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CB1" w:rsidRPr="00BB5CB1" w:rsidRDefault="00BB5CB1" w:rsidP="00BB5CB1">
      <w:pPr>
        <w:jc w:val="center"/>
        <w:rPr>
          <w:iCs/>
          <w:sz w:val="28"/>
          <w:szCs w:val="28"/>
        </w:rPr>
      </w:pPr>
      <w:r w:rsidRPr="00BB5CB1">
        <w:rPr>
          <w:iCs/>
          <w:sz w:val="28"/>
          <w:szCs w:val="28"/>
        </w:rPr>
        <w:t>МИНИСТЕРСТВО ОБРАЗОВАНИЯ РОСТОВСКОЙ ОБЛАСТИ</w:t>
      </w:r>
    </w:p>
    <w:p w:rsidR="00BB5CB1" w:rsidRPr="00BB5CB1" w:rsidRDefault="00BB5CB1" w:rsidP="00BB5CB1">
      <w:pPr>
        <w:jc w:val="center"/>
        <w:rPr>
          <w:iCs/>
          <w:sz w:val="28"/>
          <w:szCs w:val="28"/>
        </w:rPr>
      </w:pPr>
      <w:r w:rsidRPr="00BB5CB1">
        <w:rPr>
          <w:iCs/>
          <w:sz w:val="28"/>
          <w:szCs w:val="28"/>
        </w:rPr>
        <w:t>ГОСУДАРСТВЕННОЕ БЮДЖЕТНОЕ ПРОФЕССИОНАЛЬНОЕ ОБРАЗОВАТЕЛЬНОЕ УЧРЕЖДЕНИЕ</w:t>
      </w:r>
    </w:p>
    <w:p w:rsidR="00BB5CB1" w:rsidRPr="00BB5CB1" w:rsidRDefault="00BB5CB1" w:rsidP="00BB5CB1">
      <w:pPr>
        <w:jc w:val="center"/>
        <w:rPr>
          <w:iCs/>
          <w:sz w:val="28"/>
          <w:szCs w:val="28"/>
        </w:rPr>
      </w:pPr>
      <w:r w:rsidRPr="00BB5CB1">
        <w:rPr>
          <w:iCs/>
          <w:sz w:val="28"/>
          <w:szCs w:val="28"/>
        </w:rPr>
        <w:t xml:space="preserve"> РОСТОВСКОЙ ОБЛАСТИ </w:t>
      </w:r>
    </w:p>
    <w:p w:rsidR="00BB5CB1" w:rsidRPr="00BB5CB1" w:rsidRDefault="00BB5CB1" w:rsidP="00BB5CB1">
      <w:pPr>
        <w:jc w:val="center"/>
        <w:rPr>
          <w:iCs/>
          <w:sz w:val="28"/>
          <w:szCs w:val="28"/>
        </w:rPr>
      </w:pPr>
      <w:r w:rsidRPr="00BB5CB1">
        <w:rPr>
          <w:iCs/>
          <w:sz w:val="28"/>
          <w:szCs w:val="28"/>
        </w:rPr>
        <w:t>«РОСТОВСКИЙ-НА-ДОНУ КОЛЛЕДЖ СВЯЗИ И ИНФОРМАТИКИ»</w:t>
      </w:r>
    </w:p>
    <w:p w:rsidR="008F1445" w:rsidRPr="002B441D" w:rsidRDefault="008F1445"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8F1445" w:rsidRPr="00BB5CB1" w:rsidRDefault="00ED5E92" w:rsidP="008F1445">
      <w:pPr>
        <w:spacing w:line="360" w:lineRule="auto"/>
        <w:jc w:val="center"/>
        <w:rPr>
          <w:sz w:val="28"/>
          <w:szCs w:val="28"/>
        </w:rPr>
      </w:pPr>
      <w:r w:rsidRPr="00BB5CB1">
        <w:rPr>
          <w:sz w:val="28"/>
          <w:szCs w:val="28"/>
        </w:rPr>
        <w:t xml:space="preserve">Фонд </w:t>
      </w:r>
      <w:r w:rsidR="008F1445" w:rsidRPr="00BB5CB1">
        <w:rPr>
          <w:sz w:val="28"/>
          <w:szCs w:val="28"/>
        </w:rPr>
        <w:t xml:space="preserve">оценочных средств </w:t>
      </w:r>
    </w:p>
    <w:p w:rsidR="008F1445" w:rsidRPr="00BB5CB1" w:rsidRDefault="008F1445" w:rsidP="008F1445">
      <w:pPr>
        <w:spacing w:line="360" w:lineRule="auto"/>
        <w:jc w:val="center"/>
        <w:rPr>
          <w:sz w:val="28"/>
          <w:szCs w:val="28"/>
        </w:rPr>
      </w:pPr>
      <w:r w:rsidRPr="00BB5CB1">
        <w:rPr>
          <w:sz w:val="28"/>
          <w:szCs w:val="28"/>
        </w:rPr>
        <w:t xml:space="preserve">по учебной дисциплине </w:t>
      </w:r>
    </w:p>
    <w:p w:rsidR="008703F8" w:rsidRPr="00BB5CB1" w:rsidRDefault="00BB5CB1" w:rsidP="00C46F6A">
      <w:pPr>
        <w:spacing w:line="360" w:lineRule="auto"/>
        <w:jc w:val="center"/>
        <w:rPr>
          <w:sz w:val="28"/>
          <w:szCs w:val="28"/>
        </w:rPr>
      </w:pPr>
      <w:r w:rsidRPr="00BB5CB1">
        <w:rPr>
          <w:sz w:val="28"/>
          <w:szCs w:val="28"/>
        </w:rPr>
        <w:t>СГ.05</w:t>
      </w:r>
      <w:r w:rsidR="0068238A" w:rsidRPr="00BB5CB1">
        <w:rPr>
          <w:sz w:val="28"/>
          <w:szCs w:val="28"/>
        </w:rPr>
        <w:t xml:space="preserve"> «Основы бережливого производства</w:t>
      </w:r>
      <w:r w:rsidR="00B8064C" w:rsidRPr="00BB5CB1">
        <w:rPr>
          <w:sz w:val="28"/>
          <w:szCs w:val="28"/>
        </w:rPr>
        <w:t>»</w:t>
      </w:r>
    </w:p>
    <w:p w:rsidR="008F1445" w:rsidRPr="00BB5CB1" w:rsidRDefault="004E474E" w:rsidP="00B8064C">
      <w:pPr>
        <w:spacing w:line="360" w:lineRule="auto"/>
        <w:rPr>
          <w:sz w:val="28"/>
          <w:szCs w:val="28"/>
        </w:rPr>
      </w:pPr>
      <w:r w:rsidRPr="00BB5CB1">
        <w:rPr>
          <w:sz w:val="28"/>
          <w:szCs w:val="28"/>
        </w:rPr>
        <w:t>Программы подготовки специалистов среднего звена</w:t>
      </w:r>
      <w:r w:rsidR="00B8064C" w:rsidRPr="00BB5CB1">
        <w:rPr>
          <w:sz w:val="28"/>
          <w:szCs w:val="28"/>
        </w:rPr>
        <w:t xml:space="preserve"> с</w:t>
      </w:r>
      <w:r w:rsidR="008703F8" w:rsidRPr="00BB5CB1">
        <w:rPr>
          <w:sz w:val="28"/>
          <w:szCs w:val="28"/>
        </w:rPr>
        <w:t>пециальност</w:t>
      </w:r>
      <w:r w:rsidR="00B8064C" w:rsidRPr="00BB5CB1">
        <w:rPr>
          <w:sz w:val="28"/>
          <w:szCs w:val="28"/>
        </w:rPr>
        <w:t>ей:</w:t>
      </w:r>
    </w:p>
    <w:p w:rsidR="00BB5CB1" w:rsidRPr="00BB5CB1" w:rsidRDefault="00BB5CB1" w:rsidP="00BB5CB1">
      <w:pPr>
        <w:spacing w:line="240" w:lineRule="atLeast"/>
        <w:jc w:val="center"/>
        <w:rPr>
          <w:sz w:val="28"/>
          <w:szCs w:val="28"/>
        </w:rPr>
      </w:pPr>
      <w:r w:rsidRPr="00BB5CB1">
        <w:rPr>
          <w:sz w:val="28"/>
          <w:szCs w:val="28"/>
        </w:rPr>
        <w:t>09.02.11 «Разработка и управление программным обеспечением»</w:t>
      </w:r>
    </w:p>
    <w:p w:rsidR="008F1445" w:rsidRPr="00BB5CB1" w:rsidRDefault="00BB5CB1" w:rsidP="00BB5CB1">
      <w:pPr>
        <w:spacing w:line="360" w:lineRule="auto"/>
        <w:jc w:val="center"/>
        <w:rPr>
          <w:i/>
          <w:sz w:val="28"/>
          <w:szCs w:val="28"/>
        </w:rPr>
      </w:pPr>
      <w:r w:rsidRPr="00BB5CB1">
        <w:rPr>
          <w:i/>
          <w:sz w:val="28"/>
          <w:szCs w:val="28"/>
        </w:rPr>
        <w:t xml:space="preserve"> </w:t>
      </w:r>
      <w:r w:rsidR="008F1445" w:rsidRPr="00BB5CB1">
        <w:rPr>
          <w:i/>
          <w:sz w:val="28"/>
          <w:szCs w:val="28"/>
        </w:rPr>
        <w:t>(</w:t>
      </w:r>
      <w:r w:rsidRPr="00BB5CB1">
        <w:rPr>
          <w:i/>
          <w:sz w:val="28"/>
          <w:szCs w:val="28"/>
        </w:rPr>
        <w:t>базовой подготовки</w:t>
      </w:r>
      <w:r w:rsidR="008F1445" w:rsidRPr="00BB5CB1">
        <w:rPr>
          <w:i/>
          <w:sz w:val="28"/>
          <w:szCs w:val="28"/>
        </w:rPr>
        <w:t>)</w:t>
      </w:r>
    </w:p>
    <w:p w:rsidR="008F1445" w:rsidRPr="00BB5CB1"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C46F6A" w:rsidRPr="002B441D" w:rsidRDefault="00C46F6A" w:rsidP="008F1445">
      <w:pPr>
        <w:spacing w:line="360" w:lineRule="auto"/>
        <w:jc w:val="both"/>
        <w:rPr>
          <w:b/>
          <w:sz w:val="28"/>
          <w:szCs w:val="28"/>
        </w:rPr>
      </w:pPr>
    </w:p>
    <w:p w:rsidR="008F1445" w:rsidRPr="002B441D" w:rsidRDefault="008F1445" w:rsidP="008F1445">
      <w:pPr>
        <w:spacing w:line="360" w:lineRule="auto"/>
        <w:jc w:val="center"/>
        <w:rPr>
          <w:b/>
          <w:sz w:val="28"/>
          <w:szCs w:val="28"/>
        </w:rPr>
      </w:pPr>
    </w:p>
    <w:p w:rsidR="008F1445" w:rsidRPr="002B441D"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8F1445" w:rsidRPr="002B441D" w:rsidRDefault="008F1445" w:rsidP="008F1445">
      <w:pPr>
        <w:spacing w:line="360" w:lineRule="auto"/>
        <w:jc w:val="both"/>
        <w:rPr>
          <w:b/>
          <w:sz w:val="28"/>
          <w:szCs w:val="28"/>
        </w:rPr>
      </w:pPr>
    </w:p>
    <w:p w:rsidR="00B27395" w:rsidRPr="002B441D" w:rsidRDefault="00B27395" w:rsidP="008F1445">
      <w:pPr>
        <w:spacing w:line="360" w:lineRule="auto"/>
        <w:jc w:val="center"/>
        <w:rPr>
          <w:sz w:val="28"/>
          <w:szCs w:val="28"/>
        </w:rPr>
      </w:pPr>
      <w:r w:rsidRPr="002B441D">
        <w:rPr>
          <w:sz w:val="28"/>
          <w:szCs w:val="28"/>
        </w:rPr>
        <w:t xml:space="preserve">г. </w:t>
      </w:r>
      <w:r w:rsidR="008F1445" w:rsidRPr="002B441D">
        <w:rPr>
          <w:sz w:val="28"/>
          <w:szCs w:val="28"/>
        </w:rPr>
        <w:t>Ростов-на-Дону</w:t>
      </w:r>
    </w:p>
    <w:p w:rsidR="0019777E" w:rsidRPr="002B441D" w:rsidRDefault="00D00377" w:rsidP="008F1445">
      <w:pPr>
        <w:spacing w:line="360" w:lineRule="auto"/>
        <w:jc w:val="center"/>
        <w:rPr>
          <w:sz w:val="28"/>
          <w:szCs w:val="28"/>
        </w:rPr>
      </w:pPr>
      <w:r w:rsidRPr="002B441D">
        <w:rPr>
          <w:sz w:val="28"/>
          <w:szCs w:val="28"/>
        </w:rPr>
        <w:t>202</w:t>
      </w:r>
      <w:r w:rsidR="00EA160C">
        <w:rPr>
          <w:sz w:val="28"/>
          <w:szCs w:val="28"/>
        </w:rPr>
        <w:t>5</w:t>
      </w:r>
      <w:r w:rsidR="0019777E" w:rsidRPr="002B441D">
        <w:rPr>
          <w:sz w:val="28"/>
          <w:szCs w:val="28"/>
        </w:rPr>
        <w:t xml:space="preserve"> г.</w:t>
      </w:r>
    </w:p>
    <w:p w:rsidR="008F1445" w:rsidRPr="002B441D" w:rsidRDefault="008F1445" w:rsidP="0019777E">
      <w:pPr>
        <w:spacing w:line="360" w:lineRule="auto"/>
        <w:rPr>
          <w:b/>
          <w:sz w:val="28"/>
          <w:szCs w:val="28"/>
        </w:rPr>
        <w:sectPr w:rsidR="008F1445" w:rsidRPr="002B441D" w:rsidSect="000B5195">
          <w:footerReference w:type="even" r:id="rId8"/>
          <w:footerReference w:type="default" r:id="rId9"/>
          <w:pgSz w:w="11906" w:h="16838"/>
          <w:pgMar w:top="719" w:right="851" w:bottom="719" w:left="1701" w:header="709" w:footer="709" w:gutter="0"/>
          <w:cols w:space="708"/>
          <w:docGrid w:linePitch="360"/>
        </w:sectPr>
      </w:pPr>
    </w:p>
    <w:tbl>
      <w:tblPr>
        <w:tblW w:w="0" w:type="auto"/>
        <w:tblLook w:val="04A0" w:firstRow="1" w:lastRow="0" w:firstColumn="1" w:lastColumn="0" w:noHBand="0" w:noVBand="1"/>
      </w:tblPr>
      <w:tblGrid>
        <w:gridCol w:w="5167"/>
        <w:gridCol w:w="4403"/>
      </w:tblGrid>
      <w:tr w:rsidR="00870D49" w:rsidRPr="00BB5CB1" w:rsidTr="00C65101">
        <w:tc>
          <w:tcPr>
            <w:tcW w:w="5553" w:type="dxa"/>
          </w:tcPr>
          <w:p w:rsidR="00870D49" w:rsidRPr="00BB5CB1" w:rsidRDefault="00870D49" w:rsidP="00EB37AE">
            <w:pPr>
              <w:rPr>
                <w:bCs/>
                <w:sz w:val="28"/>
                <w:szCs w:val="28"/>
              </w:rPr>
            </w:pPr>
            <w:r w:rsidRPr="00BB5CB1">
              <w:rPr>
                <w:bCs/>
                <w:sz w:val="28"/>
                <w:szCs w:val="28"/>
              </w:rPr>
              <w:lastRenderedPageBreak/>
              <w:br w:type="page"/>
            </w:r>
          </w:p>
          <w:p w:rsidR="00870D49" w:rsidRPr="00BB5CB1" w:rsidRDefault="00870D49" w:rsidP="00EB37AE">
            <w:pPr>
              <w:rPr>
                <w:bCs/>
                <w:sz w:val="28"/>
                <w:szCs w:val="28"/>
              </w:rPr>
            </w:pPr>
            <w:r w:rsidRPr="00BB5CB1">
              <w:rPr>
                <w:bCs/>
                <w:sz w:val="28"/>
                <w:szCs w:val="28"/>
              </w:rPr>
              <w:t>РАССМОТРЕНО</w:t>
            </w:r>
          </w:p>
          <w:p w:rsidR="00870D49" w:rsidRPr="00BB5CB1" w:rsidRDefault="00870D49" w:rsidP="00EB37AE">
            <w:pPr>
              <w:rPr>
                <w:bCs/>
                <w:sz w:val="28"/>
                <w:szCs w:val="28"/>
              </w:rPr>
            </w:pPr>
            <w:r w:rsidRPr="00BB5CB1">
              <w:rPr>
                <w:bCs/>
                <w:sz w:val="28"/>
                <w:szCs w:val="28"/>
              </w:rPr>
              <w:t>На заседании цикловой комиссии</w:t>
            </w:r>
          </w:p>
          <w:p w:rsidR="00963E00" w:rsidRPr="00BB5CB1" w:rsidRDefault="00C46F6A" w:rsidP="00EB37AE">
            <w:pPr>
              <w:rPr>
                <w:bCs/>
                <w:sz w:val="28"/>
                <w:szCs w:val="28"/>
              </w:rPr>
            </w:pPr>
            <w:r w:rsidRPr="00BB5CB1">
              <w:rPr>
                <w:bCs/>
                <w:sz w:val="28"/>
                <w:szCs w:val="28"/>
              </w:rPr>
              <w:t>Э и У</w:t>
            </w:r>
          </w:p>
          <w:p w:rsidR="00870D49" w:rsidRPr="00BB5CB1" w:rsidRDefault="00AA42A4" w:rsidP="00EB37AE">
            <w:pPr>
              <w:rPr>
                <w:bCs/>
                <w:sz w:val="28"/>
                <w:szCs w:val="28"/>
              </w:rPr>
            </w:pPr>
            <w:r w:rsidRPr="00BB5CB1">
              <w:rPr>
                <w:bCs/>
                <w:sz w:val="28"/>
                <w:szCs w:val="28"/>
              </w:rPr>
              <w:t>Протокол №____</w:t>
            </w:r>
            <w:r w:rsidR="00870D49" w:rsidRPr="00BB5CB1">
              <w:rPr>
                <w:bCs/>
                <w:sz w:val="28"/>
                <w:szCs w:val="28"/>
              </w:rPr>
              <w:t xml:space="preserve"> от</w:t>
            </w:r>
            <w:r w:rsidR="00D00377" w:rsidRPr="00BB5CB1">
              <w:rPr>
                <w:bCs/>
                <w:sz w:val="28"/>
                <w:szCs w:val="28"/>
              </w:rPr>
              <w:t xml:space="preserve"> </w:t>
            </w:r>
            <w:r w:rsidRPr="00BB5CB1">
              <w:rPr>
                <w:bCs/>
                <w:sz w:val="28"/>
                <w:szCs w:val="28"/>
              </w:rPr>
              <w:t>_______</w:t>
            </w:r>
            <w:r w:rsidR="00EA160C" w:rsidRPr="00BB5CB1">
              <w:rPr>
                <w:bCs/>
                <w:sz w:val="28"/>
                <w:szCs w:val="28"/>
              </w:rPr>
              <w:t>2025</w:t>
            </w:r>
            <w:r w:rsidR="00D00377" w:rsidRPr="00BB5CB1">
              <w:rPr>
                <w:bCs/>
                <w:sz w:val="28"/>
                <w:szCs w:val="28"/>
              </w:rPr>
              <w:t xml:space="preserve"> </w:t>
            </w:r>
            <w:r w:rsidR="00870D49" w:rsidRPr="00BB5CB1">
              <w:rPr>
                <w:bCs/>
                <w:sz w:val="28"/>
                <w:szCs w:val="28"/>
              </w:rPr>
              <w:t>года</w:t>
            </w:r>
          </w:p>
          <w:p w:rsidR="00870D49" w:rsidRPr="00BB5CB1" w:rsidRDefault="00870D49" w:rsidP="00EB37AE">
            <w:pPr>
              <w:rPr>
                <w:bCs/>
                <w:sz w:val="28"/>
                <w:szCs w:val="28"/>
              </w:rPr>
            </w:pPr>
            <w:r w:rsidRPr="00BB5CB1">
              <w:rPr>
                <w:bCs/>
                <w:sz w:val="28"/>
                <w:szCs w:val="28"/>
              </w:rPr>
              <w:t>Председатель ЦК</w:t>
            </w:r>
          </w:p>
          <w:p w:rsidR="00870D49" w:rsidRPr="00BB5CB1" w:rsidRDefault="00870D49" w:rsidP="00D00377">
            <w:pPr>
              <w:rPr>
                <w:bCs/>
                <w:sz w:val="28"/>
                <w:szCs w:val="28"/>
              </w:rPr>
            </w:pPr>
            <w:r w:rsidRPr="00BB5CB1">
              <w:rPr>
                <w:bCs/>
                <w:sz w:val="28"/>
                <w:szCs w:val="28"/>
              </w:rPr>
              <w:t>___</w:t>
            </w:r>
            <w:r w:rsidR="00351F9F" w:rsidRPr="00BB5CB1">
              <w:rPr>
                <w:bCs/>
                <w:sz w:val="28"/>
                <w:szCs w:val="28"/>
              </w:rPr>
              <w:t>___________________</w:t>
            </w:r>
            <w:r w:rsidR="00D00377" w:rsidRPr="00BB5CB1">
              <w:rPr>
                <w:bCs/>
                <w:sz w:val="28"/>
                <w:szCs w:val="28"/>
              </w:rPr>
              <w:t>О.О. Шумина</w:t>
            </w:r>
          </w:p>
        </w:tc>
        <w:tc>
          <w:tcPr>
            <w:tcW w:w="4017" w:type="dxa"/>
          </w:tcPr>
          <w:p w:rsidR="00870D49" w:rsidRPr="00BB5CB1" w:rsidRDefault="00870D49" w:rsidP="00EB37AE">
            <w:pPr>
              <w:jc w:val="right"/>
              <w:rPr>
                <w:bCs/>
                <w:sz w:val="28"/>
                <w:szCs w:val="28"/>
              </w:rPr>
            </w:pPr>
          </w:p>
          <w:p w:rsidR="00870D49" w:rsidRPr="00BB5CB1" w:rsidRDefault="00870D49" w:rsidP="00EB37AE">
            <w:pPr>
              <w:jc w:val="right"/>
              <w:rPr>
                <w:bCs/>
                <w:sz w:val="28"/>
                <w:szCs w:val="28"/>
              </w:rPr>
            </w:pPr>
            <w:r w:rsidRPr="00BB5CB1">
              <w:rPr>
                <w:bCs/>
                <w:sz w:val="28"/>
                <w:szCs w:val="28"/>
              </w:rPr>
              <w:t>УТВЕРЖДАЮ</w:t>
            </w:r>
          </w:p>
          <w:p w:rsidR="00B77DD9" w:rsidRPr="00BB5CB1" w:rsidRDefault="00B01F52" w:rsidP="00B77DD9">
            <w:pPr>
              <w:jc w:val="center"/>
              <w:rPr>
                <w:bCs/>
                <w:color w:val="000000"/>
                <w:sz w:val="28"/>
                <w:szCs w:val="28"/>
              </w:rPr>
            </w:pPr>
            <w:r w:rsidRPr="00BB5CB1">
              <w:rPr>
                <w:bCs/>
                <w:color w:val="000000"/>
                <w:sz w:val="28"/>
                <w:szCs w:val="28"/>
              </w:rPr>
              <w:t xml:space="preserve">               </w:t>
            </w:r>
            <w:r w:rsidR="00B77DD9" w:rsidRPr="00BB5CB1">
              <w:rPr>
                <w:bCs/>
                <w:color w:val="000000"/>
                <w:sz w:val="28"/>
                <w:szCs w:val="28"/>
              </w:rPr>
              <w:t>Зам. директора по</w:t>
            </w:r>
            <w:r w:rsidR="00D00377" w:rsidRPr="00BB5CB1">
              <w:rPr>
                <w:bCs/>
                <w:color w:val="000000"/>
                <w:sz w:val="28"/>
                <w:szCs w:val="28"/>
              </w:rPr>
              <w:t xml:space="preserve"> </w:t>
            </w:r>
            <w:r w:rsidRPr="00BB5CB1">
              <w:rPr>
                <w:bCs/>
                <w:color w:val="000000"/>
                <w:sz w:val="28"/>
                <w:szCs w:val="28"/>
              </w:rPr>
              <w:t>НМР</w:t>
            </w:r>
          </w:p>
          <w:p w:rsidR="00870D49" w:rsidRPr="00BB5CB1" w:rsidRDefault="00B01F52" w:rsidP="00B77DD9">
            <w:pPr>
              <w:jc w:val="center"/>
              <w:rPr>
                <w:bCs/>
                <w:color w:val="000000"/>
                <w:sz w:val="28"/>
                <w:szCs w:val="28"/>
              </w:rPr>
            </w:pPr>
            <w:r w:rsidRPr="00BB5CB1">
              <w:rPr>
                <w:bCs/>
                <w:color w:val="000000"/>
                <w:sz w:val="28"/>
                <w:szCs w:val="28"/>
              </w:rPr>
              <w:t>_________________</w:t>
            </w:r>
            <w:r w:rsidR="00B77DD9" w:rsidRPr="00BB5CB1">
              <w:rPr>
                <w:bCs/>
                <w:color w:val="000000"/>
                <w:sz w:val="28"/>
                <w:szCs w:val="28"/>
              </w:rPr>
              <w:t>И.В.Подцатова</w:t>
            </w:r>
          </w:p>
          <w:p w:rsidR="00870D49" w:rsidRPr="00BB5CB1" w:rsidRDefault="00AA42A4" w:rsidP="00EB37AE">
            <w:pPr>
              <w:rPr>
                <w:bCs/>
                <w:sz w:val="28"/>
                <w:szCs w:val="28"/>
              </w:rPr>
            </w:pPr>
            <w:r w:rsidRPr="00BB5CB1">
              <w:rPr>
                <w:bCs/>
                <w:sz w:val="28"/>
                <w:szCs w:val="28"/>
              </w:rPr>
              <w:t>«______» ___________</w:t>
            </w:r>
            <w:r w:rsidR="00B27395" w:rsidRPr="00BB5CB1">
              <w:rPr>
                <w:bCs/>
                <w:sz w:val="28"/>
                <w:szCs w:val="28"/>
                <w:lang w:val="en-US"/>
              </w:rPr>
              <w:t>20</w:t>
            </w:r>
            <w:r w:rsidRPr="00BB5CB1">
              <w:rPr>
                <w:bCs/>
                <w:sz w:val="28"/>
                <w:szCs w:val="28"/>
              </w:rPr>
              <w:t>25</w:t>
            </w:r>
            <w:r w:rsidR="00B77DD9" w:rsidRPr="00BB5CB1">
              <w:rPr>
                <w:bCs/>
                <w:sz w:val="28"/>
                <w:szCs w:val="28"/>
              </w:rPr>
              <w:t>г.</w:t>
            </w:r>
          </w:p>
          <w:p w:rsidR="00870D49" w:rsidRPr="00BB5CB1" w:rsidRDefault="00870D49" w:rsidP="00EB37AE">
            <w:pPr>
              <w:jc w:val="right"/>
              <w:rPr>
                <w:bCs/>
                <w:sz w:val="28"/>
                <w:szCs w:val="28"/>
              </w:rPr>
            </w:pPr>
          </w:p>
        </w:tc>
      </w:tr>
      <w:tr w:rsidR="00870D49" w:rsidRPr="00BB5CB1" w:rsidTr="00C65101">
        <w:tc>
          <w:tcPr>
            <w:tcW w:w="5553" w:type="dxa"/>
          </w:tcPr>
          <w:p w:rsidR="00870D49" w:rsidRPr="00BB5CB1" w:rsidRDefault="00870D49" w:rsidP="00EB37AE">
            <w:pPr>
              <w:rPr>
                <w:bCs/>
                <w:sz w:val="28"/>
                <w:szCs w:val="28"/>
              </w:rPr>
            </w:pPr>
          </w:p>
        </w:tc>
        <w:tc>
          <w:tcPr>
            <w:tcW w:w="4017" w:type="dxa"/>
          </w:tcPr>
          <w:p w:rsidR="00870D49" w:rsidRPr="00BB5CB1" w:rsidRDefault="00870D49" w:rsidP="00EB37AE">
            <w:pPr>
              <w:jc w:val="center"/>
              <w:rPr>
                <w:bCs/>
                <w:sz w:val="28"/>
                <w:szCs w:val="28"/>
              </w:rPr>
            </w:pPr>
          </w:p>
        </w:tc>
      </w:tr>
    </w:tbl>
    <w:p w:rsidR="00A72BCC" w:rsidRPr="002B441D" w:rsidRDefault="00A72BCC" w:rsidP="008F1445">
      <w:pPr>
        <w:spacing w:line="360" w:lineRule="auto"/>
        <w:jc w:val="both"/>
        <w:rPr>
          <w:sz w:val="28"/>
          <w:szCs w:val="28"/>
          <w:lang w:val="en-US"/>
        </w:rPr>
      </w:pPr>
    </w:p>
    <w:p w:rsidR="00BB5CB1" w:rsidRDefault="00BB5CB1" w:rsidP="00BB5CB1">
      <w:pPr>
        <w:ind w:firstLine="709"/>
        <w:jc w:val="both"/>
        <w:rPr>
          <w:sz w:val="28"/>
          <w:szCs w:val="28"/>
        </w:rPr>
      </w:pPr>
    </w:p>
    <w:p w:rsidR="00BB5CB1" w:rsidRDefault="00BB5CB1" w:rsidP="00BB5CB1">
      <w:pPr>
        <w:ind w:firstLine="709"/>
        <w:jc w:val="both"/>
        <w:rPr>
          <w:sz w:val="28"/>
          <w:szCs w:val="28"/>
        </w:rPr>
      </w:pPr>
    </w:p>
    <w:p w:rsidR="00BB5CB1" w:rsidRDefault="00BB5CB1" w:rsidP="00BB5CB1">
      <w:pPr>
        <w:ind w:firstLine="709"/>
        <w:jc w:val="both"/>
        <w:rPr>
          <w:sz w:val="28"/>
          <w:szCs w:val="28"/>
        </w:rPr>
      </w:pPr>
    </w:p>
    <w:p w:rsidR="00BB5CB1" w:rsidRDefault="00BB5CB1" w:rsidP="00BB5CB1">
      <w:pPr>
        <w:ind w:firstLine="709"/>
        <w:jc w:val="both"/>
        <w:rPr>
          <w:sz w:val="28"/>
          <w:szCs w:val="28"/>
        </w:rPr>
      </w:pPr>
    </w:p>
    <w:p w:rsidR="00BB5CB1" w:rsidRDefault="00BB5CB1" w:rsidP="00BB5CB1">
      <w:pPr>
        <w:ind w:firstLine="709"/>
        <w:jc w:val="both"/>
        <w:rPr>
          <w:sz w:val="28"/>
          <w:szCs w:val="28"/>
        </w:rPr>
      </w:pPr>
    </w:p>
    <w:p w:rsidR="00BB5CB1" w:rsidRDefault="00BB5CB1" w:rsidP="00BB5CB1">
      <w:pPr>
        <w:ind w:firstLine="709"/>
        <w:jc w:val="both"/>
        <w:rPr>
          <w:sz w:val="28"/>
          <w:szCs w:val="28"/>
        </w:rPr>
      </w:pPr>
    </w:p>
    <w:p w:rsidR="00BB5CB1" w:rsidRPr="00771071" w:rsidRDefault="00BB5CB1" w:rsidP="00BB5CB1">
      <w:pPr>
        <w:ind w:firstLine="709"/>
        <w:jc w:val="both"/>
        <w:rPr>
          <w:bCs/>
          <w:iCs/>
          <w:sz w:val="28"/>
          <w:szCs w:val="28"/>
        </w:rPr>
      </w:pPr>
      <w:r w:rsidRPr="00771071">
        <w:rPr>
          <w:sz w:val="28"/>
          <w:szCs w:val="28"/>
        </w:rPr>
        <w:t xml:space="preserve">Фонд оценочных средств сформирован на основе рабочей программы дисциплины </w:t>
      </w:r>
      <w:r w:rsidRPr="00BB5CB1">
        <w:rPr>
          <w:sz w:val="28"/>
          <w:szCs w:val="28"/>
        </w:rPr>
        <w:t>СГ.05 «Основы бережливого производства»</w:t>
      </w:r>
      <w:r w:rsidRPr="00771071">
        <w:rPr>
          <w:sz w:val="28"/>
          <w:szCs w:val="28"/>
        </w:rPr>
        <w:t xml:space="preserve">, разработанной по специальности 09.02.11 «Разработка и управление программным обеспечением», утвержденную приказом </w:t>
      </w:r>
      <w:r w:rsidRPr="00771071">
        <w:rPr>
          <w:bCs/>
          <w:iCs/>
          <w:sz w:val="28"/>
          <w:szCs w:val="28"/>
        </w:rPr>
        <w:t xml:space="preserve">Минобрнауки России от 24.02.2025 №138 </w:t>
      </w:r>
      <w:r w:rsidRPr="00771071">
        <w:rPr>
          <w:rFonts w:eastAsia="Calibri"/>
          <w:sz w:val="28"/>
          <w:szCs w:val="28"/>
        </w:rPr>
        <w:t>(зарегистрировано № 81696 от 31 марта 2025)</w:t>
      </w:r>
      <w:r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Pr="00771071">
        <w:rPr>
          <w:sz w:val="28"/>
          <w:szCs w:val="28"/>
        </w:rPr>
        <w:t xml:space="preserve"> по специальности 09.02.11 «Разработка и управление программным обеспечением»</w:t>
      </w:r>
      <w:r>
        <w:rPr>
          <w:sz w:val="28"/>
          <w:szCs w:val="28"/>
        </w:rPr>
        <w:t>.</w:t>
      </w:r>
    </w:p>
    <w:p w:rsidR="008F1445" w:rsidRPr="002B441D"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
          <w:color w:val="FF0000"/>
          <w:sz w:val="28"/>
          <w:szCs w:val="28"/>
        </w:rPr>
      </w:pPr>
    </w:p>
    <w:p w:rsidR="008F1445" w:rsidRPr="002B441D"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8F1445" w:rsidRPr="002B441D"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DD59C4" w:rsidRPr="002B441D" w:rsidRDefault="008F1445" w:rsidP="00C46F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2B441D">
        <w:rPr>
          <w:sz w:val="28"/>
          <w:szCs w:val="28"/>
        </w:rPr>
        <w:t>Разработчик:</w:t>
      </w:r>
      <w:r w:rsidR="00351F9F" w:rsidRPr="002B441D">
        <w:rPr>
          <w:sz w:val="28"/>
          <w:szCs w:val="28"/>
        </w:rPr>
        <w:t xml:space="preserve">                 </w:t>
      </w:r>
    </w:p>
    <w:p w:rsidR="00C46F6A" w:rsidRPr="002B441D" w:rsidRDefault="00C46F6A" w:rsidP="00C46F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2B441D">
        <w:rPr>
          <w:sz w:val="28"/>
          <w:szCs w:val="28"/>
        </w:rPr>
        <w:t>Шумина О.О. – преподаватель государственного бюджетного профессионального</w:t>
      </w:r>
      <w:r w:rsidR="00B73B00">
        <w:rPr>
          <w:sz w:val="28"/>
          <w:szCs w:val="28"/>
        </w:rPr>
        <w:t xml:space="preserve"> </w:t>
      </w:r>
      <w:r w:rsidRPr="002B441D">
        <w:rPr>
          <w:sz w:val="28"/>
          <w:szCs w:val="28"/>
        </w:rPr>
        <w:t>образовательного учреждения Ростовской области «Ростовский-на-Дону колледж информатики и связи»</w:t>
      </w:r>
    </w:p>
    <w:p w:rsidR="008F1445" w:rsidRPr="002B441D" w:rsidRDefault="008F1445" w:rsidP="00870D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BD1080" w:rsidRPr="002B441D" w:rsidRDefault="00BD1080" w:rsidP="00870D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F1445" w:rsidRPr="002B441D"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F1445" w:rsidRPr="002B441D" w:rsidRDefault="008F1445" w:rsidP="008F1445">
      <w:pPr>
        <w:jc w:val="both"/>
        <w:rPr>
          <w:sz w:val="28"/>
          <w:szCs w:val="28"/>
          <w:u w:val="single"/>
        </w:rPr>
      </w:pPr>
    </w:p>
    <w:p w:rsidR="008F1445" w:rsidRPr="002B441D" w:rsidRDefault="008F1445" w:rsidP="00371275">
      <w:pPr>
        <w:jc w:val="center"/>
        <w:rPr>
          <w:b/>
          <w:sz w:val="28"/>
          <w:szCs w:val="28"/>
        </w:rPr>
      </w:pPr>
      <w:r w:rsidRPr="002B441D">
        <w:rPr>
          <w:sz w:val="28"/>
          <w:szCs w:val="28"/>
        </w:rPr>
        <w:br w:type="page"/>
      </w:r>
      <w:r w:rsidRPr="002B441D">
        <w:rPr>
          <w:b/>
          <w:sz w:val="28"/>
          <w:szCs w:val="28"/>
        </w:rPr>
        <w:lastRenderedPageBreak/>
        <w:t>СОДЕРЖАНИЕ</w:t>
      </w:r>
    </w:p>
    <w:p w:rsidR="008F1445" w:rsidRPr="002B441D" w:rsidRDefault="008F1445" w:rsidP="008F1445">
      <w:pPr>
        <w:rPr>
          <w:sz w:val="28"/>
          <w:szCs w:val="28"/>
        </w:rPr>
      </w:pPr>
    </w:p>
    <w:p w:rsidR="00371275" w:rsidRPr="002B441D" w:rsidRDefault="00371275" w:rsidP="008F1445">
      <w:pPr>
        <w:spacing w:line="360" w:lineRule="auto"/>
        <w:jc w:val="both"/>
        <w:rPr>
          <w:sz w:val="28"/>
          <w:szCs w:val="28"/>
        </w:rPr>
      </w:pPr>
    </w:p>
    <w:p w:rsidR="00371275" w:rsidRPr="002B441D" w:rsidRDefault="00DE390B">
      <w:pPr>
        <w:pStyle w:val="13"/>
        <w:tabs>
          <w:tab w:val="left" w:pos="440"/>
        </w:tabs>
        <w:rPr>
          <w:rFonts w:asciiTheme="minorHAnsi" w:eastAsiaTheme="minorEastAsia" w:hAnsiTheme="minorHAnsi" w:cstheme="minorBidi"/>
        </w:rPr>
      </w:pPr>
      <w:r w:rsidRPr="002B441D">
        <w:fldChar w:fldCharType="begin"/>
      </w:r>
      <w:r w:rsidR="00371275" w:rsidRPr="002B441D">
        <w:instrText xml:space="preserve"> TOC \o "1-1" \h \z \u </w:instrText>
      </w:r>
      <w:r w:rsidRPr="002B441D">
        <w:fldChar w:fldCharType="separate"/>
      </w:r>
      <w:hyperlink w:anchor="_Toc55161366" w:history="1">
        <w:r w:rsidR="00371275" w:rsidRPr="002B441D">
          <w:rPr>
            <w:rStyle w:val="a8"/>
          </w:rPr>
          <w:t>1.</w:t>
        </w:r>
        <w:r w:rsidR="00371275" w:rsidRPr="002B441D">
          <w:rPr>
            <w:rFonts w:asciiTheme="minorHAnsi" w:eastAsiaTheme="minorEastAsia" w:hAnsiTheme="minorHAnsi" w:cstheme="minorBidi"/>
          </w:rPr>
          <w:t xml:space="preserve"> </w:t>
        </w:r>
        <w:r w:rsidR="00371275" w:rsidRPr="002B441D">
          <w:rPr>
            <w:rStyle w:val="a8"/>
          </w:rPr>
          <w:t>Паспорт комплекта контрольно-оценочных средств</w:t>
        </w:r>
        <w:r w:rsidR="00371275" w:rsidRPr="002B441D">
          <w:rPr>
            <w:webHidden/>
          </w:rPr>
          <w:tab/>
        </w:r>
        <w:r w:rsidRPr="002B441D">
          <w:rPr>
            <w:webHidden/>
          </w:rPr>
          <w:fldChar w:fldCharType="begin"/>
        </w:r>
        <w:r w:rsidR="00371275" w:rsidRPr="002B441D">
          <w:rPr>
            <w:webHidden/>
          </w:rPr>
          <w:instrText xml:space="preserve"> PAGEREF _Toc55161366 \h </w:instrText>
        </w:r>
        <w:r w:rsidRPr="002B441D">
          <w:rPr>
            <w:webHidden/>
          </w:rPr>
        </w:r>
        <w:r w:rsidRPr="002B441D">
          <w:rPr>
            <w:webHidden/>
          </w:rPr>
          <w:fldChar w:fldCharType="separate"/>
        </w:r>
        <w:r w:rsidR="0099447C">
          <w:rPr>
            <w:webHidden/>
          </w:rPr>
          <w:t>4</w:t>
        </w:r>
        <w:r w:rsidRPr="002B441D">
          <w:rPr>
            <w:webHidden/>
          </w:rPr>
          <w:fldChar w:fldCharType="end"/>
        </w:r>
      </w:hyperlink>
    </w:p>
    <w:p w:rsidR="00371275" w:rsidRPr="002B441D" w:rsidRDefault="00AF1240">
      <w:pPr>
        <w:pStyle w:val="13"/>
        <w:rPr>
          <w:rFonts w:asciiTheme="minorHAnsi" w:eastAsiaTheme="minorEastAsia" w:hAnsiTheme="minorHAnsi" w:cstheme="minorBidi"/>
        </w:rPr>
      </w:pPr>
      <w:hyperlink w:anchor="_Toc55161367" w:history="1">
        <w:r w:rsidR="00371275" w:rsidRPr="002B441D">
          <w:rPr>
            <w:rStyle w:val="a8"/>
          </w:rPr>
          <w:t>2. Результаты освоения учебной дисциплины, подлежащие проверке</w:t>
        </w:r>
        <w:r w:rsidR="00371275" w:rsidRPr="002B441D">
          <w:rPr>
            <w:webHidden/>
          </w:rPr>
          <w:tab/>
        </w:r>
        <w:r w:rsidR="00DE390B" w:rsidRPr="002B441D">
          <w:rPr>
            <w:webHidden/>
          </w:rPr>
          <w:fldChar w:fldCharType="begin"/>
        </w:r>
        <w:r w:rsidR="00371275" w:rsidRPr="002B441D">
          <w:rPr>
            <w:webHidden/>
          </w:rPr>
          <w:instrText xml:space="preserve"> PAGEREF _Toc55161367 \h </w:instrText>
        </w:r>
        <w:r w:rsidR="00DE390B" w:rsidRPr="002B441D">
          <w:rPr>
            <w:webHidden/>
          </w:rPr>
        </w:r>
        <w:r w:rsidR="00DE390B" w:rsidRPr="002B441D">
          <w:rPr>
            <w:webHidden/>
          </w:rPr>
          <w:fldChar w:fldCharType="separate"/>
        </w:r>
        <w:r w:rsidR="0099447C">
          <w:rPr>
            <w:webHidden/>
          </w:rPr>
          <w:t>7</w:t>
        </w:r>
        <w:r w:rsidR="00DE390B" w:rsidRPr="002B441D">
          <w:rPr>
            <w:webHidden/>
          </w:rPr>
          <w:fldChar w:fldCharType="end"/>
        </w:r>
      </w:hyperlink>
    </w:p>
    <w:p w:rsidR="00371275" w:rsidRPr="002B441D" w:rsidRDefault="00AF1240">
      <w:pPr>
        <w:pStyle w:val="13"/>
        <w:rPr>
          <w:rFonts w:asciiTheme="minorHAnsi" w:eastAsiaTheme="minorEastAsia" w:hAnsiTheme="minorHAnsi" w:cstheme="minorBidi"/>
        </w:rPr>
      </w:pPr>
      <w:hyperlink w:anchor="_Toc55161368" w:history="1">
        <w:r w:rsidR="00371275" w:rsidRPr="002B441D">
          <w:rPr>
            <w:rStyle w:val="a8"/>
          </w:rPr>
          <w:t>3. Оценка освоения учебной дисциплины</w:t>
        </w:r>
        <w:r w:rsidR="00371275" w:rsidRPr="002B441D">
          <w:rPr>
            <w:webHidden/>
          </w:rPr>
          <w:tab/>
        </w:r>
        <w:r w:rsidR="00DE390B" w:rsidRPr="002B441D">
          <w:rPr>
            <w:webHidden/>
          </w:rPr>
          <w:fldChar w:fldCharType="begin"/>
        </w:r>
        <w:r w:rsidR="00371275" w:rsidRPr="002B441D">
          <w:rPr>
            <w:webHidden/>
          </w:rPr>
          <w:instrText xml:space="preserve"> PAGEREF _Toc55161368 \h </w:instrText>
        </w:r>
        <w:r w:rsidR="00DE390B" w:rsidRPr="002B441D">
          <w:rPr>
            <w:webHidden/>
          </w:rPr>
        </w:r>
        <w:r w:rsidR="00DE390B" w:rsidRPr="002B441D">
          <w:rPr>
            <w:webHidden/>
          </w:rPr>
          <w:fldChar w:fldCharType="separate"/>
        </w:r>
        <w:r w:rsidR="0099447C">
          <w:rPr>
            <w:webHidden/>
          </w:rPr>
          <w:t>13</w:t>
        </w:r>
        <w:r w:rsidR="00DE390B" w:rsidRPr="002B441D">
          <w:rPr>
            <w:webHidden/>
          </w:rPr>
          <w:fldChar w:fldCharType="end"/>
        </w:r>
      </w:hyperlink>
    </w:p>
    <w:p w:rsidR="00371275" w:rsidRPr="002B441D" w:rsidRDefault="00AF1240">
      <w:pPr>
        <w:pStyle w:val="13"/>
        <w:rPr>
          <w:rFonts w:asciiTheme="minorHAnsi" w:eastAsiaTheme="minorEastAsia" w:hAnsiTheme="minorHAnsi" w:cstheme="minorBidi"/>
        </w:rPr>
      </w:pPr>
      <w:hyperlink w:anchor="_Toc55161369" w:history="1">
        <w:r w:rsidR="00371275" w:rsidRPr="002B441D">
          <w:rPr>
            <w:rStyle w:val="a8"/>
          </w:rPr>
          <w:t>4.Контрольно-оценочные материалы для промежуточной аттестации</w:t>
        </w:r>
        <w:r w:rsidR="00371275" w:rsidRPr="002B441D">
          <w:rPr>
            <w:webHidden/>
          </w:rPr>
          <w:tab/>
        </w:r>
        <w:r w:rsidR="00DE390B" w:rsidRPr="002B441D">
          <w:rPr>
            <w:webHidden/>
          </w:rPr>
          <w:fldChar w:fldCharType="begin"/>
        </w:r>
        <w:r w:rsidR="00371275" w:rsidRPr="002B441D">
          <w:rPr>
            <w:webHidden/>
          </w:rPr>
          <w:instrText xml:space="preserve"> PAGEREF _Toc55161369 \h </w:instrText>
        </w:r>
        <w:r w:rsidR="00DE390B" w:rsidRPr="002B441D">
          <w:rPr>
            <w:webHidden/>
          </w:rPr>
        </w:r>
        <w:r w:rsidR="00DE390B" w:rsidRPr="002B441D">
          <w:rPr>
            <w:webHidden/>
          </w:rPr>
          <w:fldChar w:fldCharType="separate"/>
        </w:r>
        <w:r w:rsidR="0099447C">
          <w:rPr>
            <w:webHidden/>
          </w:rPr>
          <w:t>37</w:t>
        </w:r>
        <w:r w:rsidR="00DE390B" w:rsidRPr="002B441D">
          <w:rPr>
            <w:webHidden/>
          </w:rPr>
          <w:fldChar w:fldCharType="end"/>
        </w:r>
      </w:hyperlink>
    </w:p>
    <w:p w:rsidR="008F1445" w:rsidRPr="002B441D" w:rsidRDefault="00DE390B" w:rsidP="008F1445">
      <w:pPr>
        <w:spacing w:line="360" w:lineRule="auto"/>
        <w:jc w:val="both"/>
        <w:rPr>
          <w:b/>
          <w:sz w:val="28"/>
          <w:szCs w:val="28"/>
        </w:rPr>
      </w:pPr>
      <w:r w:rsidRPr="002B441D">
        <w:rPr>
          <w:sz w:val="28"/>
          <w:szCs w:val="28"/>
        </w:rPr>
        <w:fldChar w:fldCharType="end"/>
      </w:r>
    </w:p>
    <w:p w:rsidR="008F1445" w:rsidRPr="002B441D" w:rsidRDefault="008F1445" w:rsidP="008F1445">
      <w:pPr>
        <w:spacing w:line="360" w:lineRule="auto"/>
        <w:jc w:val="both"/>
        <w:rPr>
          <w:b/>
          <w:sz w:val="28"/>
          <w:szCs w:val="28"/>
        </w:rPr>
      </w:pPr>
    </w:p>
    <w:p w:rsidR="008F1445" w:rsidRPr="002B441D" w:rsidRDefault="008F1445" w:rsidP="00371275">
      <w:pPr>
        <w:numPr>
          <w:ilvl w:val="0"/>
          <w:numId w:val="1"/>
        </w:numPr>
        <w:spacing w:line="360" w:lineRule="auto"/>
        <w:ind w:left="714" w:hanging="357"/>
        <w:jc w:val="both"/>
        <w:outlineLvl w:val="0"/>
        <w:rPr>
          <w:b/>
          <w:sz w:val="28"/>
          <w:szCs w:val="28"/>
        </w:rPr>
      </w:pPr>
      <w:r w:rsidRPr="002B441D">
        <w:rPr>
          <w:b/>
          <w:sz w:val="28"/>
          <w:szCs w:val="28"/>
        </w:rPr>
        <w:br w:type="page"/>
      </w:r>
      <w:bookmarkStart w:id="0" w:name="_Toc55161366"/>
      <w:r w:rsidRPr="002B441D">
        <w:rPr>
          <w:b/>
          <w:sz w:val="28"/>
          <w:szCs w:val="28"/>
        </w:rPr>
        <w:lastRenderedPageBreak/>
        <w:t xml:space="preserve">Паспорт </w:t>
      </w:r>
      <w:r w:rsidR="003C5195" w:rsidRPr="002B441D">
        <w:rPr>
          <w:b/>
          <w:sz w:val="28"/>
          <w:szCs w:val="28"/>
        </w:rPr>
        <w:t>фонда о</w:t>
      </w:r>
      <w:r w:rsidRPr="002B441D">
        <w:rPr>
          <w:b/>
          <w:sz w:val="28"/>
          <w:szCs w:val="28"/>
        </w:rPr>
        <w:t>ценочных средств</w:t>
      </w:r>
      <w:bookmarkEnd w:id="0"/>
      <w:r w:rsidRPr="002B441D">
        <w:rPr>
          <w:b/>
          <w:sz w:val="28"/>
          <w:szCs w:val="28"/>
        </w:rPr>
        <w:t xml:space="preserve"> </w:t>
      </w:r>
    </w:p>
    <w:p w:rsidR="008F1445" w:rsidRPr="002B441D" w:rsidRDefault="008F1445" w:rsidP="006B7DA3">
      <w:pPr>
        <w:jc w:val="both"/>
        <w:rPr>
          <w:rStyle w:val="FontStyle44"/>
          <w:sz w:val="28"/>
          <w:szCs w:val="28"/>
        </w:rPr>
      </w:pPr>
      <w:r w:rsidRPr="002B441D">
        <w:rPr>
          <w:sz w:val="28"/>
          <w:szCs w:val="28"/>
        </w:rPr>
        <w:tab/>
        <w:t xml:space="preserve">В результате освоения учебной </w:t>
      </w:r>
      <w:r w:rsidR="006B7DA3" w:rsidRPr="002B441D">
        <w:rPr>
          <w:sz w:val="28"/>
          <w:szCs w:val="28"/>
        </w:rPr>
        <w:t xml:space="preserve">социально-гуманитарной учебной дисциплины </w:t>
      </w:r>
      <w:r w:rsidR="00BB5CB1">
        <w:rPr>
          <w:sz w:val="28"/>
          <w:szCs w:val="28"/>
        </w:rPr>
        <w:t>СГ.05</w:t>
      </w:r>
      <w:r w:rsidR="006B7DA3" w:rsidRPr="002B441D">
        <w:rPr>
          <w:sz w:val="28"/>
          <w:szCs w:val="28"/>
        </w:rPr>
        <w:t xml:space="preserve"> «Основы бережливого производства»</w:t>
      </w:r>
      <w:r w:rsidR="00A805C8" w:rsidRPr="002B441D">
        <w:rPr>
          <w:sz w:val="28"/>
          <w:szCs w:val="28"/>
        </w:rPr>
        <w:t xml:space="preserve"> </w:t>
      </w:r>
      <w:r w:rsidRPr="002B441D">
        <w:rPr>
          <w:sz w:val="28"/>
          <w:szCs w:val="28"/>
        </w:rPr>
        <w:t xml:space="preserve">обучающийся должен </w:t>
      </w:r>
      <w:r w:rsidR="009C72B5" w:rsidRPr="002B441D">
        <w:rPr>
          <w:sz w:val="28"/>
          <w:szCs w:val="28"/>
        </w:rPr>
        <w:t xml:space="preserve">обладать </w:t>
      </w:r>
      <w:r w:rsidR="002752EA" w:rsidRPr="002B441D">
        <w:rPr>
          <w:sz w:val="28"/>
          <w:szCs w:val="28"/>
        </w:rPr>
        <w:t xml:space="preserve">утвержденным перечнем знаний, умений и практического опыта на заседании ЦК </w:t>
      </w:r>
      <w:r w:rsidR="00A805C8" w:rsidRPr="002B441D">
        <w:rPr>
          <w:sz w:val="28"/>
          <w:szCs w:val="28"/>
        </w:rPr>
        <w:t xml:space="preserve"> </w:t>
      </w:r>
      <w:r w:rsidR="009C72B5" w:rsidRPr="002B441D">
        <w:rPr>
          <w:sz w:val="28"/>
          <w:szCs w:val="28"/>
        </w:rPr>
        <w:t xml:space="preserve">по специальности </w:t>
      </w:r>
      <w:r w:rsidR="00BB5CB1" w:rsidRPr="00BB5CB1">
        <w:rPr>
          <w:sz w:val="28"/>
          <w:szCs w:val="28"/>
        </w:rPr>
        <w:t>09.02.11 «Разработка и управление программным обеспечением»</w:t>
      </w:r>
      <w:r w:rsidR="00AF1240">
        <w:rPr>
          <w:sz w:val="28"/>
          <w:szCs w:val="28"/>
        </w:rPr>
        <w:t xml:space="preserve"> </w:t>
      </w:r>
      <w:r w:rsidR="00A26665" w:rsidRPr="002B441D">
        <w:rPr>
          <w:sz w:val="28"/>
          <w:szCs w:val="28"/>
        </w:rPr>
        <w:t xml:space="preserve">со </w:t>
      </w:r>
      <w:r w:rsidRPr="002B441D">
        <w:rPr>
          <w:iCs/>
          <w:sz w:val="28"/>
          <w:szCs w:val="28"/>
        </w:rPr>
        <w:t xml:space="preserve">следующими </w:t>
      </w:r>
      <w:r w:rsidRPr="002B441D">
        <w:rPr>
          <w:sz w:val="28"/>
          <w:szCs w:val="28"/>
        </w:rPr>
        <w:t>умениями, знаниями</w:t>
      </w:r>
      <w:r w:rsidRPr="002B441D">
        <w:rPr>
          <w:rStyle w:val="FontStyle44"/>
          <w:sz w:val="28"/>
          <w:szCs w:val="28"/>
        </w:rPr>
        <w:t>:</w:t>
      </w:r>
    </w:p>
    <w:p w:rsidR="006B7DA3" w:rsidRPr="002B441D" w:rsidRDefault="006B7DA3" w:rsidP="006B7DA3">
      <w:pPr>
        <w:ind w:firstLine="709"/>
        <w:jc w:val="both"/>
        <w:rPr>
          <w:sz w:val="28"/>
          <w:szCs w:val="28"/>
        </w:rPr>
      </w:pPr>
    </w:p>
    <w:p w:rsidR="006B7DA3" w:rsidRPr="002B441D" w:rsidRDefault="006B7DA3" w:rsidP="006B7DA3">
      <w:pPr>
        <w:ind w:firstLine="709"/>
        <w:jc w:val="both"/>
        <w:rPr>
          <w:sz w:val="28"/>
          <w:szCs w:val="28"/>
        </w:rPr>
      </w:pPr>
      <w:r w:rsidRPr="002B441D">
        <w:rPr>
          <w:sz w:val="28"/>
          <w:szCs w:val="28"/>
        </w:rPr>
        <w:t>У1 распознавать задачу и/или проблему в профессиональном и/или социальном контексте;</w:t>
      </w:r>
    </w:p>
    <w:p w:rsidR="006B7DA3" w:rsidRPr="002B441D" w:rsidRDefault="006B7DA3" w:rsidP="006B7DA3">
      <w:pPr>
        <w:ind w:firstLine="709"/>
        <w:jc w:val="both"/>
        <w:rPr>
          <w:sz w:val="28"/>
          <w:szCs w:val="28"/>
        </w:rPr>
      </w:pPr>
      <w:r w:rsidRPr="002B441D">
        <w:rPr>
          <w:sz w:val="28"/>
          <w:szCs w:val="28"/>
        </w:rPr>
        <w:t>У2 анализировать задачу и/или проблему и выделять её составные части;</w:t>
      </w:r>
    </w:p>
    <w:p w:rsidR="006B7DA3" w:rsidRPr="002B441D" w:rsidRDefault="006B7DA3" w:rsidP="006B7DA3">
      <w:pPr>
        <w:ind w:firstLine="709"/>
        <w:jc w:val="both"/>
        <w:rPr>
          <w:sz w:val="28"/>
          <w:szCs w:val="28"/>
        </w:rPr>
      </w:pPr>
      <w:r w:rsidRPr="002B441D">
        <w:rPr>
          <w:sz w:val="28"/>
          <w:szCs w:val="28"/>
        </w:rPr>
        <w:t>У3 определять этапы решения задачи</w:t>
      </w:r>
    </w:p>
    <w:p w:rsidR="006B7DA3" w:rsidRPr="002B441D" w:rsidRDefault="006B7DA3" w:rsidP="006B7DA3">
      <w:pPr>
        <w:ind w:firstLine="709"/>
        <w:jc w:val="both"/>
        <w:rPr>
          <w:sz w:val="28"/>
          <w:szCs w:val="28"/>
        </w:rPr>
      </w:pPr>
      <w:r w:rsidRPr="002B441D">
        <w:rPr>
          <w:sz w:val="28"/>
          <w:szCs w:val="28"/>
        </w:rPr>
        <w:t>У4 выявлять и эффективно искать информацию, необходимую для решения задачи и/или проблемы</w:t>
      </w:r>
    </w:p>
    <w:p w:rsidR="006B7DA3" w:rsidRPr="002B441D" w:rsidRDefault="006B7DA3" w:rsidP="006B7DA3">
      <w:pPr>
        <w:ind w:firstLine="709"/>
        <w:jc w:val="both"/>
        <w:rPr>
          <w:sz w:val="28"/>
          <w:szCs w:val="28"/>
        </w:rPr>
      </w:pPr>
      <w:r w:rsidRPr="002B441D">
        <w:rPr>
          <w:sz w:val="28"/>
          <w:szCs w:val="28"/>
        </w:rPr>
        <w:t>У5 составлять план действия;</w:t>
      </w:r>
    </w:p>
    <w:p w:rsidR="006B7DA3" w:rsidRPr="002B441D" w:rsidRDefault="006B7DA3" w:rsidP="006B7DA3">
      <w:pPr>
        <w:ind w:firstLine="709"/>
        <w:jc w:val="both"/>
        <w:rPr>
          <w:sz w:val="28"/>
          <w:szCs w:val="28"/>
        </w:rPr>
      </w:pPr>
      <w:r w:rsidRPr="002B441D">
        <w:rPr>
          <w:sz w:val="28"/>
          <w:szCs w:val="28"/>
        </w:rPr>
        <w:t>У6 определять необходимые ресурсы</w:t>
      </w:r>
    </w:p>
    <w:p w:rsidR="006B7DA3" w:rsidRPr="002B441D" w:rsidRDefault="006B7DA3" w:rsidP="006B7DA3">
      <w:pPr>
        <w:ind w:firstLine="709"/>
        <w:jc w:val="both"/>
        <w:rPr>
          <w:sz w:val="28"/>
          <w:szCs w:val="28"/>
        </w:rPr>
      </w:pPr>
      <w:r w:rsidRPr="002B441D">
        <w:rPr>
          <w:sz w:val="28"/>
          <w:szCs w:val="28"/>
        </w:rPr>
        <w:t>У7 владеть актуальными методами работы в профессиональной и смежных сферах;</w:t>
      </w:r>
    </w:p>
    <w:p w:rsidR="006B7DA3" w:rsidRPr="002B441D" w:rsidRDefault="006B7DA3" w:rsidP="006B7DA3">
      <w:pPr>
        <w:ind w:firstLine="709"/>
        <w:jc w:val="both"/>
        <w:rPr>
          <w:sz w:val="28"/>
          <w:szCs w:val="28"/>
        </w:rPr>
      </w:pPr>
      <w:r w:rsidRPr="002B441D">
        <w:rPr>
          <w:sz w:val="28"/>
          <w:szCs w:val="28"/>
        </w:rPr>
        <w:t>У8 реализовывать составленный план</w:t>
      </w:r>
    </w:p>
    <w:p w:rsidR="006B7DA3" w:rsidRPr="002B441D" w:rsidRDefault="006B7DA3" w:rsidP="006B7DA3">
      <w:pPr>
        <w:ind w:firstLine="709"/>
        <w:jc w:val="both"/>
        <w:rPr>
          <w:sz w:val="28"/>
          <w:szCs w:val="28"/>
        </w:rPr>
      </w:pPr>
      <w:r w:rsidRPr="002B441D">
        <w:rPr>
          <w:sz w:val="28"/>
          <w:szCs w:val="28"/>
        </w:rPr>
        <w:t>У9 оценивать результат и последствия своих действий (самостоятельно или с помощью наставника)</w:t>
      </w:r>
    </w:p>
    <w:p w:rsidR="006B7DA3" w:rsidRPr="002B441D" w:rsidRDefault="006B7DA3" w:rsidP="006B7DA3">
      <w:pPr>
        <w:ind w:firstLine="709"/>
        <w:jc w:val="both"/>
        <w:rPr>
          <w:sz w:val="28"/>
          <w:szCs w:val="28"/>
        </w:rPr>
      </w:pPr>
      <w:r w:rsidRPr="002B441D">
        <w:rPr>
          <w:sz w:val="28"/>
          <w:szCs w:val="28"/>
        </w:rPr>
        <w:t>У10 определять актуальность нормативно-правовой документации в профессиональной деятельности;</w:t>
      </w:r>
    </w:p>
    <w:p w:rsidR="006B7DA3" w:rsidRPr="002B441D" w:rsidRDefault="006B7DA3" w:rsidP="006B7DA3">
      <w:pPr>
        <w:ind w:firstLine="709"/>
        <w:jc w:val="both"/>
        <w:rPr>
          <w:sz w:val="28"/>
          <w:szCs w:val="28"/>
        </w:rPr>
      </w:pPr>
      <w:r w:rsidRPr="002B441D">
        <w:rPr>
          <w:sz w:val="28"/>
          <w:szCs w:val="28"/>
        </w:rPr>
        <w:t>У11 применять современную научную профессиональную терминологию;</w:t>
      </w:r>
    </w:p>
    <w:p w:rsidR="006B7DA3" w:rsidRPr="002B441D" w:rsidRDefault="006B7DA3" w:rsidP="006B7DA3">
      <w:pPr>
        <w:ind w:firstLine="709"/>
        <w:jc w:val="both"/>
        <w:rPr>
          <w:sz w:val="28"/>
          <w:szCs w:val="28"/>
        </w:rPr>
      </w:pPr>
      <w:r w:rsidRPr="002B441D">
        <w:rPr>
          <w:sz w:val="28"/>
          <w:szCs w:val="28"/>
        </w:rPr>
        <w:t>У12 определять и выстраивать траектории профессионального развития и самообразования;</w:t>
      </w:r>
    </w:p>
    <w:p w:rsidR="006B7DA3" w:rsidRPr="002B441D" w:rsidRDefault="006B7DA3" w:rsidP="006B7DA3">
      <w:pPr>
        <w:ind w:firstLine="709"/>
        <w:jc w:val="both"/>
        <w:rPr>
          <w:sz w:val="28"/>
          <w:szCs w:val="28"/>
        </w:rPr>
      </w:pPr>
      <w:r w:rsidRPr="002B441D">
        <w:rPr>
          <w:sz w:val="28"/>
          <w:szCs w:val="28"/>
        </w:rPr>
        <w:t>У13 выявлять достоинства и недостатки коммерческой идеи;</w:t>
      </w:r>
    </w:p>
    <w:p w:rsidR="006B7DA3" w:rsidRPr="002B441D" w:rsidRDefault="006B7DA3" w:rsidP="006B7DA3">
      <w:pPr>
        <w:ind w:firstLine="709"/>
        <w:jc w:val="both"/>
        <w:rPr>
          <w:sz w:val="28"/>
          <w:szCs w:val="28"/>
        </w:rPr>
      </w:pPr>
      <w:r w:rsidRPr="002B441D">
        <w:rPr>
          <w:sz w:val="28"/>
          <w:szCs w:val="28"/>
        </w:rPr>
        <w:t xml:space="preserve">У14 презентовать идеи открытия собственного дела в профессиональной деятельности; </w:t>
      </w:r>
    </w:p>
    <w:p w:rsidR="006B7DA3" w:rsidRPr="002B441D" w:rsidRDefault="006B7DA3" w:rsidP="006B7DA3">
      <w:pPr>
        <w:ind w:firstLine="709"/>
        <w:jc w:val="both"/>
        <w:rPr>
          <w:sz w:val="28"/>
          <w:szCs w:val="28"/>
        </w:rPr>
      </w:pPr>
      <w:r w:rsidRPr="002B441D">
        <w:rPr>
          <w:sz w:val="28"/>
          <w:szCs w:val="28"/>
        </w:rPr>
        <w:t>У15 оформлять бизнес-план;</w:t>
      </w:r>
    </w:p>
    <w:p w:rsidR="006B7DA3" w:rsidRPr="002B441D" w:rsidRDefault="006B7DA3" w:rsidP="006B7DA3">
      <w:pPr>
        <w:ind w:firstLine="709"/>
        <w:jc w:val="both"/>
        <w:rPr>
          <w:sz w:val="28"/>
          <w:szCs w:val="28"/>
        </w:rPr>
      </w:pPr>
      <w:r w:rsidRPr="002B441D">
        <w:rPr>
          <w:sz w:val="28"/>
          <w:szCs w:val="28"/>
        </w:rPr>
        <w:t>У16 рассчитывать размеры выплат по процентным ставкам кредитования;</w:t>
      </w:r>
    </w:p>
    <w:p w:rsidR="006B7DA3" w:rsidRPr="002B441D" w:rsidRDefault="006B7DA3" w:rsidP="006B7DA3">
      <w:pPr>
        <w:ind w:firstLine="709"/>
        <w:jc w:val="both"/>
        <w:rPr>
          <w:sz w:val="28"/>
          <w:szCs w:val="28"/>
        </w:rPr>
      </w:pPr>
      <w:r w:rsidRPr="002B441D">
        <w:rPr>
          <w:sz w:val="28"/>
          <w:szCs w:val="28"/>
        </w:rPr>
        <w:t>У17 определять инвестиционную привлекательность коммерческих идей в рамках профессиональной деятельности;</w:t>
      </w:r>
    </w:p>
    <w:p w:rsidR="006B7DA3" w:rsidRPr="002B441D" w:rsidRDefault="006B7DA3" w:rsidP="006B7DA3">
      <w:pPr>
        <w:ind w:firstLine="709"/>
        <w:jc w:val="both"/>
        <w:rPr>
          <w:sz w:val="28"/>
          <w:szCs w:val="28"/>
        </w:rPr>
      </w:pPr>
      <w:r w:rsidRPr="002B441D">
        <w:rPr>
          <w:sz w:val="28"/>
          <w:szCs w:val="28"/>
        </w:rPr>
        <w:t>У18 презентовать бизнес-идею;</w:t>
      </w:r>
    </w:p>
    <w:p w:rsidR="006B7DA3" w:rsidRPr="002B441D" w:rsidRDefault="006B7DA3" w:rsidP="006B7DA3">
      <w:pPr>
        <w:ind w:firstLine="709"/>
        <w:jc w:val="both"/>
        <w:rPr>
          <w:sz w:val="28"/>
          <w:szCs w:val="28"/>
        </w:rPr>
      </w:pPr>
      <w:r w:rsidRPr="002B441D">
        <w:rPr>
          <w:sz w:val="28"/>
          <w:szCs w:val="28"/>
        </w:rPr>
        <w:t>У19 определять источники финансирования</w:t>
      </w:r>
    </w:p>
    <w:p w:rsidR="006B7DA3" w:rsidRPr="002B441D" w:rsidRDefault="006B7DA3" w:rsidP="006B7DA3">
      <w:pPr>
        <w:ind w:firstLine="709"/>
        <w:jc w:val="both"/>
        <w:rPr>
          <w:sz w:val="28"/>
          <w:szCs w:val="28"/>
        </w:rPr>
      </w:pPr>
      <w:r w:rsidRPr="002B441D">
        <w:rPr>
          <w:sz w:val="28"/>
          <w:szCs w:val="28"/>
        </w:rPr>
        <w:t>У20 организовывать работу коллектива и команды;</w:t>
      </w:r>
    </w:p>
    <w:p w:rsidR="006B7DA3" w:rsidRPr="002B441D" w:rsidRDefault="006B7DA3" w:rsidP="006B7DA3">
      <w:pPr>
        <w:ind w:firstLine="709"/>
        <w:jc w:val="both"/>
        <w:rPr>
          <w:sz w:val="28"/>
          <w:szCs w:val="28"/>
        </w:rPr>
      </w:pPr>
      <w:r w:rsidRPr="002B441D">
        <w:rPr>
          <w:sz w:val="28"/>
          <w:szCs w:val="28"/>
        </w:rPr>
        <w:t>У21 взаимодействовать с коллегами, руководством, клиентами в ходе профессиональной деятельности</w:t>
      </w:r>
    </w:p>
    <w:p w:rsidR="006B7DA3" w:rsidRPr="002B441D" w:rsidRDefault="006B7DA3" w:rsidP="006B7DA3">
      <w:pPr>
        <w:ind w:firstLine="709"/>
        <w:jc w:val="both"/>
        <w:rPr>
          <w:sz w:val="28"/>
          <w:szCs w:val="28"/>
        </w:rPr>
      </w:pPr>
      <w:r w:rsidRPr="002B441D">
        <w:rPr>
          <w:sz w:val="28"/>
          <w:szCs w:val="28"/>
        </w:rPr>
        <w:t>У22 осуществлять профессиональную деятельность с соблюдением принципов бережливого производства;</w:t>
      </w:r>
    </w:p>
    <w:p w:rsidR="006B7DA3" w:rsidRPr="002B441D" w:rsidRDefault="006B7DA3" w:rsidP="006B7DA3">
      <w:pPr>
        <w:ind w:firstLine="709"/>
        <w:jc w:val="both"/>
        <w:rPr>
          <w:sz w:val="28"/>
          <w:szCs w:val="28"/>
        </w:rPr>
      </w:pPr>
      <w:r w:rsidRPr="002B441D">
        <w:rPr>
          <w:sz w:val="28"/>
          <w:szCs w:val="28"/>
        </w:rPr>
        <w:t>У23 моделировать производственный процесс и строить карту потока создания ценностей;</w:t>
      </w:r>
    </w:p>
    <w:p w:rsidR="006B7DA3" w:rsidRPr="002B441D" w:rsidRDefault="006B7DA3" w:rsidP="006B7DA3">
      <w:pPr>
        <w:ind w:firstLine="709"/>
        <w:jc w:val="both"/>
        <w:rPr>
          <w:sz w:val="28"/>
          <w:szCs w:val="28"/>
        </w:rPr>
      </w:pPr>
      <w:r w:rsidRPr="002B441D">
        <w:rPr>
          <w:sz w:val="28"/>
          <w:szCs w:val="28"/>
        </w:rPr>
        <w:lastRenderedPageBreak/>
        <w:t>У24 применять методы диагностики потерь и устранять потери в процессах</w:t>
      </w:r>
    </w:p>
    <w:p w:rsidR="006B7DA3" w:rsidRPr="002B441D" w:rsidRDefault="00761C3A" w:rsidP="006B7DA3">
      <w:pPr>
        <w:ind w:firstLine="709"/>
        <w:jc w:val="both"/>
        <w:rPr>
          <w:sz w:val="28"/>
          <w:szCs w:val="28"/>
        </w:rPr>
      </w:pPr>
      <w:r w:rsidRPr="002B441D">
        <w:rPr>
          <w:sz w:val="28"/>
          <w:szCs w:val="28"/>
        </w:rPr>
        <w:t xml:space="preserve">У25 </w:t>
      </w:r>
      <w:r w:rsidR="006B7DA3" w:rsidRPr="002B441D">
        <w:rPr>
          <w:sz w:val="28"/>
          <w:szCs w:val="28"/>
        </w:rPr>
        <w:t>применять ключевые инструменты анализа и решения проблем, оценивать затраты на несоответствие;</w:t>
      </w:r>
    </w:p>
    <w:p w:rsidR="006B7DA3" w:rsidRPr="002B441D" w:rsidRDefault="006B7DA3" w:rsidP="006B7DA3">
      <w:pPr>
        <w:ind w:firstLine="709"/>
        <w:jc w:val="both"/>
        <w:rPr>
          <w:sz w:val="28"/>
          <w:szCs w:val="28"/>
        </w:rPr>
      </w:pPr>
      <w:r w:rsidRPr="002B441D">
        <w:rPr>
          <w:sz w:val="28"/>
          <w:szCs w:val="28"/>
        </w:rPr>
        <w:t>У26 применять инструменты бережливого производства в соответствии со спецификой бизнес-процессов организации/производства</w:t>
      </w:r>
    </w:p>
    <w:p w:rsidR="006B7DA3" w:rsidRPr="002B441D" w:rsidRDefault="006B7DA3" w:rsidP="006B7DA3">
      <w:pPr>
        <w:tabs>
          <w:tab w:val="left" w:pos="426"/>
        </w:tabs>
        <w:jc w:val="both"/>
        <w:rPr>
          <w:sz w:val="28"/>
          <w:szCs w:val="28"/>
          <w:highlight w:val="yellow"/>
        </w:rPr>
      </w:pPr>
    </w:p>
    <w:p w:rsidR="006B7DA3" w:rsidRPr="002B441D" w:rsidRDefault="006B7DA3" w:rsidP="006B7DA3">
      <w:pPr>
        <w:ind w:firstLine="709"/>
        <w:jc w:val="both"/>
        <w:rPr>
          <w:sz w:val="28"/>
          <w:szCs w:val="28"/>
        </w:rPr>
      </w:pPr>
      <w:r w:rsidRPr="002B441D">
        <w:rPr>
          <w:sz w:val="28"/>
          <w:szCs w:val="28"/>
        </w:rPr>
        <w:t>З1 актуальный профессиональный и социальный контекст, в котором приходится работать и жить;</w:t>
      </w:r>
    </w:p>
    <w:p w:rsidR="006B7DA3" w:rsidRPr="002B441D" w:rsidRDefault="006B7DA3" w:rsidP="006B7DA3">
      <w:pPr>
        <w:ind w:firstLine="709"/>
        <w:jc w:val="both"/>
        <w:rPr>
          <w:sz w:val="28"/>
          <w:szCs w:val="28"/>
        </w:rPr>
      </w:pPr>
      <w:r w:rsidRPr="002B441D">
        <w:rPr>
          <w:sz w:val="28"/>
          <w:szCs w:val="28"/>
        </w:rPr>
        <w:t>З2 основные источники информации и ресурсы для решения задач и проблем в профессиональном и/или социальном контексте;</w:t>
      </w:r>
    </w:p>
    <w:p w:rsidR="006B7DA3" w:rsidRPr="002B441D" w:rsidRDefault="006B7DA3" w:rsidP="006B7DA3">
      <w:pPr>
        <w:ind w:firstLine="709"/>
        <w:jc w:val="both"/>
        <w:rPr>
          <w:sz w:val="28"/>
          <w:szCs w:val="28"/>
        </w:rPr>
      </w:pPr>
      <w:r w:rsidRPr="002B441D">
        <w:rPr>
          <w:sz w:val="28"/>
          <w:szCs w:val="28"/>
        </w:rPr>
        <w:t>З3 алгоритмы выполнения работ в профессиональной и смежных областях методы работы в профессиональной и смежных сферах;</w:t>
      </w:r>
    </w:p>
    <w:p w:rsidR="006B7DA3" w:rsidRPr="002B441D" w:rsidRDefault="006B7DA3" w:rsidP="006B7DA3">
      <w:pPr>
        <w:ind w:firstLine="709"/>
        <w:jc w:val="both"/>
        <w:rPr>
          <w:sz w:val="28"/>
          <w:szCs w:val="28"/>
        </w:rPr>
      </w:pPr>
      <w:r w:rsidRPr="002B441D">
        <w:rPr>
          <w:sz w:val="28"/>
          <w:szCs w:val="28"/>
        </w:rPr>
        <w:t>З4 структуру плана для решения задач порядок оценки результатов решения задач профессиональной деятельности</w:t>
      </w:r>
    </w:p>
    <w:p w:rsidR="006B7DA3" w:rsidRPr="002B441D" w:rsidRDefault="006B7DA3" w:rsidP="006B7DA3">
      <w:pPr>
        <w:ind w:firstLine="709"/>
        <w:jc w:val="both"/>
        <w:rPr>
          <w:sz w:val="28"/>
          <w:szCs w:val="28"/>
        </w:rPr>
      </w:pPr>
      <w:r w:rsidRPr="002B441D">
        <w:rPr>
          <w:sz w:val="28"/>
          <w:szCs w:val="28"/>
        </w:rPr>
        <w:t>З5 содержание актуальной нормативно-правовой документации;</w:t>
      </w:r>
    </w:p>
    <w:p w:rsidR="006B7DA3" w:rsidRPr="002B441D" w:rsidRDefault="006B7DA3" w:rsidP="006B7DA3">
      <w:pPr>
        <w:ind w:firstLine="709"/>
        <w:jc w:val="both"/>
        <w:rPr>
          <w:sz w:val="28"/>
          <w:szCs w:val="28"/>
        </w:rPr>
      </w:pPr>
      <w:r w:rsidRPr="002B441D">
        <w:rPr>
          <w:sz w:val="28"/>
          <w:szCs w:val="28"/>
        </w:rPr>
        <w:t>З6 современная научная и профессиональная терминология;</w:t>
      </w:r>
    </w:p>
    <w:p w:rsidR="006B7DA3" w:rsidRPr="002B441D" w:rsidRDefault="006B7DA3" w:rsidP="006B7DA3">
      <w:pPr>
        <w:ind w:firstLine="709"/>
        <w:jc w:val="both"/>
        <w:rPr>
          <w:sz w:val="28"/>
          <w:szCs w:val="28"/>
        </w:rPr>
      </w:pPr>
      <w:r w:rsidRPr="002B441D">
        <w:rPr>
          <w:sz w:val="28"/>
          <w:szCs w:val="28"/>
        </w:rPr>
        <w:t>З7 возможные траектории профессионального развития и самообразования;</w:t>
      </w:r>
    </w:p>
    <w:p w:rsidR="006B7DA3" w:rsidRPr="002B441D" w:rsidRDefault="006B7DA3" w:rsidP="006B7DA3">
      <w:pPr>
        <w:ind w:firstLine="709"/>
        <w:jc w:val="both"/>
        <w:rPr>
          <w:sz w:val="28"/>
          <w:szCs w:val="28"/>
        </w:rPr>
      </w:pPr>
      <w:r w:rsidRPr="002B441D">
        <w:rPr>
          <w:sz w:val="28"/>
          <w:szCs w:val="28"/>
        </w:rPr>
        <w:t xml:space="preserve">З8 основы предпринимательской деятельности; </w:t>
      </w:r>
    </w:p>
    <w:p w:rsidR="006B7DA3" w:rsidRPr="002B441D" w:rsidRDefault="006B7DA3" w:rsidP="006B7DA3">
      <w:pPr>
        <w:ind w:firstLine="709"/>
        <w:jc w:val="both"/>
        <w:rPr>
          <w:sz w:val="28"/>
          <w:szCs w:val="28"/>
        </w:rPr>
      </w:pPr>
      <w:r w:rsidRPr="002B441D">
        <w:rPr>
          <w:sz w:val="28"/>
          <w:szCs w:val="28"/>
        </w:rPr>
        <w:t>З9 основы финансовой грамотности;</w:t>
      </w:r>
    </w:p>
    <w:p w:rsidR="006B7DA3" w:rsidRPr="002B441D" w:rsidRDefault="006B7DA3" w:rsidP="006B7DA3">
      <w:pPr>
        <w:ind w:firstLine="709"/>
        <w:jc w:val="both"/>
        <w:rPr>
          <w:sz w:val="28"/>
          <w:szCs w:val="28"/>
        </w:rPr>
      </w:pPr>
      <w:r w:rsidRPr="002B441D">
        <w:rPr>
          <w:sz w:val="28"/>
          <w:szCs w:val="28"/>
        </w:rPr>
        <w:t>З10 правила разработки бизнес-планов;</w:t>
      </w:r>
    </w:p>
    <w:p w:rsidR="006B7DA3" w:rsidRPr="002B441D" w:rsidRDefault="006B7DA3" w:rsidP="006B7DA3">
      <w:pPr>
        <w:ind w:firstLine="709"/>
        <w:jc w:val="both"/>
        <w:rPr>
          <w:sz w:val="28"/>
          <w:szCs w:val="28"/>
        </w:rPr>
      </w:pPr>
      <w:r w:rsidRPr="002B441D">
        <w:rPr>
          <w:sz w:val="28"/>
          <w:szCs w:val="28"/>
        </w:rPr>
        <w:t xml:space="preserve">З11 порядок выстраивания презентации; </w:t>
      </w:r>
    </w:p>
    <w:p w:rsidR="006B7DA3" w:rsidRPr="002B441D" w:rsidRDefault="006B7DA3" w:rsidP="006B7DA3">
      <w:pPr>
        <w:ind w:firstLine="709"/>
        <w:jc w:val="both"/>
        <w:rPr>
          <w:sz w:val="28"/>
          <w:szCs w:val="28"/>
        </w:rPr>
      </w:pPr>
      <w:r w:rsidRPr="002B441D">
        <w:rPr>
          <w:sz w:val="28"/>
          <w:szCs w:val="28"/>
        </w:rPr>
        <w:t xml:space="preserve">З12 психологические основы деятельности коллектива, психологические особенности личности; </w:t>
      </w:r>
    </w:p>
    <w:p w:rsidR="006B7DA3" w:rsidRPr="002B441D" w:rsidRDefault="006B7DA3" w:rsidP="006B7DA3">
      <w:pPr>
        <w:ind w:firstLine="709"/>
        <w:jc w:val="both"/>
        <w:rPr>
          <w:sz w:val="28"/>
          <w:szCs w:val="28"/>
        </w:rPr>
      </w:pPr>
      <w:r w:rsidRPr="002B441D">
        <w:rPr>
          <w:sz w:val="28"/>
          <w:szCs w:val="28"/>
        </w:rPr>
        <w:t>З13 основы проектной деятельности</w:t>
      </w:r>
    </w:p>
    <w:p w:rsidR="006B7DA3" w:rsidRPr="002B441D" w:rsidRDefault="006B7DA3" w:rsidP="006B7DA3">
      <w:pPr>
        <w:ind w:firstLine="709"/>
        <w:jc w:val="both"/>
        <w:rPr>
          <w:sz w:val="28"/>
          <w:szCs w:val="28"/>
        </w:rPr>
      </w:pPr>
      <w:r w:rsidRPr="002B441D">
        <w:rPr>
          <w:sz w:val="28"/>
          <w:szCs w:val="28"/>
        </w:rPr>
        <w:t>З14 принципы и концепцию бережливого производства;</w:t>
      </w:r>
    </w:p>
    <w:p w:rsidR="006B7DA3" w:rsidRPr="002B441D" w:rsidRDefault="006B7DA3" w:rsidP="006B7DA3">
      <w:pPr>
        <w:ind w:firstLine="709"/>
        <w:jc w:val="both"/>
        <w:rPr>
          <w:sz w:val="28"/>
          <w:szCs w:val="28"/>
        </w:rPr>
      </w:pPr>
      <w:r w:rsidRPr="002B441D">
        <w:rPr>
          <w:sz w:val="28"/>
          <w:szCs w:val="28"/>
        </w:rPr>
        <w:t>З15 основы картирования потока создания ценностей;</w:t>
      </w:r>
    </w:p>
    <w:p w:rsidR="006B7DA3" w:rsidRPr="002B441D" w:rsidRDefault="006B7DA3" w:rsidP="006B7DA3">
      <w:pPr>
        <w:ind w:firstLine="709"/>
        <w:jc w:val="both"/>
        <w:rPr>
          <w:sz w:val="28"/>
          <w:szCs w:val="28"/>
        </w:rPr>
      </w:pPr>
      <w:r w:rsidRPr="002B441D">
        <w:rPr>
          <w:sz w:val="28"/>
          <w:szCs w:val="28"/>
        </w:rPr>
        <w:t>З16 методы выявления, анализа и решения проблем производства;</w:t>
      </w:r>
    </w:p>
    <w:p w:rsidR="006B7DA3" w:rsidRPr="002B441D" w:rsidRDefault="006B7DA3" w:rsidP="006B7DA3">
      <w:pPr>
        <w:ind w:firstLine="709"/>
        <w:jc w:val="both"/>
        <w:rPr>
          <w:sz w:val="28"/>
          <w:szCs w:val="28"/>
        </w:rPr>
      </w:pPr>
      <w:r w:rsidRPr="002B441D">
        <w:rPr>
          <w:sz w:val="28"/>
          <w:szCs w:val="28"/>
        </w:rPr>
        <w:t>З17 инструменты бережливого производства;</w:t>
      </w:r>
    </w:p>
    <w:p w:rsidR="006B7DA3" w:rsidRPr="002B441D" w:rsidRDefault="006B7DA3" w:rsidP="006B7DA3">
      <w:pPr>
        <w:ind w:firstLine="709"/>
        <w:jc w:val="both"/>
        <w:rPr>
          <w:sz w:val="28"/>
          <w:szCs w:val="28"/>
        </w:rPr>
      </w:pPr>
      <w:r w:rsidRPr="002B441D">
        <w:rPr>
          <w:sz w:val="28"/>
          <w:szCs w:val="28"/>
        </w:rPr>
        <w:t>З18 принципы организации взаимодействия в цепочке процесса;</w:t>
      </w:r>
    </w:p>
    <w:p w:rsidR="006B7DA3" w:rsidRPr="002B441D" w:rsidRDefault="006B7DA3" w:rsidP="006B7DA3">
      <w:pPr>
        <w:ind w:firstLine="709"/>
        <w:jc w:val="both"/>
        <w:rPr>
          <w:sz w:val="28"/>
          <w:szCs w:val="28"/>
        </w:rPr>
      </w:pPr>
      <w:r w:rsidRPr="002B441D">
        <w:rPr>
          <w:sz w:val="28"/>
          <w:szCs w:val="28"/>
        </w:rPr>
        <w:t>З19 виды потерь и методы их устранения;</w:t>
      </w:r>
    </w:p>
    <w:p w:rsidR="006B7DA3" w:rsidRPr="002B441D" w:rsidRDefault="006B7DA3" w:rsidP="006B7DA3">
      <w:pPr>
        <w:ind w:firstLine="709"/>
        <w:jc w:val="both"/>
        <w:rPr>
          <w:sz w:val="28"/>
          <w:szCs w:val="28"/>
        </w:rPr>
      </w:pPr>
      <w:r w:rsidRPr="002B441D">
        <w:rPr>
          <w:sz w:val="28"/>
          <w:szCs w:val="28"/>
        </w:rPr>
        <w:t>З20 современные технологии повышения эффективности систему подачи предложений.</w:t>
      </w:r>
    </w:p>
    <w:p w:rsidR="006E3DAB" w:rsidRPr="002B441D" w:rsidRDefault="006E3DAB" w:rsidP="008106AF">
      <w:pPr>
        <w:suppressAutoHyphens/>
        <w:ind w:left="720"/>
        <w:jc w:val="both"/>
        <w:rPr>
          <w:sz w:val="28"/>
          <w:szCs w:val="28"/>
        </w:rPr>
      </w:pPr>
    </w:p>
    <w:p w:rsidR="00972FBD" w:rsidRPr="002B441D" w:rsidRDefault="002767DB" w:rsidP="008106AF">
      <w:pPr>
        <w:suppressAutoHyphens/>
        <w:ind w:left="720"/>
        <w:jc w:val="both"/>
        <w:rPr>
          <w:b/>
          <w:sz w:val="28"/>
          <w:szCs w:val="28"/>
        </w:rPr>
      </w:pPr>
      <w:r w:rsidRPr="002B441D">
        <w:rPr>
          <w:b/>
          <w:sz w:val="28"/>
          <w:szCs w:val="28"/>
        </w:rPr>
        <w:t>Общие компетенции:</w:t>
      </w:r>
    </w:p>
    <w:p w:rsidR="00ED5E92" w:rsidRPr="002B441D" w:rsidRDefault="00ED5E92" w:rsidP="00ED5E92">
      <w:pPr>
        <w:ind w:firstLine="709"/>
        <w:jc w:val="both"/>
        <w:rPr>
          <w:sz w:val="28"/>
          <w:szCs w:val="28"/>
        </w:rPr>
      </w:pPr>
    </w:p>
    <w:p w:rsidR="00ED5E92" w:rsidRPr="002B441D" w:rsidRDefault="00ED5E92" w:rsidP="00ED5E92">
      <w:pPr>
        <w:ind w:firstLine="709"/>
        <w:jc w:val="both"/>
        <w:rPr>
          <w:sz w:val="28"/>
          <w:szCs w:val="28"/>
        </w:rPr>
      </w:pPr>
      <w:r w:rsidRPr="002B441D">
        <w:rPr>
          <w:sz w:val="28"/>
          <w:szCs w:val="28"/>
        </w:rPr>
        <w:t>ОК 01. Выбирать способы решения задач профессиональной деятельности применительно к различным контекстам;</w:t>
      </w:r>
    </w:p>
    <w:p w:rsidR="00ED5E92" w:rsidRPr="002B441D" w:rsidRDefault="00ED5E92" w:rsidP="00ED5E92">
      <w:pPr>
        <w:ind w:firstLine="709"/>
        <w:jc w:val="both"/>
        <w:rPr>
          <w:sz w:val="28"/>
          <w:szCs w:val="28"/>
        </w:rPr>
      </w:pPr>
      <w:r w:rsidRPr="002B441D">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6B7DA3" w:rsidRPr="002B441D" w:rsidRDefault="006B7DA3" w:rsidP="006B7DA3">
      <w:pPr>
        <w:ind w:firstLine="709"/>
        <w:jc w:val="both"/>
        <w:rPr>
          <w:sz w:val="28"/>
          <w:szCs w:val="28"/>
        </w:rPr>
      </w:pPr>
      <w:r w:rsidRPr="002B441D">
        <w:rPr>
          <w:sz w:val="28"/>
          <w:szCs w:val="28"/>
        </w:rPr>
        <w:t>ОК 04. Эффективно взаимодействовать и работать в коллективе и команде;</w:t>
      </w:r>
    </w:p>
    <w:p w:rsidR="006B7DA3" w:rsidRPr="002B441D" w:rsidRDefault="006B7DA3" w:rsidP="006B7DA3">
      <w:pPr>
        <w:ind w:firstLine="709"/>
        <w:jc w:val="both"/>
        <w:rPr>
          <w:sz w:val="28"/>
          <w:szCs w:val="28"/>
        </w:rPr>
      </w:pPr>
      <w:r w:rsidRPr="002B441D">
        <w:rPr>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AF1240" w:rsidRPr="00AF1240" w:rsidRDefault="00AF1240" w:rsidP="00AF1240">
      <w:pPr>
        <w:ind w:firstLine="709"/>
        <w:jc w:val="both"/>
        <w:rPr>
          <w:sz w:val="28"/>
          <w:szCs w:val="28"/>
        </w:rPr>
      </w:pPr>
      <w:r w:rsidRPr="00AF1240">
        <w:rPr>
          <w:sz w:val="28"/>
          <w:szCs w:val="28"/>
        </w:rPr>
        <w:t>ПК.1.1 Проектировать базы данных.</w:t>
      </w:r>
    </w:p>
    <w:p w:rsidR="002767DB" w:rsidRPr="002B441D" w:rsidRDefault="00AF1240" w:rsidP="00AF1240">
      <w:pPr>
        <w:ind w:firstLine="709"/>
        <w:jc w:val="both"/>
        <w:rPr>
          <w:sz w:val="28"/>
          <w:szCs w:val="28"/>
        </w:rPr>
      </w:pPr>
      <w:r w:rsidRPr="00AF1240">
        <w:rPr>
          <w:sz w:val="28"/>
          <w:szCs w:val="28"/>
        </w:rPr>
        <w:t>ПК.1.2 Разрабатывать объекты баз данных в соответствии с результатами анализа предметной области.</w:t>
      </w:r>
    </w:p>
    <w:p w:rsidR="008F1445" w:rsidRPr="002B441D" w:rsidRDefault="008F1445" w:rsidP="008F1445">
      <w:pPr>
        <w:ind w:firstLine="709"/>
        <w:jc w:val="both"/>
        <w:rPr>
          <w:sz w:val="28"/>
          <w:szCs w:val="28"/>
        </w:rPr>
      </w:pPr>
      <w:r w:rsidRPr="002B441D">
        <w:rPr>
          <w:sz w:val="28"/>
          <w:szCs w:val="28"/>
        </w:rPr>
        <w:t xml:space="preserve">Формой аттестации </w:t>
      </w:r>
      <w:r w:rsidR="00D23395" w:rsidRPr="002B441D">
        <w:rPr>
          <w:sz w:val="28"/>
          <w:szCs w:val="28"/>
        </w:rPr>
        <w:t xml:space="preserve"> в соответствии с рабочей программой </w:t>
      </w:r>
      <w:r w:rsidRPr="002B441D">
        <w:rPr>
          <w:sz w:val="28"/>
          <w:szCs w:val="28"/>
        </w:rPr>
        <w:t>по учебной дисциплине</w:t>
      </w:r>
      <w:r w:rsidR="00414252" w:rsidRPr="002B441D">
        <w:rPr>
          <w:sz w:val="28"/>
          <w:szCs w:val="28"/>
        </w:rPr>
        <w:t xml:space="preserve"> «</w:t>
      </w:r>
      <w:r w:rsidR="006B7DA3" w:rsidRPr="002B441D">
        <w:rPr>
          <w:sz w:val="28"/>
          <w:szCs w:val="28"/>
        </w:rPr>
        <w:t>Основы бережливого производства</w:t>
      </w:r>
      <w:r w:rsidR="00C46F6A" w:rsidRPr="002B441D">
        <w:rPr>
          <w:sz w:val="28"/>
          <w:szCs w:val="28"/>
        </w:rPr>
        <w:t>»</w:t>
      </w:r>
      <w:r w:rsidR="00A805C8" w:rsidRPr="002B441D">
        <w:rPr>
          <w:sz w:val="28"/>
          <w:szCs w:val="28"/>
        </w:rPr>
        <w:t xml:space="preserve"> </w:t>
      </w:r>
      <w:r w:rsidRPr="002B441D">
        <w:rPr>
          <w:sz w:val="28"/>
          <w:szCs w:val="28"/>
        </w:rPr>
        <w:t>является</w:t>
      </w:r>
      <w:r w:rsidR="00A805C8" w:rsidRPr="002B441D">
        <w:rPr>
          <w:sz w:val="28"/>
          <w:szCs w:val="28"/>
        </w:rPr>
        <w:t xml:space="preserve"> </w:t>
      </w:r>
      <w:r w:rsidR="0085470C">
        <w:rPr>
          <w:sz w:val="28"/>
          <w:szCs w:val="28"/>
        </w:rPr>
        <w:t>дифференцированный зачет</w:t>
      </w:r>
      <w:r w:rsidR="00F66B9E" w:rsidRPr="002B441D">
        <w:rPr>
          <w:sz w:val="28"/>
          <w:szCs w:val="28"/>
        </w:rPr>
        <w:t>.</w:t>
      </w:r>
    </w:p>
    <w:p w:rsidR="008106AF" w:rsidRPr="002B441D" w:rsidRDefault="008106AF" w:rsidP="008F1445">
      <w:pPr>
        <w:ind w:firstLine="709"/>
        <w:jc w:val="both"/>
        <w:rPr>
          <w:color w:val="FF0000"/>
          <w:sz w:val="28"/>
          <w:szCs w:val="28"/>
        </w:rPr>
      </w:pPr>
    </w:p>
    <w:p w:rsidR="00414252" w:rsidRPr="002B441D" w:rsidRDefault="00414252">
      <w:pPr>
        <w:spacing w:after="200" w:line="276" w:lineRule="auto"/>
        <w:rPr>
          <w:b/>
          <w:sz w:val="28"/>
          <w:szCs w:val="28"/>
        </w:rPr>
      </w:pPr>
      <w:r w:rsidRPr="002B441D">
        <w:rPr>
          <w:b/>
          <w:sz w:val="28"/>
          <w:szCs w:val="28"/>
        </w:rPr>
        <w:br w:type="page"/>
      </w:r>
    </w:p>
    <w:p w:rsidR="008F1445" w:rsidRPr="002B441D" w:rsidRDefault="008F1445" w:rsidP="00371275">
      <w:pPr>
        <w:spacing w:line="360" w:lineRule="auto"/>
        <w:jc w:val="both"/>
        <w:outlineLvl w:val="0"/>
        <w:rPr>
          <w:b/>
          <w:sz w:val="28"/>
          <w:szCs w:val="28"/>
        </w:rPr>
      </w:pPr>
      <w:bookmarkStart w:id="1" w:name="_Toc55161367"/>
      <w:r w:rsidRPr="002B441D">
        <w:rPr>
          <w:b/>
          <w:sz w:val="28"/>
          <w:szCs w:val="28"/>
        </w:rPr>
        <w:lastRenderedPageBreak/>
        <w:t>2. Результаты освоения учебной дисциплины, подлежащие проверке</w:t>
      </w:r>
      <w:bookmarkEnd w:id="1"/>
      <w:r w:rsidRPr="002B441D">
        <w:rPr>
          <w:b/>
          <w:sz w:val="28"/>
          <w:szCs w:val="28"/>
        </w:rPr>
        <w:t xml:space="preserve"> </w:t>
      </w:r>
    </w:p>
    <w:p w:rsidR="008F1445" w:rsidRPr="002B441D" w:rsidRDefault="008F1445" w:rsidP="008F1445">
      <w:pPr>
        <w:spacing w:line="360" w:lineRule="auto"/>
        <w:jc w:val="both"/>
        <w:rPr>
          <w:sz w:val="28"/>
          <w:szCs w:val="28"/>
        </w:rPr>
      </w:pPr>
      <w:r w:rsidRPr="002B441D">
        <w:rPr>
          <w:sz w:val="28"/>
          <w:szCs w:val="28"/>
        </w:rPr>
        <w:t xml:space="preserve">2.1. В результате аттестации по учебной </w:t>
      </w:r>
      <w:r w:rsidR="00414252" w:rsidRPr="002B441D">
        <w:rPr>
          <w:sz w:val="28"/>
          <w:szCs w:val="28"/>
        </w:rPr>
        <w:t xml:space="preserve">вариативной </w:t>
      </w:r>
      <w:r w:rsidRPr="002B441D">
        <w:rPr>
          <w:sz w:val="28"/>
          <w:szCs w:val="28"/>
        </w:rPr>
        <w:t>дисциплине осуществляется комплексная проверка следующих умений и знаний:</w:t>
      </w:r>
    </w:p>
    <w:p w:rsidR="008F1445" w:rsidRPr="002B441D" w:rsidRDefault="008F1445" w:rsidP="008F1445">
      <w:pPr>
        <w:spacing w:line="360" w:lineRule="auto"/>
        <w:jc w:val="right"/>
        <w:rPr>
          <w:sz w:val="28"/>
          <w:szCs w:val="28"/>
        </w:rPr>
      </w:pPr>
      <w:r w:rsidRPr="002B441D">
        <w:rPr>
          <w:sz w:val="28"/>
          <w:szCs w:val="28"/>
        </w:rPr>
        <w:t>Таблица 1.1</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6"/>
        <w:gridCol w:w="3294"/>
        <w:gridCol w:w="2932"/>
      </w:tblGrid>
      <w:tr w:rsidR="008F1445" w:rsidRPr="002B441D" w:rsidTr="00AF1240">
        <w:trPr>
          <w:jc w:val="center"/>
        </w:trPr>
        <w:tc>
          <w:tcPr>
            <w:tcW w:w="3406" w:type="dxa"/>
          </w:tcPr>
          <w:p w:rsidR="008F1445" w:rsidRPr="002B441D" w:rsidRDefault="008F1445" w:rsidP="00D71A1A">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 xml:space="preserve">Результаты обучения:  умения, знания и общие </w:t>
            </w:r>
            <w:r w:rsidR="00981C8A" w:rsidRPr="002B441D">
              <w:rPr>
                <w:rFonts w:ascii="Times New Roman" w:hAnsi="Times New Roman"/>
                <w:b/>
                <w:sz w:val="28"/>
                <w:szCs w:val="28"/>
              </w:rPr>
              <w:t xml:space="preserve">и профессиональные </w:t>
            </w:r>
            <w:r w:rsidRPr="002B441D">
              <w:rPr>
                <w:rFonts w:ascii="Times New Roman" w:hAnsi="Times New Roman"/>
                <w:b/>
                <w:sz w:val="28"/>
                <w:szCs w:val="28"/>
              </w:rPr>
              <w:t>компетенции</w:t>
            </w:r>
          </w:p>
        </w:tc>
        <w:tc>
          <w:tcPr>
            <w:tcW w:w="3294" w:type="dxa"/>
          </w:tcPr>
          <w:p w:rsidR="008F1445" w:rsidRPr="002B441D" w:rsidRDefault="008F1445" w:rsidP="000B5195">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Показатели оценки результата</w:t>
            </w:r>
          </w:p>
          <w:p w:rsidR="008F1445" w:rsidRPr="002B441D" w:rsidRDefault="008F1445" w:rsidP="000B5195">
            <w:pPr>
              <w:pStyle w:val="a3"/>
              <w:spacing w:after="0" w:line="240" w:lineRule="auto"/>
              <w:ind w:left="0"/>
              <w:jc w:val="center"/>
              <w:rPr>
                <w:rFonts w:ascii="Times New Roman" w:hAnsi="Times New Roman"/>
                <w:i/>
                <w:sz w:val="28"/>
                <w:szCs w:val="28"/>
              </w:rPr>
            </w:pPr>
          </w:p>
        </w:tc>
        <w:tc>
          <w:tcPr>
            <w:tcW w:w="2932" w:type="dxa"/>
          </w:tcPr>
          <w:p w:rsidR="008F1445" w:rsidRPr="002B441D" w:rsidRDefault="008F1445" w:rsidP="000B5195">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Форма контроля и оценивания</w:t>
            </w:r>
          </w:p>
          <w:p w:rsidR="008F1445" w:rsidRPr="002B441D" w:rsidRDefault="008F1445" w:rsidP="000B5195">
            <w:pPr>
              <w:pStyle w:val="a3"/>
              <w:spacing w:after="0" w:line="240" w:lineRule="auto"/>
              <w:ind w:left="0"/>
              <w:jc w:val="center"/>
              <w:rPr>
                <w:rFonts w:ascii="Times New Roman" w:hAnsi="Times New Roman"/>
                <w:i/>
                <w:color w:val="FF0000"/>
                <w:sz w:val="28"/>
                <w:szCs w:val="28"/>
              </w:rPr>
            </w:pPr>
          </w:p>
        </w:tc>
      </w:tr>
      <w:tr w:rsidR="007B1F20" w:rsidRPr="002B441D" w:rsidTr="00AF1240">
        <w:trPr>
          <w:jc w:val="center"/>
        </w:trPr>
        <w:tc>
          <w:tcPr>
            <w:tcW w:w="3406" w:type="dxa"/>
          </w:tcPr>
          <w:p w:rsidR="007B1F20" w:rsidRPr="002B441D" w:rsidRDefault="007B1F20" w:rsidP="000B5195">
            <w:pPr>
              <w:snapToGrid w:val="0"/>
              <w:rPr>
                <w:b/>
                <w:sz w:val="28"/>
                <w:szCs w:val="28"/>
              </w:rPr>
            </w:pPr>
            <w:r w:rsidRPr="002B441D">
              <w:rPr>
                <w:b/>
                <w:sz w:val="28"/>
                <w:szCs w:val="28"/>
              </w:rPr>
              <w:t>Общие компетенции:</w:t>
            </w:r>
          </w:p>
        </w:tc>
        <w:tc>
          <w:tcPr>
            <w:tcW w:w="3294" w:type="dxa"/>
          </w:tcPr>
          <w:p w:rsidR="007B1F20" w:rsidRPr="002B441D" w:rsidRDefault="007B1F20" w:rsidP="000B5195">
            <w:pPr>
              <w:rPr>
                <w:bCs/>
                <w:sz w:val="28"/>
                <w:szCs w:val="28"/>
              </w:rPr>
            </w:pPr>
          </w:p>
        </w:tc>
        <w:tc>
          <w:tcPr>
            <w:tcW w:w="2932" w:type="dxa"/>
          </w:tcPr>
          <w:p w:rsidR="007B1F20" w:rsidRPr="002B441D" w:rsidRDefault="007B1F20" w:rsidP="000B5195">
            <w:pPr>
              <w:pStyle w:val="a3"/>
              <w:spacing w:after="0" w:line="240" w:lineRule="auto"/>
              <w:ind w:left="0"/>
              <w:jc w:val="both"/>
              <w:rPr>
                <w:rFonts w:ascii="Times New Roman" w:hAnsi="Times New Roman"/>
                <w:b/>
                <w:color w:val="FF0000"/>
                <w:sz w:val="28"/>
                <w:szCs w:val="28"/>
              </w:rPr>
            </w:pPr>
          </w:p>
        </w:tc>
      </w:tr>
      <w:tr w:rsidR="00F262FC" w:rsidRPr="002B441D" w:rsidTr="00AF1240">
        <w:trPr>
          <w:jc w:val="center"/>
        </w:trPr>
        <w:tc>
          <w:tcPr>
            <w:tcW w:w="3406" w:type="dxa"/>
          </w:tcPr>
          <w:p w:rsidR="00F262FC" w:rsidRPr="002B441D" w:rsidRDefault="00F262FC" w:rsidP="007B1F20">
            <w:pPr>
              <w:rPr>
                <w:sz w:val="28"/>
                <w:szCs w:val="28"/>
              </w:rPr>
            </w:pPr>
            <w:r w:rsidRPr="002B441D">
              <w:rPr>
                <w:sz w:val="28"/>
                <w:szCs w:val="28"/>
              </w:rPr>
              <w:t>ОК 01. Выбирать способы решения задач профессиональной деятельности применительно к различным контекстам</w:t>
            </w:r>
          </w:p>
        </w:tc>
        <w:tc>
          <w:tcPr>
            <w:tcW w:w="3294" w:type="dxa"/>
          </w:tcPr>
          <w:p w:rsidR="00F262FC" w:rsidRPr="002B441D" w:rsidRDefault="00F262FC" w:rsidP="001D07CA">
            <w:pPr>
              <w:tabs>
                <w:tab w:val="left" w:pos="915"/>
              </w:tabs>
              <w:rPr>
                <w:sz w:val="28"/>
                <w:szCs w:val="28"/>
              </w:rPr>
            </w:pPr>
            <w:r w:rsidRPr="002B441D">
              <w:rPr>
                <w:iCs/>
                <w:sz w:val="28"/>
                <w:szCs w:val="28"/>
              </w:rPr>
              <w:t>Самостоятельно определяет задачи профессионального и личностного развития, занимается самообразованием, осознанно планирует повышение квалификации</w:t>
            </w:r>
            <w:r w:rsidRPr="002B441D">
              <w:rPr>
                <w:sz w:val="28"/>
                <w:szCs w:val="28"/>
              </w:rPr>
              <w:t>.</w:t>
            </w:r>
          </w:p>
          <w:p w:rsidR="00F262FC" w:rsidRPr="002B441D" w:rsidRDefault="00F262FC" w:rsidP="001D07CA">
            <w:pPr>
              <w:rPr>
                <w:bCs/>
                <w:sz w:val="28"/>
                <w:szCs w:val="28"/>
              </w:rPr>
            </w:pPr>
            <w:r w:rsidRPr="002B441D">
              <w:rPr>
                <w:sz w:val="28"/>
                <w:szCs w:val="28"/>
              </w:rPr>
              <w:t xml:space="preserve">Самостоятельно </w:t>
            </w:r>
            <w:r w:rsidRPr="002B441D">
              <w:rPr>
                <w:bCs/>
                <w:sz w:val="28"/>
                <w:szCs w:val="28"/>
              </w:rPr>
              <w:t>выполняет практические работы, п</w:t>
            </w:r>
            <w:r w:rsidRPr="002B441D">
              <w:rPr>
                <w:sz w:val="28"/>
                <w:szCs w:val="28"/>
              </w:rPr>
              <w:t>редставляет качественный и аккуратный отчет по выполненным работам.</w:t>
            </w:r>
          </w:p>
        </w:tc>
        <w:tc>
          <w:tcPr>
            <w:tcW w:w="2932" w:type="dxa"/>
            <w:vMerge w:val="restart"/>
          </w:tcPr>
          <w:p w:rsidR="00F262FC" w:rsidRPr="002B441D" w:rsidRDefault="00F262FC" w:rsidP="001D07CA">
            <w:pPr>
              <w:rPr>
                <w:bCs/>
                <w:sz w:val="28"/>
                <w:szCs w:val="28"/>
              </w:rPr>
            </w:pPr>
            <w:r w:rsidRPr="002B441D">
              <w:rPr>
                <w:bCs/>
                <w:sz w:val="28"/>
                <w:szCs w:val="28"/>
              </w:rPr>
              <w:t>оценка решений ситуационных задач;</w:t>
            </w:r>
          </w:p>
          <w:p w:rsidR="00F262FC" w:rsidRPr="002B441D" w:rsidRDefault="00F262FC" w:rsidP="001D07CA">
            <w:pPr>
              <w:rPr>
                <w:bCs/>
                <w:sz w:val="28"/>
                <w:szCs w:val="28"/>
              </w:rPr>
            </w:pPr>
            <w:r w:rsidRPr="002B441D">
              <w:rPr>
                <w:bCs/>
                <w:sz w:val="28"/>
                <w:szCs w:val="28"/>
              </w:rPr>
              <w:t xml:space="preserve">практические </w:t>
            </w:r>
          </w:p>
          <w:p w:rsidR="00F262FC" w:rsidRPr="002B441D" w:rsidRDefault="00F262FC" w:rsidP="001D07CA">
            <w:pPr>
              <w:rPr>
                <w:bCs/>
                <w:sz w:val="28"/>
                <w:szCs w:val="28"/>
              </w:rPr>
            </w:pPr>
            <w:r w:rsidRPr="002B441D">
              <w:rPr>
                <w:bCs/>
                <w:sz w:val="28"/>
                <w:szCs w:val="28"/>
              </w:rPr>
              <w:t>занятия;</w:t>
            </w:r>
          </w:p>
          <w:p w:rsidR="00F262FC" w:rsidRPr="002B441D" w:rsidRDefault="00F262FC" w:rsidP="001D07CA">
            <w:pPr>
              <w:rPr>
                <w:bCs/>
                <w:sz w:val="28"/>
                <w:szCs w:val="28"/>
              </w:rPr>
            </w:pPr>
            <w:r w:rsidRPr="002B441D">
              <w:rPr>
                <w:bCs/>
                <w:sz w:val="28"/>
                <w:szCs w:val="28"/>
              </w:rPr>
              <w:t>деловые игры.</w:t>
            </w:r>
          </w:p>
          <w:p w:rsidR="00F262FC" w:rsidRPr="002B441D" w:rsidRDefault="00F262FC" w:rsidP="001D07CA">
            <w:pPr>
              <w:rPr>
                <w:bCs/>
                <w:sz w:val="28"/>
                <w:szCs w:val="28"/>
              </w:rPr>
            </w:pPr>
            <w:r w:rsidRPr="002B441D">
              <w:rPr>
                <w:bCs/>
                <w:sz w:val="28"/>
                <w:szCs w:val="28"/>
              </w:rPr>
              <w:t>Устный опрос</w:t>
            </w:r>
          </w:p>
          <w:p w:rsidR="00F262FC" w:rsidRPr="002B441D" w:rsidRDefault="00F262FC" w:rsidP="001D07CA">
            <w:pPr>
              <w:rPr>
                <w:bCs/>
                <w:sz w:val="28"/>
                <w:szCs w:val="28"/>
              </w:rPr>
            </w:pPr>
            <w:r w:rsidRPr="002B441D">
              <w:rPr>
                <w:bCs/>
                <w:sz w:val="28"/>
                <w:szCs w:val="28"/>
              </w:rPr>
              <w:t>Письменный опрос</w:t>
            </w:r>
          </w:p>
          <w:p w:rsidR="00F262FC" w:rsidRPr="002B441D" w:rsidRDefault="0085470C" w:rsidP="001D07CA">
            <w:pPr>
              <w:rPr>
                <w:bCs/>
                <w:sz w:val="28"/>
                <w:szCs w:val="28"/>
              </w:rPr>
            </w:pPr>
            <w:r>
              <w:rPr>
                <w:bCs/>
                <w:sz w:val="28"/>
                <w:szCs w:val="28"/>
              </w:rPr>
              <w:t>Дифференцированный зачет</w:t>
            </w:r>
          </w:p>
        </w:tc>
      </w:tr>
      <w:tr w:rsidR="00F262FC" w:rsidRPr="002B441D" w:rsidTr="00AF1240">
        <w:trPr>
          <w:jc w:val="center"/>
        </w:trPr>
        <w:tc>
          <w:tcPr>
            <w:tcW w:w="3406" w:type="dxa"/>
          </w:tcPr>
          <w:p w:rsidR="00F262FC" w:rsidRPr="002B441D" w:rsidRDefault="00F262FC" w:rsidP="007B1F20">
            <w:pPr>
              <w:snapToGrid w:val="0"/>
              <w:rPr>
                <w:b/>
                <w:sz w:val="28"/>
                <w:szCs w:val="28"/>
              </w:rPr>
            </w:pPr>
            <w:r w:rsidRPr="002B441D">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94" w:type="dxa"/>
          </w:tcPr>
          <w:p w:rsidR="00F262FC" w:rsidRPr="002B441D" w:rsidRDefault="00F262FC" w:rsidP="001D07CA">
            <w:pPr>
              <w:tabs>
                <w:tab w:val="left" w:pos="915"/>
              </w:tabs>
              <w:rPr>
                <w:sz w:val="28"/>
                <w:szCs w:val="28"/>
              </w:rPr>
            </w:pPr>
            <w:r w:rsidRPr="002B441D">
              <w:rPr>
                <w:sz w:val="28"/>
                <w:szCs w:val="28"/>
              </w:rPr>
              <w:t xml:space="preserve">Принимает решения в стандартных и нестандартных ситуациях и несёт за них ответственность. </w:t>
            </w:r>
          </w:p>
          <w:p w:rsidR="00F262FC" w:rsidRPr="002B441D" w:rsidRDefault="00F262FC" w:rsidP="001D07CA">
            <w:pPr>
              <w:rPr>
                <w:bCs/>
                <w:sz w:val="28"/>
                <w:szCs w:val="28"/>
              </w:rPr>
            </w:pPr>
            <w:r w:rsidRPr="002B441D">
              <w:rPr>
                <w:bCs/>
                <w:sz w:val="28"/>
                <w:szCs w:val="28"/>
              </w:rPr>
              <w:t xml:space="preserve">Выполняет практические работы, </w:t>
            </w:r>
            <w:r w:rsidRPr="002B441D">
              <w:rPr>
                <w:sz w:val="28"/>
                <w:szCs w:val="28"/>
              </w:rPr>
              <w:t>представляет качественный и аккуратный отчет по выполненным работам.</w:t>
            </w:r>
          </w:p>
        </w:tc>
        <w:tc>
          <w:tcPr>
            <w:tcW w:w="2932" w:type="dxa"/>
            <w:vMerge/>
          </w:tcPr>
          <w:p w:rsidR="00F262FC" w:rsidRPr="002B441D" w:rsidRDefault="00F262FC" w:rsidP="000B5195">
            <w:pPr>
              <w:pStyle w:val="a3"/>
              <w:spacing w:after="0" w:line="240" w:lineRule="auto"/>
              <w:ind w:left="0"/>
              <w:jc w:val="both"/>
              <w:rPr>
                <w:rFonts w:ascii="Times New Roman" w:hAnsi="Times New Roman"/>
                <w:b/>
                <w:color w:val="FF0000"/>
                <w:sz w:val="28"/>
                <w:szCs w:val="28"/>
              </w:rPr>
            </w:pPr>
          </w:p>
        </w:tc>
      </w:tr>
      <w:tr w:rsidR="00F262FC" w:rsidRPr="002B441D" w:rsidTr="00AF1240">
        <w:trPr>
          <w:jc w:val="center"/>
        </w:trPr>
        <w:tc>
          <w:tcPr>
            <w:tcW w:w="3406" w:type="dxa"/>
          </w:tcPr>
          <w:p w:rsidR="00F262FC" w:rsidRPr="002B441D" w:rsidRDefault="00F262FC" w:rsidP="007B1F20">
            <w:pPr>
              <w:snapToGrid w:val="0"/>
              <w:rPr>
                <w:b/>
                <w:sz w:val="28"/>
                <w:szCs w:val="28"/>
              </w:rPr>
            </w:pPr>
            <w:r w:rsidRPr="002B441D">
              <w:rPr>
                <w:sz w:val="28"/>
                <w:szCs w:val="28"/>
              </w:rPr>
              <w:t>ОК 04. Эффективно взаимодействовать и работать в коллективе и команде</w:t>
            </w:r>
          </w:p>
        </w:tc>
        <w:tc>
          <w:tcPr>
            <w:tcW w:w="3294" w:type="dxa"/>
          </w:tcPr>
          <w:p w:rsidR="00F262FC" w:rsidRPr="002B441D" w:rsidRDefault="00F262FC" w:rsidP="001D07CA">
            <w:pPr>
              <w:tabs>
                <w:tab w:val="left" w:pos="915"/>
              </w:tabs>
              <w:rPr>
                <w:iCs/>
                <w:sz w:val="28"/>
                <w:szCs w:val="28"/>
              </w:rPr>
            </w:pPr>
            <w:r w:rsidRPr="002B441D">
              <w:rPr>
                <w:iCs/>
                <w:sz w:val="28"/>
                <w:szCs w:val="28"/>
              </w:rPr>
              <w:t>Умеет работать в коллективе и в команде, эффективно общаться с коллегами, руководством, потребителями.</w:t>
            </w:r>
          </w:p>
          <w:p w:rsidR="00F262FC" w:rsidRPr="002B441D" w:rsidRDefault="00F262FC" w:rsidP="001D07CA">
            <w:pPr>
              <w:rPr>
                <w:bCs/>
                <w:sz w:val="28"/>
                <w:szCs w:val="28"/>
              </w:rPr>
            </w:pPr>
            <w:r w:rsidRPr="002B441D">
              <w:rPr>
                <w:sz w:val="28"/>
                <w:szCs w:val="28"/>
              </w:rPr>
              <w:t xml:space="preserve">Самостоятельно </w:t>
            </w:r>
            <w:r w:rsidRPr="002B441D">
              <w:rPr>
                <w:bCs/>
                <w:sz w:val="28"/>
                <w:szCs w:val="28"/>
              </w:rPr>
              <w:lastRenderedPageBreak/>
              <w:t>выполняет практические работы, п</w:t>
            </w:r>
            <w:r w:rsidRPr="002B441D">
              <w:rPr>
                <w:sz w:val="28"/>
                <w:szCs w:val="28"/>
              </w:rPr>
              <w:t>редставляет качественный и аккуратный отчет по выполненным работам.</w:t>
            </w:r>
          </w:p>
        </w:tc>
        <w:tc>
          <w:tcPr>
            <w:tcW w:w="2932" w:type="dxa"/>
            <w:vMerge/>
          </w:tcPr>
          <w:p w:rsidR="00F262FC" w:rsidRPr="002B441D" w:rsidRDefault="00F262FC" w:rsidP="000B5195">
            <w:pPr>
              <w:pStyle w:val="a3"/>
              <w:spacing w:after="0" w:line="240" w:lineRule="auto"/>
              <w:ind w:left="0"/>
              <w:jc w:val="both"/>
              <w:rPr>
                <w:rFonts w:ascii="Times New Roman" w:hAnsi="Times New Roman"/>
                <w:b/>
                <w:color w:val="FF0000"/>
                <w:sz w:val="28"/>
                <w:szCs w:val="28"/>
              </w:rPr>
            </w:pPr>
          </w:p>
        </w:tc>
      </w:tr>
      <w:tr w:rsidR="00F262FC" w:rsidRPr="002B441D" w:rsidTr="00AF1240">
        <w:trPr>
          <w:jc w:val="center"/>
        </w:trPr>
        <w:tc>
          <w:tcPr>
            <w:tcW w:w="3406" w:type="dxa"/>
          </w:tcPr>
          <w:p w:rsidR="00F262FC" w:rsidRPr="002B441D" w:rsidRDefault="00F262FC" w:rsidP="007B1F20">
            <w:pPr>
              <w:snapToGrid w:val="0"/>
              <w:rPr>
                <w:b/>
                <w:sz w:val="28"/>
                <w:szCs w:val="28"/>
              </w:rPr>
            </w:pPr>
            <w:r w:rsidRPr="002B441D">
              <w:rPr>
                <w:sz w:val="28"/>
                <w:szCs w:val="28"/>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94" w:type="dxa"/>
          </w:tcPr>
          <w:p w:rsidR="00F262FC" w:rsidRPr="002B441D" w:rsidRDefault="00F262FC" w:rsidP="00F262FC">
            <w:pPr>
              <w:tabs>
                <w:tab w:val="left" w:pos="915"/>
              </w:tabs>
              <w:rPr>
                <w:iCs/>
                <w:sz w:val="28"/>
                <w:szCs w:val="28"/>
              </w:rPr>
            </w:pPr>
            <w:r w:rsidRPr="002B441D">
              <w:rPr>
                <w:iCs/>
                <w:sz w:val="28"/>
                <w:szCs w:val="28"/>
              </w:rPr>
              <w:t>Содействует сохранению окружающей среды, используем механизмы бережливого производства в деятельности. При выполнении заданий стремится к оптимизации и сокращению затрат и времени</w:t>
            </w:r>
          </w:p>
        </w:tc>
        <w:tc>
          <w:tcPr>
            <w:tcW w:w="2932" w:type="dxa"/>
            <w:vMerge/>
          </w:tcPr>
          <w:p w:rsidR="00F262FC" w:rsidRPr="002B441D" w:rsidRDefault="00F262FC" w:rsidP="000B5195">
            <w:pPr>
              <w:pStyle w:val="a3"/>
              <w:spacing w:after="0" w:line="240" w:lineRule="auto"/>
              <w:ind w:left="0"/>
              <w:jc w:val="both"/>
              <w:rPr>
                <w:rFonts w:ascii="Times New Roman" w:hAnsi="Times New Roman"/>
                <w:b/>
                <w:color w:val="FF0000"/>
                <w:sz w:val="28"/>
                <w:szCs w:val="28"/>
              </w:rPr>
            </w:pPr>
          </w:p>
        </w:tc>
      </w:tr>
      <w:tr w:rsidR="00AF1240" w:rsidRPr="002B441D" w:rsidTr="00AF1240">
        <w:trPr>
          <w:jc w:val="center"/>
        </w:trPr>
        <w:tc>
          <w:tcPr>
            <w:tcW w:w="3406" w:type="dxa"/>
          </w:tcPr>
          <w:p w:rsidR="00AF1240" w:rsidRPr="00AF1240" w:rsidRDefault="00AF1240" w:rsidP="00AF1240">
            <w:pPr>
              <w:rPr>
                <w:rFonts w:eastAsia="Calibri"/>
                <w:sz w:val="28"/>
                <w:szCs w:val="28"/>
              </w:rPr>
            </w:pPr>
            <w:r w:rsidRPr="00AF1240">
              <w:rPr>
                <w:rFonts w:eastAsia="Calibri"/>
                <w:sz w:val="28"/>
                <w:szCs w:val="28"/>
              </w:rPr>
              <w:t>ПК 1.1. Проектировать базы данных.</w:t>
            </w:r>
          </w:p>
        </w:tc>
        <w:tc>
          <w:tcPr>
            <w:tcW w:w="3294" w:type="dxa"/>
          </w:tcPr>
          <w:p w:rsidR="00AF1240" w:rsidRPr="00D03662" w:rsidRDefault="00AF1240" w:rsidP="00AF1240">
            <w:pPr>
              <w:tabs>
                <w:tab w:val="left" w:pos="915"/>
              </w:tabs>
              <w:rPr>
                <w:iCs/>
                <w:sz w:val="28"/>
                <w:szCs w:val="28"/>
                <w:lang w:val="en-US"/>
              </w:rPr>
            </w:pPr>
            <w:r>
              <w:rPr>
                <w:iCs/>
                <w:sz w:val="28"/>
                <w:szCs w:val="28"/>
              </w:rPr>
              <w:t xml:space="preserve">Способствует </w:t>
            </w:r>
          </w:p>
        </w:tc>
        <w:tc>
          <w:tcPr>
            <w:tcW w:w="2932" w:type="dxa"/>
          </w:tcPr>
          <w:p w:rsidR="00AF1240" w:rsidRPr="002B441D" w:rsidRDefault="00AF1240" w:rsidP="00AF1240">
            <w:pPr>
              <w:pStyle w:val="a3"/>
              <w:spacing w:after="0" w:line="240" w:lineRule="auto"/>
              <w:ind w:left="0"/>
              <w:jc w:val="both"/>
              <w:rPr>
                <w:rFonts w:ascii="Times New Roman" w:hAnsi="Times New Roman"/>
                <w:b/>
                <w:color w:val="FF0000"/>
                <w:sz w:val="28"/>
                <w:szCs w:val="28"/>
              </w:rPr>
            </w:pPr>
          </w:p>
        </w:tc>
      </w:tr>
      <w:tr w:rsidR="00AF1240" w:rsidRPr="002B441D" w:rsidTr="00AF1240">
        <w:trPr>
          <w:jc w:val="center"/>
        </w:trPr>
        <w:tc>
          <w:tcPr>
            <w:tcW w:w="3406" w:type="dxa"/>
          </w:tcPr>
          <w:p w:rsidR="00AF1240" w:rsidRPr="00AF1240" w:rsidRDefault="00AF1240" w:rsidP="00AF1240">
            <w:pPr>
              <w:rPr>
                <w:rFonts w:eastAsia="Calibri"/>
                <w:sz w:val="28"/>
                <w:szCs w:val="28"/>
              </w:rPr>
            </w:pPr>
            <w:r w:rsidRPr="00AF1240">
              <w:rPr>
                <w:rFonts w:eastAsia="Calibri"/>
                <w:sz w:val="28"/>
                <w:szCs w:val="28"/>
              </w:rPr>
              <w:t>ПК 1.2. Разрабатывать объекты баз данных в соответствии с результатами анализа предметной области.</w:t>
            </w:r>
          </w:p>
        </w:tc>
        <w:tc>
          <w:tcPr>
            <w:tcW w:w="3294" w:type="dxa"/>
          </w:tcPr>
          <w:p w:rsidR="00AF1240" w:rsidRPr="00AF1240" w:rsidRDefault="00AF1240" w:rsidP="00AF1240">
            <w:pPr>
              <w:pStyle w:val="a3"/>
              <w:tabs>
                <w:tab w:val="left" w:pos="273"/>
              </w:tabs>
              <w:spacing w:after="0" w:line="240" w:lineRule="auto"/>
              <w:ind w:left="0"/>
              <w:rPr>
                <w:rFonts w:ascii="Times New Roman" w:eastAsia="Times New Roman" w:hAnsi="Times New Roman"/>
                <w:iCs/>
                <w:sz w:val="28"/>
                <w:szCs w:val="28"/>
                <w:lang w:eastAsia="ru-RU"/>
              </w:rPr>
            </w:pPr>
          </w:p>
        </w:tc>
        <w:tc>
          <w:tcPr>
            <w:tcW w:w="2932" w:type="dxa"/>
          </w:tcPr>
          <w:p w:rsidR="00AF1240" w:rsidRPr="002B441D" w:rsidRDefault="00AF1240" w:rsidP="00AF1240">
            <w:pPr>
              <w:pStyle w:val="a3"/>
              <w:spacing w:after="0" w:line="240" w:lineRule="auto"/>
              <w:ind w:left="0"/>
              <w:jc w:val="both"/>
              <w:rPr>
                <w:rFonts w:ascii="Times New Roman" w:hAnsi="Times New Roman"/>
                <w:b/>
                <w:color w:val="FF0000"/>
                <w:sz w:val="28"/>
                <w:szCs w:val="28"/>
              </w:rPr>
            </w:pPr>
          </w:p>
        </w:tc>
      </w:tr>
      <w:tr w:rsidR="00AF1240" w:rsidRPr="002B441D" w:rsidTr="00AF1240">
        <w:trPr>
          <w:jc w:val="center"/>
        </w:trPr>
        <w:tc>
          <w:tcPr>
            <w:tcW w:w="3406" w:type="dxa"/>
          </w:tcPr>
          <w:p w:rsidR="00AF1240" w:rsidRPr="002B441D" w:rsidRDefault="00AF1240" w:rsidP="00AF1240">
            <w:pPr>
              <w:snapToGrid w:val="0"/>
              <w:rPr>
                <w:b/>
                <w:sz w:val="28"/>
                <w:szCs w:val="28"/>
              </w:rPr>
            </w:pPr>
            <w:r w:rsidRPr="002B441D">
              <w:rPr>
                <w:b/>
                <w:sz w:val="28"/>
                <w:szCs w:val="28"/>
              </w:rPr>
              <w:t>Уметь:</w:t>
            </w:r>
          </w:p>
        </w:tc>
        <w:tc>
          <w:tcPr>
            <w:tcW w:w="3294" w:type="dxa"/>
          </w:tcPr>
          <w:p w:rsidR="00AF1240" w:rsidRPr="002B441D" w:rsidRDefault="00AF1240" w:rsidP="00AF1240">
            <w:pPr>
              <w:rPr>
                <w:bCs/>
                <w:sz w:val="28"/>
                <w:szCs w:val="28"/>
              </w:rPr>
            </w:pPr>
          </w:p>
        </w:tc>
        <w:tc>
          <w:tcPr>
            <w:tcW w:w="2932" w:type="dxa"/>
          </w:tcPr>
          <w:p w:rsidR="00AF1240" w:rsidRPr="002B441D" w:rsidRDefault="00AF1240" w:rsidP="00AF1240">
            <w:pPr>
              <w:pStyle w:val="a3"/>
              <w:spacing w:after="0" w:line="240" w:lineRule="auto"/>
              <w:ind w:left="0"/>
              <w:jc w:val="both"/>
              <w:rPr>
                <w:rFonts w:ascii="Times New Roman" w:hAnsi="Times New Roman"/>
                <w:b/>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 распознавать задачу и/или проблему в профессиональном и/или социальном контексте;</w:t>
            </w:r>
          </w:p>
        </w:tc>
        <w:tc>
          <w:tcPr>
            <w:tcW w:w="3294" w:type="dxa"/>
            <w:vMerge w:val="restart"/>
          </w:tcPr>
          <w:p w:rsidR="00AF1240" w:rsidRDefault="00AF1240" w:rsidP="00AF1240">
            <w:pPr>
              <w:pStyle w:val="Default"/>
              <w:rPr>
                <w:sz w:val="28"/>
                <w:szCs w:val="28"/>
              </w:rPr>
            </w:pPr>
            <w:r>
              <w:rPr>
                <w:sz w:val="28"/>
                <w:szCs w:val="28"/>
              </w:rPr>
              <w:t>Определение задачи и выбор пути решения в рамках практических занятий и деловой игры, проведение анализа проблемной ситуации, умение распределить ее решение на этапы;</w:t>
            </w:r>
          </w:p>
          <w:p w:rsidR="00AF1240" w:rsidRPr="002B441D" w:rsidRDefault="00AF1240" w:rsidP="00AF1240">
            <w:pPr>
              <w:pStyle w:val="Default"/>
              <w:rPr>
                <w:sz w:val="28"/>
                <w:szCs w:val="28"/>
              </w:rPr>
            </w:pPr>
            <w:r>
              <w:rPr>
                <w:sz w:val="28"/>
                <w:szCs w:val="28"/>
              </w:rPr>
              <w:t xml:space="preserve">планирование своей деятельности при выполнении заданий по дисциплине с учетом профессионального контекста, умение применять полученные знания в профессиональных ситуациях в рамках выполнения практических заданий; умение применять методы бережливого </w:t>
            </w:r>
            <w:r>
              <w:rPr>
                <w:sz w:val="28"/>
                <w:szCs w:val="28"/>
              </w:rPr>
              <w:lastRenderedPageBreak/>
              <w:t xml:space="preserve">производства в рамках организации деятельности </w:t>
            </w:r>
          </w:p>
        </w:tc>
        <w:tc>
          <w:tcPr>
            <w:tcW w:w="2932" w:type="dxa"/>
            <w:vMerge w:val="restart"/>
          </w:tcPr>
          <w:p w:rsidR="00AF1240" w:rsidRPr="002B441D" w:rsidRDefault="00AF1240" w:rsidP="00AF1240">
            <w:pPr>
              <w:rPr>
                <w:bCs/>
                <w:sz w:val="28"/>
                <w:szCs w:val="28"/>
              </w:rPr>
            </w:pPr>
            <w:r w:rsidRPr="002B441D">
              <w:rPr>
                <w:bCs/>
                <w:sz w:val="28"/>
                <w:szCs w:val="28"/>
              </w:rPr>
              <w:lastRenderedPageBreak/>
              <w:t>оценка решений ситуационных задач;</w:t>
            </w:r>
          </w:p>
          <w:p w:rsidR="00AF1240" w:rsidRPr="002B441D" w:rsidRDefault="00AF1240" w:rsidP="00AF1240">
            <w:pPr>
              <w:rPr>
                <w:bCs/>
                <w:sz w:val="28"/>
                <w:szCs w:val="28"/>
              </w:rPr>
            </w:pPr>
            <w:r w:rsidRPr="002B441D">
              <w:rPr>
                <w:bCs/>
                <w:sz w:val="28"/>
                <w:szCs w:val="28"/>
              </w:rPr>
              <w:t xml:space="preserve">практические </w:t>
            </w:r>
          </w:p>
          <w:p w:rsidR="00AF1240" w:rsidRPr="002B441D" w:rsidRDefault="00AF1240" w:rsidP="00AF1240">
            <w:pPr>
              <w:rPr>
                <w:bCs/>
                <w:sz w:val="28"/>
                <w:szCs w:val="28"/>
              </w:rPr>
            </w:pPr>
            <w:r w:rsidRPr="002B441D">
              <w:rPr>
                <w:bCs/>
                <w:sz w:val="28"/>
                <w:szCs w:val="28"/>
              </w:rPr>
              <w:t>занятия;</w:t>
            </w:r>
          </w:p>
          <w:p w:rsidR="00AF1240" w:rsidRPr="002B441D" w:rsidRDefault="00AF1240" w:rsidP="00AF1240">
            <w:pPr>
              <w:rPr>
                <w:bCs/>
                <w:sz w:val="28"/>
                <w:szCs w:val="28"/>
              </w:rPr>
            </w:pPr>
            <w:r w:rsidRPr="002B441D">
              <w:rPr>
                <w:bCs/>
                <w:sz w:val="28"/>
                <w:szCs w:val="28"/>
              </w:rPr>
              <w:t>деловые игры.</w:t>
            </w:r>
          </w:p>
          <w:p w:rsidR="00AF1240" w:rsidRPr="002B441D" w:rsidRDefault="00AF1240" w:rsidP="00AF1240">
            <w:pPr>
              <w:rPr>
                <w:bCs/>
                <w:sz w:val="28"/>
                <w:szCs w:val="28"/>
              </w:rPr>
            </w:pPr>
            <w:r w:rsidRPr="002B441D">
              <w:rPr>
                <w:bCs/>
                <w:sz w:val="28"/>
                <w:szCs w:val="28"/>
              </w:rPr>
              <w:t>Устный опрос</w:t>
            </w:r>
          </w:p>
          <w:p w:rsidR="00AF1240" w:rsidRPr="002B441D" w:rsidRDefault="00AF1240" w:rsidP="00AF1240">
            <w:pPr>
              <w:rPr>
                <w:bCs/>
                <w:sz w:val="28"/>
                <w:szCs w:val="28"/>
              </w:rPr>
            </w:pPr>
            <w:r w:rsidRPr="002B441D">
              <w:rPr>
                <w:bCs/>
                <w:sz w:val="28"/>
                <w:szCs w:val="28"/>
              </w:rPr>
              <w:t>Письменный опрос</w:t>
            </w:r>
          </w:p>
          <w:p w:rsidR="00AF1240" w:rsidRPr="002B441D" w:rsidRDefault="00AF1240" w:rsidP="00AF1240">
            <w:pPr>
              <w:rPr>
                <w:bCs/>
                <w:sz w:val="28"/>
                <w:szCs w:val="28"/>
              </w:rPr>
            </w:pPr>
            <w:r>
              <w:rPr>
                <w:bCs/>
                <w:sz w:val="28"/>
                <w:szCs w:val="28"/>
              </w:rPr>
              <w:t>Дифференцированный зачет</w:t>
            </w: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 анализировать задачу и/или проблему и выделять её составные части;</w:t>
            </w:r>
          </w:p>
        </w:tc>
        <w:tc>
          <w:tcPr>
            <w:tcW w:w="3294" w:type="dxa"/>
            <w:vMerge/>
          </w:tcPr>
          <w:p w:rsidR="00AF1240" w:rsidRPr="002B441D" w:rsidRDefault="00AF1240" w:rsidP="00AF1240">
            <w:pPr>
              <w:pStyle w:val="Default"/>
              <w:rPr>
                <w:sz w:val="28"/>
                <w:szCs w:val="28"/>
              </w:rPr>
            </w:pPr>
          </w:p>
        </w:tc>
        <w:tc>
          <w:tcPr>
            <w:tcW w:w="2932" w:type="dxa"/>
            <w:vMerge/>
          </w:tcPr>
          <w:p w:rsidR="00AF1240" w:rsidRPr="002B441D" w:rsidRDefault="00AF1240" w:rsidP="00AF1240">
            <w:pPr>
              <w:widowControl w:val="0"/>
              <w:rPr>
                <w:bCs/>
                <w:i/>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У3 определять этапы решения задачи</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widowControl w:val="0"/>
              <w:rPr>
                <w:bCs/>
                <w:i/>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У4 выявлять и эффективно искать информацию, необходимую для решения задачи и/или проблемы</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snapToGrid w:val="0"/>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У5 составлять план действия;</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У6 определять необходимые ресурсы</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 xml:space="preserve">У7 владеть актуальными методами работы в </w:t>
            </w:r>
            <w:r w:rsidRPr="002B441D">
              <w:rPr>
                <w:sz w:val="28"/>
                <w:szCs w:val="28"/>
              </w:rPr>
              <w:lastRenderedPageBreak/>
              <w:t>профессиональной и смежных сферах;</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lastRenderedPageBreak/>
              <w:t>У8 реализовывать составленный план</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У9 оценивать результат и последствия своих действий (самостоятельно или с помощью наставника)</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У10 определять актуальность нормативно-правовой документации в профессиональной деятельности;</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У11 применять современную научную профессиональную терминологию;</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У12 определять и выстраивать траектории профессионального развития и самообразования;</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У13 выявлять достоинства и недостатки коммерческой идеи;</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 xml:space="preserve">У14 презентовать идеи открытия собственного дела в профессиональной деятельности; </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У15 оформлять бизнес-план;</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У16 рассчитывать размеры выплат по процентным ставкам кредитования;</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У17 определять инвестиционную привлекательность коммерческих идей в рамках профессиональной деятельности;</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У18 презентовать бизнес-идею;</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 xml:space="preserve">У19 определять </w:t>
            </w:r>
            <w:r w:rsidRPr="002B441D">
              <w:rPr>
                <w:sz w:val="28"/>
                <w:szCs w:val="28"/>
              </w:rPr>
              <w:lastRenderedPageBreak/>
              <w:t>источники финансирования</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lastRenderedPageBreak/>
              <w:t>У20 организовывать работу коллектива и команды;</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У21 взаимодействовать с коллегами, руководством, клиентами в ходе профессиональной деятельности</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У22 осуществлять профессиональную деятельность с соблюдением принципов бережливого производства;</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У23 моделировать производственный процесс и строить карту потока создания ценностей;</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У24 применять методы диагностики потерь и устранять потери в процессах</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У25сприменять ключевые инструменты анализа и решения проблем, оценивать затраты на несоответствие;</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У26 применять инструменты бережливого производства в соответствии со спецификой бизнес-процессов организации/производства</w:t>
            </w:r>
          </w:p>
        </w:tc>
        <w:tc>
          <w:tcPr>
            <w:tcW w:w="3294" w:type="dxa"/>
            <w:vMerge/>
          </w:tcPr>
          <w:p w:rsidR="00AF1240" w:rsidRPr="002B441D" w:rsidRDefault="00AF1240" w:rsidP="00AF1240">
            <w:pPr>
              <w:jc w:val="both"/>
              <w:rPr>
                <w:bCs/>
                <w:sz w:val="28"/>
                <w:szCs w:val="28"/>
              </w:rPr>
            </w:pPr>
          </w:p>
        </w:tc>
        <w:tc>
          <w:tcPr>
            <w:tcW w:w="2932" w:type="dxa"/>
            <w:vMerge/>
          </w:tcPr>
          <w:p w:rsidR="00AF1240" w:rsidRPr="002B441D" w:rsidRDefault="00AF1240" w:rsidP="00AF1240">
            <w:pPr>
              <w:rPr>
                <w:bCs/>
                <w:color w:val="FF0000"/>
                <w:sz w:val="28"/>
                <w:szCs w:val="28"/>
              </w:rPr>
            </w:pPr>
          </w:p>
        </w:tc>
      </w:tr>
      <w:tr w:rsidR="00AF1240" w:rsidRPr="002B441D" w:rsidTr="00AF1240">
        <w:trPr>
          <w:jc w:val="center"/>
        </w:trPr>
        <w:tc>
          <w:tcPr>
            <w:tcW w:w="3406" w:type="dxa"/>
          </w:tcPr>
          <w:p w:rsidR="00AF1240" w:rsidRPr="002B441D" w:rsidRDefault="00AF1240" w:rsidP="00AF1240">
            <w:pPr>
              <w:rPr>
                <w:b/>
                <w:color w:val="000000" w:themeColor="text1"/>
                <w:sz w:val="28"/>
                <w:szCs w:val="28"/>
              </w:rPr>
            </w:pPr>
            <w:r w:rsidRPr="002B441D">
              <w:rPr>
                <w:b/>
                <w:color w:val="000000" w:themeColor="text1"/>
                <w:sz w:val="28"/>
                <w:szCs w:val="28"/>
              </w:rPr>
              <w:t>Знать:</w:t>
            </w:r>
          </w:p>
        </w:tc>
        <w:tc>
          <w:tcPr>
            <w:tcW w:w="3294" w:type="dxa"/>
            <w:vMerge/>
          </w:tcPr>
          <w:p w:rsidR="00AF1240" w:rsidRPr="002B441D" w:rsidRDefault="00AF1240" w:rsidP="00AF1240">
            <w:pPr>
              <w:jc w:val="both"/>
              <w:rPr>
                <w:bCs/>
                <w:i/>
                <w:sz w:val="28"/>
                <w:szCs w:val="28"/>
              </w:rPr>
            </w:pPr>
          </w:p>
        </w:tc>
        <w:tc>
          <w:tcPr>
            <w:tcW w:w="2932" w:type="dxa"/>
          </w:tcPr>
          <w:p w:rsidR="00AF1240" w:rsidRPr="002B441D" w:rsidRDefault="00AF1240" w:rsidP="00AF1240">
            <w:pPr>
              <w:jc w:val="both"/>
              <w:rPr>
                <w:bCs/>
                <w:i/>
                <w:sz w:val="28"/>
                <w:szCs w:val="28"/>
              </w:rPr>
            </w:pPr>
          </w:p>
        </w:tc>
      </w:tr>
      <w:tr w:rsidR="00AF1240" w:rsidRPr="002B441D" w:rsidTr="00AF1240">
        <w:trPr>
          <w:jc w:val="center"/>
        </w:trPr>
        <w:tc>
          <w:tcPr>
            <w:tcW w:w="3406" w:type="dxa"/>
          </w:tcPr>
          <w:p w:rsidR="00AF1240" w:rsidRPr="002B441D" w:rsidRDefault="00AF1240" w:rsidP="00AF1240">
            <w:pPr>
              <w:jc w:val="both"/>
              <w:rPr>
                <w:sz w:val="28"/>
                <w:szCs w:val="28"/>
              </w:rPr>
            </w:pPr>
            <w:r w:rsidRPr="002B441D">
              <w:rPr>
                <w:sz w:val="28"/>
                <w:szCs w:val="28"/>
              </w:rPr>
              <w:t>З1 актуальный профессиональный и социальный контекст, в котором приходится работать и жить;</w:t>
            </w:r>
          </w:p>
        </w:tc>
        <w:tc>
          <w:tcPr>
            <w:tcW w:w="3294" w:type="dxa"/>
            <w:vMerge/>
          </w:tcPr>
          <w:p w:rsidR="00AF1240" w:rsidRPr="002B441D" w:rsidRDefault="00AF1240" w:rsidP="00AF1240">
            <w:pPr>
              <w:jc w:val="both"/>
              <w:rPr>
                <w:bCs/>
                <w:sz w:val="28"/>
                <w:szCs w:val="28"/>
              </w:rPr>
            </w:pPr>
          </w:p>
        </w:tc>
        <w:tc>
          <w:tcPr>
            <w:tcW w:w="2932" w:type="dxa"/>
            <w:vMerge w:val="restart"/>
          </w:tcPr>
          <w:p w:rsidR="00AF1240" w:rsidRPr="002B441D" w:rsidRDefault="00AF1240" w:rsidP="00AF1240">
            <w:pPr>
              <w:rPr>
                <w:bCs/>
                <w:sz w:val="28"/>
                <w:szCs w:val="28"/>
              </w:rPr>
            </w:pPr>
            <w:r w:rsidRPr="002B441D">
              <w:rPr>
                <w:bCs/>
                <w:sz w:val="28"/>
                <w:szCs w:val="28"/>
              </w:rPr>
              <w:t>устный опрос;</w:t>
            </w:r>
          </w:p>
          <w:p w:rsidR="00AF1240" w:rsidRPr="002B441D" w:rsidRDefault="00AF1240" w:rsidP="00AF1240">
            <w:pPr>
              <w:rPr>
                <w:bCs/>
                <w:sz w:val="28"/>
                <w:szCs w:val="28"/>
              </w:rPr>
            </w:pPr>
            <w:r w:rsidRPr="002B441D">
              <w:rPr>
                <w:bCs/>
                <w:sz w:val="28"/>
                <w:szCs w:val="28"/>
              </w:rPr>
              <w:t>оценка решений</w:t>
            </w:r>
            <w:r w:rsidRPr="002B441D">
              <w:rPr>
                <w:bCs/>
                <w:sz w:val="28"/>
                <w:szCs w:val="28"/>
              </w:rPr>
              <w:br/>
              <w:t>ситуационных задач;</w:t>
            </w:r>
          </w:p>
          <w:p w:rsidR="00AF1240" w:rsidRPr="002B441D" w:rsidRDefault="00AF1240" w:rsidP="00AF1240">
            <w:pPr>
              <w:rPr>
                <w:bCs/>
                <w:sz w:val="28"/>
                <w:szCs w:val="28"/>
              </w:rPr>
            </w:pPr>
            <w:r w:rsidRPr="002B441D">
              <w:rPr>
                <w:bCs/>
                <w:sz w:val="28"/>
                <w:szCs w:val="28"/>
              </w:rPr>
              <w:t xml:space="preserve">практические </w:t>
            </w:r>
            <w:r w:rsidRPr="002B441D">
              <w:rPr>
                <w:bCs/>
                <w:sz w:val="28"/>
                <w:szCs w:val="28"/>
              </w:rPr>
              <w:br/>
              <w:t>занятия;</w:t>
            </w:r>
          </w:p>
          <w:p w:rsidR="00AF1240" w:rsidRPr="002B441D" w:rsidRDefault="00AF1240" w:rsidP="00AF1240">
            <w:pPr>
              <w:widowControl w:val="0"/>
              <w:rPr>
                <w:bCs/>
                <w:i/>
                <w:sz w:val="28"/>
                <w:szCs w:val="28"/>
              </w:rPr>
            </w:pPr>
            <w:r w:rsidRPr="002B441D">
              <w:rPr>
                <w:bCs/>
                <w:sz w:val="28"/>
                <w:szCs w:val="28"/>
              </w:rPr>
              <w:t>деловые игры</w:t>
            </w:r>
            <w:r w:rsidRPr="002B441D">
              <w:rPr>
                <w:bCs/>
                <w:i/>
                <w:sz w:val="28"/>
                <w:szCs w:val="28"/>
              </w:rPr>
              <w:t xml:space="preserve"> </w:t>
            </w:r>
          </w:p>
          <w:p w:rsidR="00AF1240" w:rsidRPr="002B441D" w:rsidRDefault="00AF1240" w:rsidP="00AF1240">
            <w:pPr>
              <w:widowControl w:val="0"/>
              <w:rPr>
                <w:bCs/>
                <w:i/>
                <w:sz w:val="28"/>
                <w:szCs w:val="28"/>
              </w:rPr>
            </w:pPr>
            <w:r w:rsidRPr="002B441D">
              <w:rPr>
                <w:bCs/>
                <w:i/>
                <w:sz w:val="28"/>
                <w:szCs w:val="28"/>
              </w:rPr>
              <w:lastRenderedPageBreak/>
              <w:t>Устный опрос</w:t>
            </w:r>
          </w:p>
          <w:p w:rsidR="00AF1240" w:rsidRPr="002B441D" w:rsidRDefault="00AF1240" w:rsidP="00AF1240">
            <w:pPr>
              <w:widowControl w:val="0"/>
              <w:rPr>
                <w:bCs/>
                <w:i/>
                <w:sz w:val="28"/>
                <w:szCs w:val="28"/>
              </w:rPr>
            </w:pPr>
            <w:r w:rsidRPr="002B441D">
              <w:rPr>
                <w:bCs/>
                <w:i/>
                <w:sz w:val="28"/>
                <w:szCs w:val="28"/>
              </w:rPr>
              <w:t>Тестирование</w:t>
            </w:r>
          </w:p>
          <w:p w:rsidR="00AF1240" w:rsidRPr="002B441D" w:rsidRDefault="00AF1240" w:rsidP="00AF1240">
            <w:pPr>
              <w:jc w:val="both"/>
              <w:rPr>
                <w:bCs/>
                <w:i/>
                <w:color w:val="FF0000"/>
                <w:sz w:val="28"/>
                <w:szCs w:val="28"/>
              </w:rPr>
            </w:pPr>
            <w:r w:rsidRPr="002B441D">
              <w:rPr>
                <w:bCs/>
                <w:i/>
                <w:sz w:val="28"/>
                <w:szCs w:val="28"/>
              </w:rPr>
              <w:t>Дифференцированный зачет</w:t>
            </w: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 xml:space="preserve">З2 основные источники </w:t>
            </w:r>
            <w:r w:rsidRPr="002B441D">
              <w:rPr>
                <w:sz w:val="28"/>
                <w:szCs w:val="28"/>
              </w:rPr>
              <w:lastRenderedPageBreak/>
              <w:t>информации и ресурсы для решения задач и проблем в профессиональном и/или социальном контексте;</w:t>
            </w:r>
          </w:p>
        </w:tc>
        <w:tc>
          <w:tcPr>
            <w:tcW w:w="3294" w:type="dxa"/>
            <w:vMerge/>
          </w:tcPr>
          <w:p w:rsidR="00AF1240" w:rsidRPr="002B441D" w:rsidRDefault="00AF1240" w:rsidP="00AF1240">
            <w:pPr>
              <w:jc w:val="both"/>
              <w:rPr>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lastRenderedPageBreak/>
              <w:t>З3 алгоритмы выполнения работ в профессиональной и смежных областях методы работы в профессиональной и смежных сферах;</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З4 структуру плана для решения задач порядок оценки результатов решения задач профессиональной деятельности</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З5 содержание актуальной нормативно-правовой документации;</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З6 современная научная и профессиональная терминология;</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З7 возможные траектории профессионального развития и самообразования;</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 xml:space="preserve">З8 основы предпринимательской деятельности; </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З9 основы финансовой грамотности;</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З10 правила разработки бизнес-планов;</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 xml:space="preserve">З11 порядок выстраивания презентации; </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 xml:space="preserve">З12 психологические основы деятельности коллектива, психологические особенности личности; </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З13 основы проектной деятельности</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lastRenderedPageBreak/>
              <w:t>З14 принципы и концепцию бережливого производства;</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lastRenderedPageBreak/>
              <w:t>З15 основы картирования потока создания ценностей;</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З16 методы выявления, анализа и решения проблем производства;</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З17 инструменты бережливого производства;</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З18 принципы организации взаимодействия в цепочке процесса;</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З19 виды потерь и методы их устранения;</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r w:rsidR="00AF1240" w:rsidRPr="002B441D" w:rsidTr="00AF1240">
        <w:trPr>
          <w:trHeight w:val="375"/>
          <w:jc w:val="center"/>
        </w:trPr>
        <w:tc>
          <w:tcPr>
            <w:tcW w:w="3406" w:type="dxa"/>
          </w:tcPr>
          <w:p w:rsidR="00AF1240" w:rsidRPr="002B441D" w:rsidRDefault="00AF1240" w:rsidP="00AF1240">
            <w:pPr>
              <w:jc w:val="both"/>
              <w:rPr>
                <w:sz w:val="28"/>
                <w:szCs w:val="28"/>
              </w:rPr>
            </w:pPr>
            <w:r w:rsidRPr="002B441D">
              <w:rPr>
                <w:sz w:val="28"/>
                <w:szCs w:val="28"/>
              </w:rPr>
              <w:t>З20 современные технологии повышения эффективности</w:t>
            </w:r>
            <w:r>
              <w:rPr>
                <w:sz w:val="28"/>
                <w:szCs w:val="28"/>
              </w:rPr>
              <w:t>,</w:t>
            </w:r>
            <w:r w:rsidRPr="002B441D">
              <w:rPr>
                <w:sz w:val="28"/>
                <w:szCs w:val="28"/>
              </w:rPr>
              <w:t xml:space="preserve"> систему подачи предложений.</w:t>
            </w:r>
          </w:p>
        </w:tc>
        <w:tc>
          <w:tcPr>
            <w:tcW w:w="3294" w:type="dxa"/>
            <w:vMerge/>
          </w:tcPr>
          <w:p w:rsidR="00AF1240" w:rsidRPr="002B441D" w:rsidRDefault="00AF1240" w:rsidP="00AF1240">
            <w:pPr>
              <w:jc w:val="both"/>
              <w:rPr>
                <w:bCs/>
                <w:color w:val="000000" w:themeColor="text1"/>
                <w:sz w:val="28"/>
                <w:szCs w:val="28"/>
              </w:rPr>
            </w:pPr>
          </w:p>
        </w:tc>
        <w:tc>
          <w:tcPr>
            <w:tcW w:w="2932" w:type="dxa"/>
            <w:vMerge/>
          </w:tcPr>
          <w:p w:rsidR="00AF1240" w:rsidRPr="002B441D" w:rsidRDefault="00AF1240" w:rsidP="00AF1240">
            <w:pPr>
              <w:jc w:val="both"/>
              <w:rPr>
                <w:bCs/>
                <w:i/>
                <w:color w:val="FF0000"/>
                <w:sz w:val="28"/>
                <w:szCs w:val="28"/>
              </w:rPr>
            </w:pPr>
          </w:p>
        </w:tc>
      </w:tr>
    </w:tbl>
    <w:p w:rsidR="00603C3A" w:rsidRPr="002B441D" w:rsidRDefault="00603C3A" w:rsidP="008F1445">
      <w:pPr>
        <w:spacing w:line="360" w:lineRule="auto"/>
        <w:jc w:val="both"/>
        <w:rPr>
          <w:b/>
          <w:sz w:val="28"/>
          <w:szCs w:val="28"/>
        </w:rPr>
      </w:pPr>
    </w:p>
    <w:p w:rsidR="00761C3A" w:rsidRPr="002B441D" w:rsidRDefault="00761C3A" w:rsidP="008F1445">
      <w:pPr>
        <w:spacing w:line="360" w:lineRule="auto"/>
        <w:jc w:val="both"/>
        <w:rPr>
          <w:b/>
          <w:sz w:val="28"/>
          <w:szCs w:val="28"/>
        </w:rPr>
      </w:pPr>
    </w:p>
    <w:p w:rsidR="00EB37AE" w:rsidRPr="002B441D" w:rsidRDefault="00EB37AE" w:rsidP="00EB37AE">
      <w:pPr>
        <w:rPr>
          <w:sz w:val="28"/>
          <w:szCs w:val="28"/>
        </w:rPr>
        <w:sectPr w:rsidR="00EB37AE" w:rsidRPr="002B441D" w:rsidSect="000B5195">
          <w:pgSz w:w="11906" w:h="16838"/>
          <w:pgMar w:top="1134" w:right="851" w:bottom="899" w:left="1701" w:header="709" w:footer="709" w:gutter="0"/>
          <w:cols w:space="708"/>
          <w:docGrid w:linePitch="360"/>
        </w:sectPr>
      </w:pPr>
    </w:p>
    <w:p w:rsidR="00482C59" w:rsidRPr="002B441D" w:rsidRDefault="00482C59" w:rsidP="008F1445">
      <w:pPr>
        <w:jc w:val="center"/>
        <w:rPr>
          <w:sz w:val="28"/>
          <w:szCs w:val="28"/>
        </w:rPr>
      </w:pPr>
    </w:p>
    <w:p w:rsidR="00482C59" w:rsidRPr="002B441D" w:rsidRDefault="00482C59" w:rsidP="008F1445">
      <w:pPr>
        <w:jc w:val="center"/>
        <w:rPr>
          <w:sz w:val="28"/>
          <w:szCs w:val="28"/>
        </w:rPr>
      </w:pPr>
    </w:p>
    <w:p w:rsidR="00482C59" w:rsidRPr="002B441D" w:rsidRDefault="00482C59" w:rsidP="00371275">
      <w:pPr>
        <w:spacing w:line="360" w:lineRule="auto"/>
        <w:jc w:val="center"/>
        <w:outlineLvl w:val="0"/>
        <w:rPr>
          <w:b/>
          <w:sz w:val="28"/>
          <w:szCs w:val="28"/>
        </w:rPr>
      </w:pPr>
      <w:bookmarkStart w:id="2" w:name="_Toc55161368"/>
      <w:r w:rsidRPr="002B441D">
        <w:rPr>
          <w:b/>
          <w:sz w:val="28"/>
          <w:szCs w:val="28"/>
        </w:rPr>
        <w:t>3. Оценка освоения учебной дисциплины</w:t>
      </w:r>
      <w:bookmarkEnd w:id="2"/>
    </w:p>
    <w:p w:rsidR="00482C59" w:rsidRPr="002B441D" w:rsidRDefault="00482C59" w:rsidP="00482C59">
      <w:pPr>
        <w:spacing w:line="360" w:lineRule="auto"/>
        <w:ind w:firstLine="709"/>
        <w:jc w:val="center"/>
        <w:rPr>
          <w:b/>
          <w:bCs/>
          <w:color w:val="000000"/>
          <w:sz w:val="28"/>
          <w:szCs w:val="28"/>
        </w:rPr>
      </w:pPr>
      <w:r w:rsidRPr="002B441D">
        <w:rPr>
          <w:b/>
          <w:bCs/>
          <w:color w:val="000000"/>
          <w:sz w:val="28"/>
          <w:szCs w:val="28"/>
        </w:rPr>
        <w:t>3.1. Формы и методы оценивания</w:t>
      </w:r>
    </w:p>
    <w:p w:rsidR="00482C59" w:rsidRPr="002B441D" w:rsidRDefault="00482C59" w:rsidP="00482C59">
      <w:pPr>
        <w:spacing w:line="360" w:lineRule="auto"/>
        <w:ind w:firstLine="709"/>
        <w:jc w:val="both"/>
        <w:rPr>
          <w:sz w:val="28"/>
          <w:szCs w:val="28"/>
        </w:rPr>
      </w:pPr>
      <w:r w:rsidRPr="002B441D">
        <w:rPr>
          <w:sz w:val="28"/>
          <w:szCs w:val="28"/>
        </w:rPr>
        <w:t xml:space="preserve">Предметом оценки служат умения и знания, предусмотренные </w:t>
      </w:r>
      <w:r w:rsidR="008B0FBC" w:rsidRPr="002B441D">
        <w:rPr>
          <w:b/>
          <w:sz w:val="28"/>
          <w:szCs w:val="28"/>
        </w:rPr>
        <w:t>рабочей программой</w:t>
      </w:r>
      <w:r w:rsidRPr="002B441D">
        <w:rPr>
          <w:sz w:val="28"/>
          <w:szCs w:val="28"/>
        </w:rPr>
        <w:t xml:space="preserve"> по</w:t>
      </w:r>
      <w:r w:rsidR="00295801" w:rsidRPr="002B441D">
        <w:rPr>
          <w:sz w:val="28"/>
          <w:szCs w:val="28"/>
        </w:rPr>
        <w:t xml:space="preserve"> вариативной </w:t>
      </w:r>
      <w:r w:rsidRPr="002B441D">
        <w:rPr>
          <w:sz w:val="28"/>
          <w:szCs w:val="28"/>
        </w:rPr>
        <w:t xml:space="preserve"> дисциплине</w:t>
      </w:r>
      <w:r w:rsidR="00A805C8" w:rsidRPr="002B441D">
        <w:rPr>
          <w:sz w:val="28"/>
          <w:szCs w:val="28"/>
        </w:rPr>
        <w:t xml:space="preserve"> </w:t>
      </w:r>
      <w:r w:rsidR="00DA78E7" w:rsidRPr="002B441D">
        <w:rPr>
          <w:sz w:val="28"/>
          <w:szCs w:val="28"/>
        </w:rPr>
        <w:t>«</w:t>
      </w:r>
      <w:r w:rsidR="006B7DA3" w:rsidRPr="002B441D">
        <w:rPr>
          <w:sz w:val="28"/>
          <w:szCs w:val="28"/>
        </w:rPr>
        <w:t>Основы бережливого производства</w:t>
      </w:r>
      <w:r w:rsidR="00DA78E7" w:rsidRPr="002B441D">
        <w:rPr>
          <w:sz w:val="28"/>
          <w:szCs w:val="28"/>
        </w:rPr>
        <w:t>»</w:t>
      </w:r>
      <w:r w:rsidRPr="002B441D">
        <w:rPr>
          <w:sz w:val="28"/>
          <w:szCs w:val="28"/>
        </w:rPr>
        <w:t>.</w:t>
      </w:r>
    </w:p>
    <w:p w:rsidR="00482C59" w:rsidRPr="002B441D" w:rsidRDefault="00482C59" w:rsidP="00482C59">
      <w:pPr>
        <w:spacing w:line="360" w:lineRule="auto"/>
        <w:jc w:val="both"/>
        <w:rPr>
          <w:color w:val="000000" w:themeColor="text1"/>
          <w:sz w:val="28"/>
          <w:szCs w:val="28"/>
        </w:rPr>
      </w:pPr>
      <w:r w:rsidRPr="002B441D">
        <w:rPr>
          <w:color w:val="000000" w:themeColor="text1"/>
          <w:sz w:val="28"/>
          <w:szCs w:val="28"/>
        </w:rPr>
        <w:t>Технология оценки знаний  и умений по дисциплине соответствует действующему Положению о текущем контроле  и промежуточной аттестации студентов ГБ</w:t>
      </w:r>
      <w:r w:rsidR="00A805C8" w:rsidRPr="002B441D">
        <w:rPr>
          <w:color w:val="000000" w:themeColor="text1"/>
          <w:sz w:val="28"/>
          <w:szCs w:val="28"/>
        </w:rPr>
        <w:t>П</w:t>
      </w:r>
      <w:r w:rsidRPr="002B441D">
        <w:rPr>
          <w:color w:val="000000" w:themeColor="text1"/>
          <w:sz w:val="28"/>
          <w:szCs w:val="28"/>
        </w:rPr>
        <w:t>ОУ РО «РКСИ».</w:t>
      </w:r>
    </w:p>
    <w:p w:rsidR="00482C59" w:rsidRPr="002B441D" w:rsidRDefault="00482C59" w:rsidP="008F1445">
      <w:pPr>
        <w:jc w:val="center"/>
        <w:rPr>
          <w:sz w:val="28"/>
          <w:szCs w:val="28"/>
        </w:rPr>
      </w:pPr>
    </w:p>
    <w:p w:rsidR="008F1445" w:rsidRPr="002B441D" w:rsidRDefault="008F1445" w:rsidP="008F1445">
      <w:pPr>
        <w:jc w:val="center"/>
        <w:rPr>
          <w:sz w:val="28"/>
          <w:szCs w:val="28"/>
        </w:rPr>
      </w:pPr>
      <w:r w:rsidRPr="002B441D">
        <w:rPr>
          <w:sz w:val="28"/>
          <w:szCs w:val="28"/>
        </w:rPr>
        <w:t xml:space="preserve">Контроль и оценка освоения учебной дисциплины по темам (разделам) </w:t>
      </w:r>
    </w:p>
    <w:p w:rsidR="008F1445" w:rsidRPr="002B441D" w:rsidRDefault="008F1445" w:rsidP="008F1445">
      <w:pPr>
        <w:jc w:val="right"/>
        <w:rPr>
          <w:sz w:val="28"/>
          <w:szCs w:val="28"/>
        </w:rPr>
      </w:pPr>
      <w:r w:rsidRPr="002B441D">
        <w:rPr>
          <w:sz w:val="28"/>
          <w:szCs w:val="28"/>
        </w:rPr>
        <w:t>Таблица 2.2</w:t>
      </w:r>
    </w:p>
    <w:p w:rsidR="008F1445" w:rsidRPr="002B441D" w:rsidRDefault="008F1445" w:rsidP="008F1445">
      <w:pPr>
        <w:jc w:val="right"/>
        <w:rPr>
          <w:sz w:val="28"/>
          <w:szCs w:val="2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2"/>
        <w:gridCol w:w="4167"/>
        <w:gridCol w:w="2182"/>
        <w:gridCol w:w="3026"/>
        <w:gridCol w:w="2161"/>
      </w:tblGrid>
      <w:tr w:rsidR="00D822C2" w:rsidRPr="002B441D" w:rsidTr="00D822C2">
        <w:trPr>
          <w:trHeight w:val="631"/>
        </w:trPr>
        <w:tc>
          <w:tcPr>
            <w:tcW w:w="1214" w:type="pct"/>
            <w:vMerge w:val="restart"/>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Элемент учебной дисциплины</w:t>
            </w:r>
          </w:p>
        </w:tc>
        <w:tc>
          <w:tcPr>
            <w:tcW w:w="2223" w:type="pct"/>
            <w:gridSpan w:val="2"/>
            <w:shd w:val="clear" w:color="auto" w:fill="auto"/>
          </w:tcPr>
          <w:p w:rsidR="00D822C2" w:rsidRPr="002B441D" w:rsidRDefault="00D822C2" w:rsidP="00D822C2">
            <w:pPr>
              <w:pStyle w:val="a3"/>
              <w:spacing w:after="0" w:line="240" w:lineRule="auto"/>
              <w:ind w:left="-1429" w:firstLine="1429"/>
              <w:jc w:val="center"/>
              <w:rPr>
                <w:rFonts w:ascii="Times New Roman" w:hAnsi="Times New Roman"/>
                <w:b/>
                <w:sz w:val="28"/>
                <w:szCs w:val="28"/>
              </w:rPr>
            </w:pPr>
            <w:r w:rsidRPr="002B441D">
              <w:rPr>
                <w:rFonts w:ascii="Times New Roman" w:hAnsi="Times New Roman"/>
                <w:b/>
                <w:sz w:val="28"/>
                <w:szCs w:val="28"/>
              </w:rPr>
              <w:t>Текущий контроль</w:t>
            </w:r>
          </w:p>
        </w:tc>
        <w:tc>
          <w:tcPr>
            <w:tcW w:w="1563" w:type="pct"/>
            <w:gridSpan w:val="2"/>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Промежуточная аттестация</w:t>
            </w:r>
          </w:p>
        </w:tc>
      </w:tr>
      <w:tr w:rsidR="00D822C2" w:rsidRPr="002B441D" w:rsidTr="00D822C2">
        <w:trPr>
          <w:trHeight w:val="631"/>
        </w:trPr>
        <w:tc>
          <w:tcPr>
            <w:tcW w:w="1214" w:type="pct"/>
            <w:vMerge/>
          </w:tcPr>
          <w:p w:rsidR="00D822C2" w:rsidRPr="002B441D" w:rsidRDefault="00D822C2" w:rsidP="00D822C2">
            <w:pPr>
              <w:pStyle w:val="a3"/>
              <w:spacing w:after="0" w:line="240" w:lineRule="auto"/>
              <w:ind w:left="-1429" w:firstLine="1429"/>
              <w:rPr>
                <w:rFonts w:ascii="Times New Roman" w:hAnsi="Times New Roman"/>
                <w:b/>
                <w:sz w:val="28"/>
                <w:szCs w:val="28"/>
              </w:rPr>
            </w:pPr>
          </w:p>
        </w:tc>
        <w:tc>
          <w:tcPr>
            <w:tcW w:w="1442" w:type="pct"/>
            <w:shd w:val="clear" w:color="auto" w:fill="auto"/>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Форма контроля</w:t>
            </w:r>
          </w:p>
          <w:p w:rsidR="00D822C2" w:rsidRPr="002B441D" w:rsidRDefault="00D822C2" w:rsidP="00D822C2">
            <w:pPr>
              <w:pStyle w:val="a3"/>
              <w:spacing w:after="0" w:line="240" w:lineRule="auto"/>
              <w:ind w:left="0"/>
              <w:jc w:val="center"/>
              <w:rPr>
                <w:rFonts w:ascii="Times New Roman" w:hAnsi="Times New Roman"/>
                <w:b/>
                <w:color w:val="FF0000"/>
                <w:sz w:val="28"/>
                <w:szCs w:val="28"/>
              </w:rPr>
            </w:pPr>
          </w:p>
        </w:tc>
        <w:tc>
          <w:tcPr>
            <w:tcW w:w="781" w:type="pct"/>
            <w:shd w:val="clear" w:color="auto" w:fill="auto"/>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Проверяемые  У, З</w:t>
            </w:r>
          </w:p>
        </w:tc>
        <w:tc>
          <w:tcPr>
            <w:tcW w:w="789" w:type="pct"/>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Форма контроля</w:t>
            </w:r>
          </w:p>
        </w:tc>
        <w:tc>
          <w:tcPr>
            <w:tcW w:w="774" w:type="pct"/>
          </w:tcPr>
          <w:p w:rsidR="00D822C2" w:rsidRPr="002B441D" w:rsidRDefault="00D822C2" w:rsidP="00D822C2">
            <w:pPr>
              <w:pStyle w:val="a3"/>
              <w:spacing w:after="0" w:line="240" w:lineRule="auto"/>
              <w:ind w:left="0"/>
              <w:jc w:val="center"/>
              <w:rPr>
                <w:rFonts w:ascii="Times New Roman" w:hAnsi="Times New Roman"/>
                <w:b/>
                <w:sz w:val="28"/>
                <w:szCs w:val="28"/>
              </w:rPr>
            </w:pPr>
            <w:r w:rsidRPr="002B441D">
              <w:rPr>
                <w:rFonts w:ascii="Times New Roman" w:hAnsi="Times New Roman"/>
                <w:b/>
                <w:sz w:val="28"/>
                <w:szCs w:val="28"/>
              </w:rPr>
              <w:t>Проверяемые   У, З</w:t>
            </w:r>
          </w:p>
        </w:tc>
      </w:tr>
      <w:tr w:rsidR="0099447C" w:rsidRPr="002B441D" w:rsidTr="00D822C2">
        <w:tc>
          <w:tcPr>
            <w:tcW w:w="1214" w:type="pct"/>
          </w:tcPr>
          <w:p w:rsidR="0099447C" w:rsidRPr="002B441D" w:rsidRDefault="0099447C" w:rsidP="0000464C">
            <w:pPr>
              <w:rPr>
                <w:b/>
                <w:sz w:val="28"/>
                <w:szCs w:val="28"/>
              </w:rPr>
            </w:pPr>
            <w:r w:rsidRPr="002B441D">
              <w:rPr>
                <w:b/>
                <w:sz w:val="28"/>
                <w:szCs w:val="28"/>
              </w:rPr>
              <w:t>Тема 1.</w:t>
            </w:r>
          </w:p>
          <w:p w:rsidR="0099447C" w:rsidRPr="002B441D" w:rsidRDefault="0099447C" w:rsidP="0000464C">
            <w:pPr>
              <w:rPr>
                <w:sz w:val="28"/>
                <w:szCs w:val="28"/>
              </w:rPr>
            </w:pPr>
            <w:r w:rsidRPr="002B441D">
              <w:rPr>
                <w:sz w:val="28"/>
                <w:szCs w:val="28"/>
              </w:rPr>
              <w:t>Основные понятия и методология бережливого производства</w:t>
            </w:r>
          </w:p>
        </w:tc>
        <w:tc>
          <w:tcPr>
            <w:tcW w:w="1442" w:type="pct"/>
          </w:tcPr>
          <w:p w:rsidR="0099447C" w:rsidRPr="002B441D" w:rsidRDefault="0099447C" w:rsidP="003D4808">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Устный опрос, письменный опрос</w:t>
            </w:r>
          </w:p>
          <w:p w:rsidR="0099447C" w:rsidRPr="002B441D" w:rsidRDefault="0099447C" w:rsidP="003D4808">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Проверка практического занятия №1</w:t>
            </w:r>
          </w:p>
        </w:tc>
        <w:tc>
          <w:tcPr>
            <w:tcW w:w="781" w:type="pct"/>
          </w:tcPr>
          <w:p w:rsidR="004765FA" w:rsidRDefault="004765FA" w:rsidP="003D4808">
            <w:pPr>
              <w:pStyle w:val="a3"/>
              <w:spacing w:after="0" w:line="240" w:lineRule="auto"/>
              <w:ind w:left="0"/>
              <w:rPr>
                <w:rStyle w:val="FontStyle35"/>
                <w:sz w:val="28"/>
                <w:szCs w:val="28"/>
              </w:rPr>
            </w:pPr>
            <w:r>
              <w:rPr>
                <w:rStyle w:val="FontStyle35"/>
                <w:sz w:val="28"/>
                <w:szCs w:val="28"/>
              </w:rPr>
              <w:t>У1-У22</w:t>
            </w:r>
          </w:p>
          <w:p w:rsidR="004765FA" w:rsidRDefault="004765FA" w:rsidP="003D4808">
            <w:pPr>
              <w:pStyle w:val="a3"/>
              <w:spacing w:after="0" w:line="240" w:lineRule="auto"/>
              <w:ind w:left="0"/>
              <w:rPr>
                <w:rStyle w:val="FontStyle35"/>
                <w:sz w:val="28"/>
                <w:szCs w:val="28"/>
              </w:rPr>
            </w:pPr>
            <w:r>
              <w:rPr>
                <w:rStyle w:val="FontStyle35"/>
                <w:sz w:val="28"/>
                <w:szCs w:val="28"/>
              </w:rPr>
              <w:t>З1-З14</w:t>
            </w:r>
          </w:p>
          <w:p w:rsidR="0099447C" w:rsidRPr="002B441D" w:rsidRDefault="0099447C" w:rsidP="003D4808">
            <w:pPr>
              <w:pStyle w:val="a3"/>
              <w:spacing w:after="0" w:line="240" w:lineRule="auto"/>
              <w:ind w:left="0"/>
              <w:rPr>
                <w:rFonts w:ascii="Times New Roman" w:hAnsi="Times New Roman"/>
                <w:b/>
                <w:bCs/>
                <w:sz w:val="28"/>
                <w:szCs w:val="28"/>
              </w:rPr>
            </w:pPr>
            <w:r w:rsidRPr="002B441D">
              <w:rPr>
                <w:rStyle w:val="FontStyle35"/>
                <w:sz w:val="28"/>
                <w:szCs w:val="28"/>
              </w:rPr>
              <w:t>ОК 1, ОК 3, ОК 4, ОК 7</w:t>
            </w:r>
          </w:p>
        </w:tc>
        <w:tc>
          <w:tcPr>
            <w:tcW w:w="789" w:type="pct"/>
            <w:vMerge w:val="restart"/>
          </w:tcPr>
          <w:p w:rsidR="0099447C" w:rsidRPr="002B441D" w:rsidRDefault="0085470C" w:rsidP="003D4808">
            <w:pPr>
              <w:pStyle w:val="a3"/>
              <w:spacing w:after="0" w:line="240" w:lineRule="auto"/>
              <w:ind w:left="0"/>
              <w:rPr>
                <w:rFonts w:ascii="Times New Roman" w:hAnsi="Times New Roman"/>
                <w:b/>
                <w:i/>
                <w:iCs/>
                <w:color w:val="000000" w:themeColor="text1"/>
                <w:sz w:val="28"/>
                <w:szCs w:val="28"/>
              </w:rPr>
            </w:pPr>
            <w:r>
              <w:rPr>
                <w:rFonts w:ascii="Times New Roman" w:hAnsi="Times New Roman"/>
                <w:b/>
                <w:i/>
                <w:iCs/>
                <w:color w:val="000000" w:themeColor="text1"/>
                <w:sz w:val="28"/>
                <w:szCs w:val="28"/>
              </w:rPr>
              <w:t>Дифференцированный зачет</w:t>
            </w:r>
          </w:p>
        </w:tc>
        <w:tc>
          <w:tcPr>
            <w:tcW w:w="774" w:type="pct"/>
            <w:vMerge w:val="restart"/>
          </w:tcPr>
          <w:p w:rsidR="0099447C" w:rsidRDefault="0099447C" w:rsidP="003D4808">
            <w:pPr>
              <w:pStyle w:val="a3"/>
              <w:spacing w:after="0" w:line="240" w:lineRule="auto"/>
              <w:ind w:left="72" w:hanging="72"/>
              <w:rPr>
                <w:rStyle w:val="FontStyle35"/>
                <w:sz w:val="28"/>
                <w:szCs w:val="28"/>
              </w:rPr>
            </w:pPr>
            <w:r>
              <w:rPr>
                <w:rStyle w:val="FontStyle35"/>
                <w:sz w:val="28"/>
                <w:szCs w:val="28"/>
              </w:rPr>
              <w:t>У1 – У26</w:t>
            </w:r>
          </w:p>
          <w:p w:rsidR="0099447C" w:rsidRDefault="0099447C" w:rsidP="003D4808">
            <w:pPr>
              <w:pStyle w:val="a3"/>
              <w:spacing w:after="0" w:line="240" w:lineRule="auto"/>
              <w:ind w:left="72" w:hanging="72"/>
              <w:rPr>
                <w:rStyle w:val="FontStyle35"/>
                <w:sz w:val="28"/>
                <w:szCs w:val="28"/>
              </w:rPr>
            </w:pPr>
            <w:r>
              <w:rPr>
                <w:rStyle w:val="FontStyle35"/>
                <w:sz w:val="28"/>
                <w:szCs w:val="28"/>
              </w:rPr>
              <w:t>З1 – З21</w:t>
            </w:r>
          </w:p>
          <w:p w:rsidR="0099447C" w:rsidRPr="002B441D" w:rsidRDefault="0099447C" w:rsidP="003D4808">
            <w:pPr>
              <w:pStyle w:val="a3"/>
              <w:spacing w:after="0" w:line="240" w:lineRule="auto"/>
              <w:ind w:left="72" w:hanging="72"/>
              <w:rPr>
                <w:rFonts w:ascii="Times New Roman" w:hAnsi="Times New Roman"/>
                <w:b/>
                <w:i/>
                <w:iCs/>
                <w:color w:val="000000" w:themeColor="text1"/>
                <w:sz w:val="28"/>
                <w:szCs w:val="28"/>
              </w:rPr>
            </w:pPr>
            <w:r w:rsidRPr="002B441D">
              <w:rPr>
                <w:rStyle w:val="FontStyle35"/>
                <w:sz w:val="28"/>
                <w:szCs w:val="28"/>
              </w:rPr>
              <w:t>ОК 1, ОК 3, ОК 4, ОК 7</w:t>
            </w:r>
          </w:p>
        </w:tc>
      </w:tr>
      <w:tr w:rsidR="0099447C" w:rsidRPr="002B441D" w:rsidTr="00D822C2">
        <w:tc>
          <w:tcPr>
            <w:tcW w:w="1214" w:type="pct"/>
          </w:tcPr>
          <w:p w:rsidR="0099447C" w:rsidRPr="002B441D" w:rsidRDefault="0099447C" w:rsidP="0000464C">
            <w:pPr>
              <w:rPr>
                <w:b/>
                <w:sz w:val="28"/>
                <w:szCs w:val="28"/>
              </w:rPr>
            </w:pPr>
            <w:r w:rsidRPr="002B441D">
              <w:rPr>
                <w:b/>
                <w:sz w:val="28"/>
                <w:szCs w:val="28"/>
              </w:rPr>
              <w:t>Тема 2.</w:t>
            </w:r>
          </w:p>
          <w:p w:rsidR="0099447C" w:rsidRPr="002B441D" w:rsidRDefault="0099447C" w:rsidP="0000464C">
            <w:pPr>
              <w:rPr>
                <w:sz w:val="28"/>
                <w:szCs w:val="28"/>
              </w:rPr>
            </w:pPr>
            <w:r w:rsidRPr="002B441D">
              <w:rPr>
                <w:sz w:val="28"/>
                <w:szCs w:val="28"/>
              </w:rPr>
              <w:t>Бережливый проект. Картирование потока создания ценности. Потери и действия, добавляющие ценность</w:t>
            </w:r>
          </w:p>
        </w:tc>
        <w:tc>
          <w:tcPr>
            <w:tcW w:w="1442" w:type="pct"/>
          </w:tcPr>
          <w:p w:rsidR="0099447C" w:rsidRPr="002B441D" w:rsidRDefault="0099447C" w:rsidP="0000464C">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 xml:space="preserve">Тестирование </w:t>
            </w:r>
          </w:p>
          <w:p w:rsidR="0099447C" w:rsidRPr="002B441D" w:rsidRDefault="0099447C" w:rsidP="0000464C">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Решение ситуационных задач</w:t>
            </w:r>
          </w:p>
          <w:p w:rsidR="0099447C" w:rsidRPr="002B441D" w:rsidRDefault="0099447C" w:rsidP="0000464C">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Проверка практических занятий №2</w:t>
            </w:r>
          </w:p>
        </w:tc>
        <w:tc>
          <w:tcPr>
            <w:tcW w:w="781" w:type="pct"/>
          </w:tcPr>
          <w:p w:rsidR="004765FA" w:rsidRDefault="004765FA" w:rsidP="004765FA">
            <w:pPr>
              <w:pStyle w:val="a3"/>
              <w:spacing w:after="0" w:line="240" w:lineRule="auto"/>
              <w:ind w:left="0"/>
              <w:rPr>
                <w:rStyle w:val="FontStyle35"/>
                <w:sz w:val="28"/>
                <w:szCs w:val="28"/>
              </w:rPr>
            </w:pPr>
            <w:r>
              <w:rPr>
                <w:rStyle w:val="FontStyle35"/>
                <w:sz w:val="28"/>
                <w:szCs w:val="28"/>
              </w:rPr>
              <w:t>У1-У22, У23</w:t>
            </w:r>
          </w:p>
          <w:p w:rsidR="004765FA" w:rsidRDefault="004765FA" w:rsidP="004765FA">
            <w:pPr>
              <w:pStyle w:val="a3"/>
              <w:spacing w:after="0" w:line="240" w:lineRule="auto"/>
              <w:ind w:left="0"/>
              <w:rPr>
                <w:rStyle w:val="FontStyle35"/>
                <w:sz w:val="28"/>
                <w:szCs w:val="28"/>
              </w:rPr>
            </w:pPr>
            <w:r>
              <w:rPr>
                <w:rStyle w:val="FontStyle35"/>
                <w:sz w:val="28"/>
                <w:szCs w:val="28"/>
              </w:rPr>
              <w:t>З1-З13, З15</w:t>
            </w:r>
          </w:p>
          <w:p w:rsidR="0099447C" w:rsidRPr="002B441D" w:rsidRDefault="0099447C" w:rsidP="0000464C">
            <w:pPr>
              <w:pStyle w:val="a3"/>
              <w:spacing w:after="0" w:line="240" w:lineRule="auto"/>
              <w:ind w:left="0"/>
              <w:rPr>
                <w:rFonts w:ascii="Times New Roman" w:hAnsi="Times New Roman"/>
                <w:b/>
                <w:i/>
                <w:iCs/>
                <w:color w:val="000000" w:themeColor="text1"/>
                <w:sz w:val="28"/>
                <w:szCs w:val="28"/>
              </w:rPr>
            </w:pPr>
            <w:r w:rsidRPr="002B441D">
              <w:rPr>
                <w:rStyle w:val="FontStyle35"/>
                <w:sz w:val="28"/>
                <w:szCs w:val="28"/>
              </w:rPr>
              <w:t>ОК 1, ОК 3, ОК 4, ОК 7</w:t>
            </w:r>
            <w:bookmarkStart w:id="3" w:name="_GoBack"/>
            <w:bookmarkEnd w:id="3"/>
          </w:p>
        </w:tc>
        <w:tc>
          <w:tcPr>
            <w:tcW w:w="789" w:type="pct"/>
            <w:vMerge/>
          </w:tcPr>
          <w:p w:rsidR="0099447C" w:rsidRPr="002B441D" w:rsidRDefault="0099447C" w:rsidP="0000464C">
            <w:pPr>
              <w:pStyle w:val="a3"/>
              <w:spacing w:after="0" w:line="240" w:lineRule="auto"/>
              <w:ind w:left="0"/>
              <w:rPr>
                <w:rFonts w:ascii="Times New Roman" w:hAnsi="Times New Roman"/>
                <w:b/>
                <w:i/>
                <w:iCs/>
                <w:color w:val="000000" w:themeColor="text1"/>
                <w:sz w:val="28"/>
                <w:szCs w:val="28"/>
              </w:rPr>
            </w:pPr>
          </w:p>
        </w:tc>
        <w:tc>
          <w:tcPr>
            <w:tcW w:w="774" w:type="pct"/>
            <w:vMerge/>
          </w:tcPr>
          <w:p w:rsidR="0099447C" w:rsidRPr="002B441D" w:rsidRDefault="0099447C" w:rsidP="0000464C">
            <w:pPr>
              <w:pStyle w:val="a3"/>
              <w:spacing w:after="0" w:line="240" w:lineRule="auto"/>
              <w:ind w:left="0"/>
              <w:rPr>
                <w:rFonts w:ascii="Times New Roman" w:hAnsi="Times New Roman"/>
                <w:sz w:val="28"/>
                <w:szCs w:val="28"/>
              </w:rPr>
            </w:pPr>
          </w:p>
        </w:tc>
      </w:tr>
      <w:tr w:rsidR="0099447C" w:rsidRPr="002B441D" w:rsidTr="00D822C2">
        <w:tc>
          <w:tcPr>
            <w:tcW w:w="1214" w:type="pct"/>
          </w:tcPr>
          <w:p w:rsidR="0099447C" w:rsidRPr="002B441D" w:rsidRDefault="0099447C" w:rsidP="0000464C">
            <w:pPr>
              <w:rPr>
                <w:b/>
                <w:sz w:val="28"/>
                <w:szCs w:val="28"/>
              </w:rPr>
            </w:pPr>
            <w:r w:rsidRPr="002B441D">
              <w:rPr>
                <w:b/>
                <w:sz w:val="28"/>
                <w:szCs w:val="28"/>
              </w:rPr>
              <w:t>Тема 3.</w:t>
            </w:r>
          </w:p>
          <w:p w:rsidR="0099447C" w:rsidRPr="002B441D" w:rsidRDefault="0099447C" w:rsidP="0000464C">
            <w:pPr>
              <w:rPr>
                <w:sz w:val="28"/>
                <w:szCs w:val="28"/>
              </w:rPr>
            </w:pPr>
            <w:r w:rsidRPr="002B441D">
              <w:rPr>
                <w:sz w:val="28"/>
                <w:szCs w:val="28"/>
              </w:rPr>
              <w:lastRenderedPageBreak/>
              <w:t>Методы решения проблем</w:t>
            </w:r>
          </w:p>
        </w:tc>
        <w:tc>
          <w:tcPr>
            <w:tcW w:w="1442" w:type="pct"/>
          </w:tcPr>
          <w:p w:rsidR="0099447C" w:rsidRDefault="0099447C" w:rsidP="0000464C">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lastRenderedPageBreak/>
              <w:t xml:space="preserve">Устный опрос </w:t>
            </w:r>
          </w:p>
          <w:p w:rsidR="0099447C" w:rsidRPr="002B441D" w:rsidRDefault="0099447C" w:rsidP="0000464C">
            <w:pPr>
              <w:pStyle w:val="a3"/>
              <w:spacing w:after="0" w:line="240" w:lineRule="auto"/>
              <w:ind w:left="0"/>
              <w:rPr>
                <w:rFonts w:ascii="Times New Roman" w:hAnsi="Times New Roman"/>
                <w:i/>
                <w:iCs/>
                <w:sz w:val="28"/>
                <w:szCs w:val="28"/>
              </w:rPr>
            </w:pPr>
            <w:r w:rsidRPr="002B441D">
              <w:rPr>
                <w:rFonts w:ascii="Times New Roman" w:hAnsi="Times New Roman"/>
                <w:i/>
                <w:iCs/>
                <w:color w:val="000000" w:themeColor="text1"/>
                <w:sz w:val="28"/>
                <w:szCs w:val="28"/>
              </w:rPr>
              <w:lastRenderedPageBreak/>
              <w:t xml:space="preserve">Проверка практических занятий № </w:t>
            </w:r>
            <w:r w:rsidR="007258D5">
              <w:rPr>
                <w:rFonts w:ascii="Times New Roman" w:hAnsi="Times New Roman"/>
                <w:i/>
                <w:iCs/>
                <w:color w:val="000000" w:themeColor="text1"/>
                <w:sz w:val="28"/>
                <w:szCs w:val="28"/>
              </w:rPr>
              <w:t>3</w:t>
            </w:r>
          </w:p>
        </w:tc>
        <w:tc>
          <w:tcPr>
            <w:tcW w:w="781" w:type="pct"/>
          </w:tcPr>
          <w:p w:rsidR="004765FA" w:rsidRDefault="004765FA" w:rsidP="004765FA">
            <w:pPr>
              <w:pStyle w:val="a3"/>
              <w:spacing w:after="0" w:line="240" w:lineRule="auto"/>
              <w:ind w:left="0"/>
              <w:rPr>
                <w:rStyle w:val="FontStyle35"/>
                <w:sz w:val="28"/>
                <w:szCs w:val="28"/>
              </w:rPr>
            </w:pPr>
            <w:r>
              <w:rPr>
                <w:rStyle w:val="FontStyle35"/>
                <w:sz w:val="28"/>
                <w:szCs w:val="28"/>
              </w:rPr>
              <w:lastRenderedPageBreak/>
              <w:t xml:space="preserve">У1-У22, </w:t>
            </w:r>
            <w:r>
              <w:rPr>
                <w:rStyle w:val="FontStyle35"/>
                <w:sz w:val="28"/>
                <w:szCs w:val="28"/>
              </w:rPr>
              <w:lastRenderedPageBreak/>
              <w:t>У24,У25</w:t>
            </w:r>
          </w:p>
          <w:p w:rsidR="004765FA" w:rsidRDefault="004765FA" w:rsidP="004765FA">
            <w:pPr>
              <w:pStyle w:val="a3"/>
              <w:spacing w:after="0" w:line="240" w:lineRule="auto"/>
              <w:ind w:left="0"/>
              <w:rPr>
                <w:rStyle w:val="FontStyle35"/>
                <w:sz w:val="28"/>
                <w:szCs w:val="28"/>
              </w:rPr>
            </w:pPr>
            <w:r>
              <w:rPr>
                <w:rStyle w:val="FontStyle35"/>
                <w:sz w:val="28"/>
                <w:szCs w:val="28"/>
              </w:rPr>
              <w:t>З1-З14, З16,З19</w:t>
            </w:r>
          </w:p>
          <w:p w:rsidR="0099447C" w:rsidRPr="002B441D" w:rsidRDefault="0099447C" w:rsidP="004765FA">
            <w:pPr>
              <w:pStyle w:val="a3"/>
              <w:spacing w:after="0" w:line="240" w:lineRule="auto"/>
              <w:ind w:left="0"/>
              <w:rPr>
                <w:rFonts w:ascii="Times New Roman" w:hAnsi="Times New Roman"/>
                <w:b/>
                <w:i/>
                <w:iCs/>
                <w:sz w:val="28"/>
                <w:szCs w:val="28"/>
              </w:rPr>
            </w:pPr>
            <w:r w:rsidRPr="002B441D">
              <w:rPr>
                <w:rStyle w:val="FontStyle35"/>
                <w:sz w:val="28"/>
                <w:szCs w:val="28"/>
              </w:rPr>
              <w:t>ОК 1, ОК 3, ОК 4, ОК 7</w:t>
            </w:r>
          </w:p>
        </w:tc>
        <w:tc>
          <w:tcPr>
            <w:tcW w:w="789" w:type="pct"/>
            <w:vMerge/>
          </w:tcPr>
          <w:p w:rsidR="0099447C" w:rsidRPr="002B441D" w:rsidRDefault="0099447C" w:rsidP="0000464C">
            <w:pPr>
              <w:pStyle w:val="a3"/>
              <w:spacing w:after="0" w:line="240" w:lineRule="auto"/>
              <w:ind w:left="0"/>
              <w:rPr>
                <w:rFonts w:ascii="Times New Roman" w:hAnsi="Times New Roman"/>
                <w:b/>
                <w:i/>
                <w:iCs/>
                <w:color w:val="000000" w:themeColor="text1"/>
                <w:sz w:val="28"/>
                <w:szCs w:val="28"/>
              </w:rPr>
            </w:pPr>
          </w:p>
        </w:tc>
        <w:tc>
          <w:tcPr>
            <w:tcW w:w="774" w:type="pct"/>
            <w:vMerge/>
          </w:tcPr>
          <w:p w:rsidR="0099447C" w:rsidRPr="002B441D" w:rsidRDefault="0099447C" w:rsidP="0000464C">
            <w:pPr>
              <w:pStyle w:val="a3"/>
              <w:spacing w:after="0" w:line="240" w:lineRule="auto"/>
              <w:ind w:left="0"/>
              <w:rPr>
                <w:rFonts w:ascii="Times New Roman" w:hAnsi="Times New Roman"/>
                <w:sz w:val="28"/>
                <w:szCs w:val="28"/>
              </w:rPr>
            </w:pPr>
          </w:p>
        </w:tc>
      </w:tr>
      <w:tr w:rsidR="0099447C" w:rsidRPr="002B441D" w:rsidTr="00D822C2">
        <w:tc>
          <w:tcPr>
            <w:tcW w:w="1214" w:type="pct"/>
          </w:tcPr>
          <w:p w:rsidR="0099447C" w:rsidRPr="002B441D" w:rsidRDefault="0099447C" w:rsidP="0000464C">
            <w:pPr>
              <w:rPr>
                <w:b/>
                <w:sz w:val="28"/>
                <w:szCs w:val="28"/>
              </w:rPr>
            </w:pPr>
            <w:r w:rsidRPr="002B441D">
              <w:rPr>
                <w:b/>
                <w:sz w:val="28"/>
                <w:szCs w:val="28"/>
              </w:rPr>
              <w:lastRenderedPageBreak/>
              <w:t>Тема 4.</w:t>
            </w:r>
          </w:p>
          <w:p w:rsidR="0099447C" w:rsidRPr="002B441D" w:rsidRDefault="0099447C" w:rsidP="0000464C">
            <w:pPr>
              <w:rPr>
                <w:i/>
                <w:sz w:val="28"/>
                <w:szCs w:val="28"/>
              </w:rPr>
            </w:pPr>
            <w:r w:rsidRPr="002B441D">
              <w:rPr>
                <w:sz w:val="28"/>
                <w:szCs w:val="28"/>
              </w:rPr>
              <w:t>Инструменты бережливого производства</w:t>
            </w:r>
          </w:p>
        </w:tc>
        <w:tc>
          <w:tcPr>
            <w:tcW w:w="1442" w:type="pct"/>
          </w:tcPr>
          <w:p w:rsidR="0099447C" w:rsidRPr="002B441D" w:rsidRDefault="0099447C" w:rsidP="0000464C">
            <w:pPr>
              <w:pStyle w:val="a3"/>
              <w:spacing w:after="0" w:line="240" w:lineRule="auto"/>
              <w:ind w:left="0"/>
              <w:rPr>
                <w:rFonts w:ascii="Times New Roman" w:hAnsi="Times New Roman"/>
                <w:i/>
                <w:iCs/>
                <w:color w:val="000000" w:themeColor="text1"/>
                <w:sz w:val="28"/>
                <w:szCs w:val="28"/>
              </w:rPr>
            </w:pPr>
            <w:r>
              <w:rPr>
                <w:rFonts w:ascii="Times New Roman" w:hAnsi="Times New Roman"/>
                <w:i/>
                <w:iCs/>
                <w:color w:val="000000" w:themeColor="text1"/>
                <w:sz w:val="28"/>
                <w:szCs w:val="28"/>
              </w:rPr>
              <w:t>Устный опрос</w:t>
            </w:r>
          </w:p>
          <w:p w:rsidR="0099447C" w:rsidRPr="002B441D" w:rsidRDefault="0099447C" w:rsidP="0000464C">
            <w:pPr>
              <w:pStyle w:val="a3"/>
              <w:spacing w:after="0" w:line="240" w:lineRule="auto"/>
              <w:ind w:left="0"/>
              <w:rPr>
                <w:rFonts w:ascii="Times New Roman" w:hAnsi="Times New Roman"/>
                <w:i/>
                <w:iCs/>
                <w:color w:val="000000" w:themeColor="text1"/>
                <w:sz w:val="28"/>
                <w:szCs w:val="28"/>
              </w:rPr>
            </w:pPr>
            <w:r w:rsidRPr="002B441D">
              <w:rPr>
                <w:rFonts w:ascii="Times New Roman" w:hAnsi="Times New Roman"/>
                <w:i/>
                <w:iCs/>
                <w:color w:val="000000" w:themeColor="text1"/>
                <w:sz w:val="28"/>
                <w:szCs w:val="28"/>
              </w:rPr>
              <w:t>Деловая игра</w:t>
            </w:r>
          </w:p>
          <w:p w:rsidR="0099447C" w:rsidRPr="002B441D" w:rsidRDefault="0099447C" w:rsidP="0000464C">
            <w:pPr>
              <w:pStyle w:val="a3"/>
              <w:spacing w:after="0" w:line="240" w:lineRule="auto"/>
              <w:ind w:left="0"/>
              <w:rPr>
                <w:sz w:val="28"/>
                <w:szCs w:val="28"/>
              </w:rPr>
            </w:pPr>
            <w:r w:rsidRPr="002B441D">
              <w:rPr>
                <w:rFonts w:ascii="Times New Roman" w:hAnsi="Times New Roman"/>
                <w:i/>
                <w:iCs/>
                <w:color w:val="000000" w:themeColor="text1"/>
                <w:sz w:val="28"/>
                <w:szCs w:val="28"/>
              </w:rPr>
              <w:t xml:space="preserve">Проверка практических занятий № </w:t>
            </w:r>
            <w:r w:rsidR="007258D5">
              <w:rPr>
                <w:rFonts w:ascii="Times New Roman" w:hAnsi="Times New Roman"/>
                <w:i/>
                <w:iCs/>
                <w:color w:val="000000" w:themeColor="text1"/>
                <w:sz w:val="28"/>
                <w:szCs w:val="28"/>
              </w:rPr>
              <w:t>4</w:t>
            </w:r>
          </w:p>
        </w:tc>
        <w:tc>
          <w:tcPr>
            <w:tcW w:w="781" w:type="pct"/>
          </w:tcPr>
          <w:p w:rsidR="004765FA" w:rsidRDefault="004765FA" w:rsidP="004765FA">
            <w:pPr>
              <w:pStyle w:val="a3"/>
              <w:spacing w:after="0" w:line="240" w:lineRule="auto"/>
              <w:ind w:left="0"/>
              <w:rPr>
                <w:rStyle w:val="FontStyle35"/>
                <w:sz w:val="28"/>
                <w:szCs w:val="28"/>
              </w:rPr>
            </w:pPr>
            <w:r>
              <w:rPr>
                <w:rStyle w:val="FontStyle35"/>
                <w:sz w:val="28"/>
                <w:szCs w:val="28"/>
              </w:rPr>
              <w:t>У1-У22, У26</w:t>
            </w:r>
          </w:p>
          <w:p w:rsidR="004765FA" w:rsidRDefault="004765FA" w:rsidP="004765FA">
            <w:pPr>
              <w:pStyle w:val="a3"/>
              <w:spacing w:after="0" w:line="240" w:lineRule="auto"/>
              <w:ind w:left="0"/>
              <w:rPr>
                <w:rStyle w:val="FontStyle35"/>
                <w:sz w:val="28"/>
                <w:szCs w:val="28"/>
              </w:rPr>
            </w:pPr>
            <w:r>
              <w:rPr>
                <w:rStyle w:val="FontStyle35"/>
                <w:sz w:val="28"/>
                <w:szCs w:val="28"/>
              </w:rPr>
              <w:t>З1-З14, З17</w:t>
            </w:r>
          </w:p>
          <w:p w:rsidR="00D03662" w:rsidRDefault="0099447C" w:rsidP="00D03662">
            <w:pPr>
              <w:jc w:val="center"/>
            </w:pPr>
            <w:r w:rsidRPr="002B441D">
              <w:rPr>
                <w:rStyle w:val="FontStyle35"/>
                <w:sz w:val="28"/>
                <w:szCs w:val="28"/>
              </w:rPr>
              <w:t>ОК 1, ОК 3, ОК 4, ОК 7</w:t>
            </w:r>
            <w:r w:rsidR="00D03662" w:rsidRPr="00D03662">
              <w:rPr>
                <w:rStyle w:val="FontStyle35"/>
                <w:sz w:val="28"/>
                <w:szCs w:val="28"/>
              </w:rPr>
              <w:t xml:space="preserve"> </w:t>
            </w:r>
            <w:r w:rsidR="00D03662">
              <w:t xml:space="preserve"> </w:t>
            </w:r>
            <w:r w:rsidR="00D03662">
              <w:t>ПК.1.1</w:t>
            </w:r>
          </w:p>
          <w:p w:rsidR="0099447C" w:rsidRPr="00D03662" w:rsidRDefault="00D03662" w:rsidP="00D03662">
            <w:pPr>
              <w:pStyle w:val="a3"/>
              <w:spacing w:after="0" w:line="240" w:lineRule="auto"/>
              <w:ind w:left="0"/>
              <w:rPr>
                <w:rFonts w:ascii="Times New Roman" w:hAnsi="Times New Roman"/>
                <w:b/>
                <w:i/>
                <w:iCs/>
                <w:sz w:val="28"/>
                <w:szCs w:val="28"/>
                <w:lang w:val="en-US"/>
              </w:rPr>
            </w:pPr>
            <w:r>
              <w:rPr>
                <w:rFonts w:ascii="Times New Roman" w:hAnsi="Times New Roman"/>
                <w:sz w:val="24"/>
              </w:rPr>
              <w:t>ПК.1.2</w:t>
            </w:r>
          </w:p>
        </w:tc>
        <w:tc>
          <w:tcPr>
            <w:tcW w:w="789" w:type="pct"/>
            <w:vMerge/>
          </w:tcPr>
          <w:p w:rsidR="0099447C" w:rsidRPr="002B441D" w:rsidRDefault="0099447C" w:rsidP="0000464C">
            <w:pPr>
              <w:pStyle w:val="a3"/>
              <w:spacing w:after="0" w:line="240" w:lineRule="auto"/>
              <w:ind w:left="0"/>
              <w:rPr>
                <w:rFonts w:ascii="Times New Roman" w:hAnsi="Times New Roman"/>
                <w:b/>
                <w:i/>
                <w:iCs/>
                <w:color w:val="000000" w:themeColor="text1"/>
                <w:sz w:val="28"/>
                <w:szCs w:val="28"/>
              </w:rPr>
            </w:pPr>
          </w:p>
        </w:tc>
        <w:tc>
          <w:tcPr>
            <w:tcW w:w="774" w:type="pct"/>
            <w:vMerge/>
          </w:tcPr>
          <w:p w:rsidR="0099447C" w:rsidRPr="002B441D" w:rsidRDefault="0099447C" w:rsidP="0000464C">
            <w:pPr>
              <w:rPr>
                <w:sz w:val="28"/>
                <w:szCs w:val="28"/>
              </w:rPr>
            </w:pPr>
          </w:p>
        </w:tc>
      </w:tr>
      <w:tr w:rsidR="0099447C" w:rsidRPr="002B441D" w:rsidTr="001D07CA">
        <w:tc>
          <w:tcPr>
            <w:tcW w:w="1214" w:type="pct"/>
            <w:vAlign w:val="center"/>
          </w:tcPr>
          <w:p w:rsidR="0099447C" w:rsidRPr="002B441D" w:rsidRDefault="0099447C" w:rsidP="0000464C">
            <w:pPr>
              <w:rPr>
                <w:b/>
                <w:sz w:val="28"/>
                <w:szCs w:val="28"/>
              </w:rPr>
            </w:pPr>
            <w:r w:rsidRPr="002B441D">
              <w:rPr>
                <w:b/>
                <w:sz w:val="28"/>
                <w:szCs w:val="28"/>
              </w:rPr>
              <w:t>Тема 5.</w:t>
            </w:r>
          </w:p>
          <w:p w:rsidR="0099447C" w:rsidRPr="002B441D" w:rsidRDefault="0099447C" w:rsidP="0000464C">
            <w:pPr>
              <w:rPr>
                <w:b/>
                <w:sz w:val="28"/>
                <w:szCs w:val="28"/>
              </w:rPr>
            </w:pPr>
            <w:r w:rsidRPr="002B441D">
              <w:rPr>
                <w:sz w:val="28"/>
                <w:szCs w:val="28"/>
              </w:rPr>
              <w:t>Внедрение методов бережливого производства</w:t>
            </w:r>
          </w:p>
        </w:tc>
        <w:tc>
          <w:tcPr>
            <w:tcW w:w="1442" w:type="pct"/>
          </w:tcPr>
          <w:p w:rsidR="0099447C" w:rsidRPr="002B441D" w:rsidRDefault="0099447C" w:rsidP="0000464C">
            <w:pPr>
              <w:pStyle w:val="a3"/>
              <w:spacing w:after="0" w:line="240" w:lineRule="auto"/>
              <w:ind w:left="0"/>
              <w:rPr>
                <w:rFonts w:ascii="Times New Roman" w:hAnsi="Times New Roman"/>
                <w:i/>
                <w:iCs/>
                <w:sz w:val="28"/>
                <w:szCs w:val="28"/>
              </w:rPr>
            </w:pPr>
            <w:r w:rsidRPr="002B441D">
              <w:rPr>
                <w:rFonts w:ascii="Times New Roman" w:hAnsi="Times New Roman"/>
                <w:i/>
                <w:iCs/>
                <w:color w:val="000000" w:themeColor="text1"/>
                <w:sz w:val="28"/>
                <w:szCs w:val="28"/>
              </w:rPr>
              <w:t xml:space="preserve">Проверка практического занятия № </w:t>
            </w:r>
            <w:r w:rsidR="007258D5">
              <w:rPr>
                <w:rFonts w:ascii="Times New Roman" w:hAnsi="Times New Roman"/>
                <w:i/>
                <w:iCs/>
                <w:color w:val="000000" w:themeColor="text1"/>
                <w:sz w:val="28"/>
                <w:szCs w:val="28"/>
              </w:rPr>
              <w:t>5</w:t>
            </w:r>
          </w:p>
        </w:tc>
        <w:tc>
          <w:tcPr>
            <w:tcW w:w="781" w:type="pct"/>
          </w:tcPr>
          <w:p w:rsidR="004765FA" w:rsidRDefault="004765FA" w:rsidP="004765FA">
            <w:pPr>
              <w:pStyle w:val="a3"/>
              <w:spacing w:after="0" w:line="240" w:lineRule="auto"/>
              <w:ind w:left="0"/>
              <w:rPr>
                <w:rStyle w:val="FontStyle35"/>
                <w:sz w:val="28"/>
                <w:szCs w:val="28"/>
              </w:rPr>
            </w:pPr>
            <w:r>
              <w:rPr>
                <w:rStyle w:val="FontStyle35"/>
                <w:sz w:val="28"/>
                <w:szCs w:val="28"/>
              </w:rPr>
              <w:t>У1-У22, У26</w:t>
            </w:r>
          </w:p>
          <w:p w:rsidR="004765FA" w:rsidRDefault="004765FA" w:rsidP="004765FA">
            <w:pPr>
              <w:pStyle w:val="a3"/>
              <w:spacing w:after="0" w:line="240" w:lineRule="auto"/>
              <w:ind w:left="0"/>
              <w:rPr>
                <w:rStyle w:val="FontStyle35"/>
                <w:sz w:val="28"/>
                <w:szCs w:val="28"/>
              </w:rPr>
            </w:pPr>
            <w:r>
              <w:rPr>
                <w:rStyle w:val="FontStyle35"/>
                <w:sz w:val="28"/>
                <w:szCs w:val="28"/>
              </w:rPr>
              <w:t>З1-З14, З18</w:t>
            </w:r>
          </w:p>
          <w:p w:rsidR="00D03662" w:rsidRDefault="0099447C" w:rsidP="00D03662">
            <w:pPr>
              <w:jc w:val="center"/>
            </w:pPr>
            <w:r w:rsidRPr="002B441D">
              <w:rPr>
                <w:rStyle w:val="FontStyle35"/>
                <w:sz w:val="28"/>
                <w:szCs w:val="28"/>
              </w:rPr>
              <w:t>ОК 1, ОК 3, ОК 4, ОК 7</w:t>
            </w:r>
            <w:r w:rsidR="00D03662" w:rsidRPr="00D03662">
              <w:rPr>
                <w:rStyle w:val="FontStyle35"/>
                <w:sz w:val="28"/>
                <w:szCs w:val="28"/>
              </w:rPr>
              <w:t xml:space="preserve"> </w:t>
            </w:r>
            <w:r w:rsidR="00D03662">
              <w:t xml:space="preserve"> </w:t>
            </w:r>
            <w:r w:rsidR="00D03662">
              <w:t>ПК.1.1</w:t>
            </w:r>
          </w:p>
          <w:p w:rsidR="0099447C" w:rsidRPr="00D03662" w:rsidRDefault="00D03662" w:rsidP="00D03662">
            <w:pPr>
              <w:pStyle w:val="a3"/>
              <w:spacing w:after="0" w:line="240" w:lineRule="auto"/>
              <w:ind w:left="0"/>
              <w:rPr>
                <w:rFonts w:ascii="Times New Roman" w:hAnsi="Times New Roman"/>
                <w:b/>
                <w:i/>
                <w:iCs/>
                <w:sz w:val="28"/>
                <w:szCs w:val="28"/>
                <w:lang w:val="en-US"/>
              </w:rPr>
            </w:pPr>
            <w:r>
              <w:rPr>
                <w:rFonts w:ascii="Times New Roman" w:hAnsi="Times New Roman"/>
                <w:sz w:val="24"/>
              </w:rPr>
              <w:t>ПК.1.2</w:t>
            </w:r>
          </w:p>
        </w:tc>
        <w:tc>
          <w:tcPr>
            <w:tcW w:w="789" w:type="pct"/>
            <w:vMerge/>
          </w:tcPr>
          <w:p w:rsidR="0099447C" w:rsidRPr="002B441D" w:rsidRDefault="0099447C" w:rsidP="0000464C">
            <w:pPr>
              <w:pStyle w:val="a3"/>
              <w:spacing w:after="0" w:line="240" w:lineRule="auto"/>
              <w:ind w:left="0"/>
              <w:rPr>
                <w:rFonts w:ascii="Times New Roman" w:hAnsi="Times New Roman"/>
                <w:b/>
                <w:i/>
                <w:iCs/>
                <w:color w:val="000000" w:themeColor="text1"/>
                <w:sz w:val="28"/>
                <w:szCs w:val="28"/>
              </w:rPr>
            </w:pPr>
          </w:p>
        </w:tc>
        <w:tc>
          <w:tcPr>
            <w:tcW w:w="774" w:type="pct"/>
            <w:vMerge/>
          </w:tcPr>
          <w:p w:rsidR="0099447C" w:rsidRPr="002B441D" w:rsidRDefault="0099447C" w:rsidP="0000464C">
            <w:pPr>
              <w:pStyle w:val="a3"/>
              <w:spacing w:after="0" w:line="240" w:lineRule="auto"/>
              <w:ind w:left="0"/>
              <w:rPr>
                <w:rFonts w:ascii="Times New Roman" w:hAnsi="Times New Roman"/>
                <w:sz w:val="28"/>
                <w:szCs w:val="28"/>
              </w:rPr>
            </w:pPr>
          </w:p>
        </w:tc>
      </w:tr>
      <w:tr w:rsidR="0000464C" w:rsidRPr="002B441D" w:rsidTr="001D07CA">
        <w:tc>
          <w:tcPr>
            <w:tcW w:w="1214" w:type="pct"/>
          </w:tcPr>
          <w:p w:rsidR="0000464C" w:rsidRPr="002B441D" w:rsidRDefault="0000464C" w:rsidP="0000464C">
            <w:pPr>
              <w:rPr>
                <w:b/>
                <w:sz w:val="28"/>
                <w:szCs w:val="28"/>
              </w:rPr>
            </w:pPr>
            <w:r w:rsidRPr="002B441D">
              <w:rPr>
                <w:b/>
                <w:sz w:val="28"/>
                <w:szCs w:val="28"/>
              </w:rPr>
              <w:t>Тема 6.</w:t>
            </w:r>
          </w:p>
          <w:p w:rsidR="0000464C" w:rsidRPr="002B441D" w:rsidRDefault="0000464C" w:rsidP="0000464C">
            <w:pPr>
              <w:rPr>
                <w:sz w:val="28"/>
                <w:szCs w:val="28"/>
              </w:rPr>
            </w:pPr>
            <w:r w:rsidRPr="002B441D">
              <w:rPr>
                <w:sz w:val="28"/>
                <w:szCs w:val="28"/>
              </w:rPr>
              <w:t>Технологии вовлечения и мотивации персонала</w:t>
            </w:r>
          </w:p>
        </w:tc>
        <w:tc>
          <w:tcPr>
            <w:tcW w:w="1442" w:type="pct"/>
          </w:tcPr>
          <w:p w:rsidR="0000464C" w:rsidRPr="002B441D" w:rsidRDefault="0000464C" w:rsidP="0000464C">
            <w:pPr>
              <w:pStyle w:val="a3"/>
              <w:spacing w:after="0" w:line="240" w:lineRule="auto"/>
              <w:ind w:left="0"/>
              <w:rPr>
                <w:rFonts w:ascii="Times New Roman" w:hAnsi="Times New Roman"/>
                <w:i/>
                <w:iCs/>
                <w:sz w:val="28"/>
                <w:szCs w:val="28"/>
              </w:rPr>
            </w:pPr>
            <w:r w:rsidRPr="002B441D">
              <w:rPr>
                <w:rFonts w:ascii="Times New Roman" w:hAnsi="Times New Roman"/>
                <w:i/>
                <w:iCs/>
                <w:color w:val="000000" w:themeColor="text1"/>
                <w:sz w:val="28"/>
                <w:szCs w:val="28"/>
              </w:rPr>
              <w:t xml:space="preserve">Проверка практических занятий № </w:t>
            </w:r>
            <w:r w:rsidR="007258D5">
              <w:rPr>
                <w:rFonts w:ascii="Times New Roman" w:hAnsi="Times New Roman"/>
                <w:i/>
                <w:iCs/>
                <w:color w:val="000000" w:themeColor="text1"/>
                <w:sz w:val="28"/>
                <w:szCs w:val="28"/>
              </w:rPr>
              <w:t>6, 7</w:t>
            </w:r>
          </w:p>
        </w:tc>
        <w:tc>
          <w:tcPr>
            <w:tcW w:w="781" w:type="pct"/>
          </w:tcPr>
          <w:p w:rsidR="004765FA" w:rsidRDefault="004765FA" w:rsidP="004765FA">
            <w:pPr>
              <w:pStyle w:val="a3"/>
              <w:spacing w:after="0" w:line="240" w:lineRule="auto"/>
              <w:ind w:left="0"/>
              <w:rPr>
                <w:rStyle w:val="FontStyle35"/>
                <w:sz w:val="28"/>
                <w:szCs w:val="28"/>
              </w:rPr>
            </w:pPr>
            <w:r>
              <w:rPr>
                <w:rStyle w:val="FontStyle35"/>
                <w:sz w:val="28"/>
                <w:szCs w:val="28"/>
              </w:rPr>
              <w:t>У1-У22, У26</w:t>
            </w:r>
          </w:p>
          <w:p w:rsidR="004765FA" w:rsidRDefault="004765FA" w:rsidP="004765FA">
            <w:pPr>
              <w:pStyle w:val="a3"/>
              <w:spacing w:after="0" w:line="240" w:lineRule="auto"/>
              <w:ind w:left="0"/>
              <w:rPr>
                <w:rStyle w:val="FontStyle35"/>
                <w:sz w:val="28"/>
                <w:szCs w:val="28"/>
              </w:rPr>
            </w:pPr>
            <w:r>
              <w:rPr>
                <w:rStyle w:val="FontStyle35"/>
                <w:sz w:val="28"/>
                <w:szCs w:val="28"/>
              </w:rPr>
              <w:t>З1-З14, З20</w:t>
            </w:r>
          </w:p>
          <w:p w:rsidR="0000464C" w:rsidRPr="002B441D" w:rsidRDefault="00195795" w:rsidP="004765FA">
            <w:pPr>
              <w:pStyle w:val="a3"/>
              <w:spacing w:after="0" w:line="240" w:lineRule="auto"/>
              <w:ind w:left="0"/>
              <w:rPr>
                <w:rFonts w:ascii="Times New Roman" w:hAnsi="Times New Roman"/>
                <w:b/>
                <w:i/>
                <w:iCs/>
                <w:sz w:val="28"/>
                <w:szCs w:val="28"/>
              </w:rPr>
            </w:pPr>
            <w:r w:rsidRPr="002B441D">
              <w:rPr>
                <w:rStyle w:val="FontStyle35"/>
                <w:sz w:val="28"/>
                <w:szCs w:val="28"/>
              </w:rPr>
              <w:t>ОК 1, ОК 3, ОК 4, ОК 7</w:t>
            </w:r>
          </w:p>
        </w:tc>
        <w:tc>
          <w:tcPr>
            <w:tcW w:w="789" w:type="pct"/>
          </w:tcPr>
          <w:p w:rsidR="0000464C" w:rsidRPr="002B441D" w:rsidRDefault="0000464C" w:rsidP="0000464C">
            <w:pPr>
              <w:pStyle w:val="a3"/>
              <w:spacing w:after="0" w:line="240" w:lineRule="auto"/>
              <w:ind w:left="0"/>
              <w:rPr>
                <w:rFonts w:ascii="Times New Roman" w:hAnsi="Times New Roman"/>
                <w:b/>
                <w:i/>
                <w:iCs/>
                <w:color w:val="000000" w:themeColor="text1"/>
                <w:sz w:val="28"/>
                <w:szCs w:val="28"/>
              </w:rPr>
            </w:pPr>
          </w:p>
        </w:tc>
        <w:tc>
          <w:tcPr>
            <w:tcW w:w="774" w:type="pct"/>
          </w:tcPr>
          <w:p w:rsidR="0000464C" w:rsidRPr="002B441D" w:rsidRDefault="00195795" w:rsidP="0000464C">
            <w:pPr>
              <w:pStyle w:val="a3"/>
              <w:spacing w:after="0" w:line="240" w:lineRule="auto"/>
              <w:ind w:left="0"/>
              <w:rPr>
                <w:rFonts w:ascii="Times New Roman" w:hAnsi="Times New Roman"/>
                <w:sz w:val="28"/>
                <w:szCs w:val="28"/>
              </w:rPr>
            </w:pPr>
            <w:r w:rsidRPr="002B441D">
              <w:rPr>
                <w:rStyle w:val="FontStyle35"/>
                <w:sz w:val="28"/>
                <w:szCs w:val="28"/>
              </w:rPr>
              <w:t>ОК 1, ОК 3, ОК 4, ОК 7</w:t>
            </w:r>
          </w:p>
        </w:tc>
      </w:tr>
    </w:tbl>
    <w:p w:rsidR="00C35739" w:rsidRPr="002B441D" w:rsidRDefault="00C35739" w:rsidP="00EB37AE">
      <w:pPr>
        <w:rPr>
          <w:sz w:val="28"/>
          <w:szCs w:val="28"/>
        </w:rPr>
      </w:pPr>
    </w:p>
    <w:p w:rsidR="00C35739" w:rsidRPr="002B441D" w:rsidRDefault="00C35739" w:rsidP="00EB37AE">
      <w:pPr>
        <w:rPr>
          <w:sz w:val="28"/>
          <w:szCs w:val="28"/>
        </w:rPr>
      </w:pPr>
    </w:p>
    <w:p w:rsidR="00C35739" w:rsidRPr="002B441D" w:rsidRDefault="00C35739" w:rsidP="00EB37AE">
      <w:pPr>
        <w:rPr>
          <w:sz w:val="28"/>
          <w:szCs w:val="28"/>
        </w:rPr>
        <w:sectPr w:rsidR="00C35739" w:rsidRPr="002B441D" w:rsidSect="000B5195">
          <w:pgSz w:w="16838" w:h="11906" w:orient="landscape"/>
          <w:pgMar w:top="1079" w:right="1134" w:bottom="851" w:left="902" w:header="709" w:footer="709" w:gutter="0"/>
          <w:cols w:space="708"/>
          <w:docGrid w:linePitch="360"/>
        </w:sectPr>
      </w:pPr>
    </w:p>
    <w:p w:rsidR="008F1445" w:rsidRPr="002B441D" w:rsidRDefault="00011228" w:rsidP="00011228">
      <w:pPr>
        <w:spacing w:line="360" w:lineRule="auto"/>
        <w:ind w:firstLine="720"/>
        <w:jc w:val="both"/>
        <w:rPr>
          <w:b/>
          <w:sz w:val="28"/>
          <w:szCs w:val="28"/>
        </w:rPr>
      </w:pPr>
      <w:r w:rsidRPr="002B441D">
        <w:rPr>
          <w:b/>
          <w:sz w:val="28"/>
          <w:szCs w:val="28"/>
        </w:rPr>
        <w:lastRenderedPageBreak/>
        <w:t xml:space="preserve">3.2. </w:t>
      </w:r>
      <w:r w:rsidR="008B0FBC" w:rsidRPr="002B441D">
        <w:rPr>
          <w:b/>
          <w:sz w:val="28"/>
          <w:szCs w:val="28"/>
        </w:rPr>
        <w:t>З</w:t>
      </w:r>
      <w:r w:rsidRPr="002B441D">
        <w:rPr>
          <w:b/>
          <w:sz w:val="28"/>
          <w:szCs w:val="28"/>
        </w:rPr>
        <w:t>адания для оценки освоения учебной дисциплины</w:t>
      </w:r>
    </w:p>
    <w:p w:rsidR="00090CB4" w:rsidRPr="002B441D" w:rsidRDefault="00D37E32" w:rsidP="008F1445">
      <w:pPr>
        <w:spacing w:line="360" w:lineRule="auto"/>
        <w:jc w:val="both"/>
        <w:rPr>
          <w:b/>
          <w:sz w:val="28"/>
          <w:szCs w:val="28"/>
        </w:rPr>
      </w:pPr>
      <w:r w:rsidRPr="002B441D">
        <w:rPr>
          <w:b/>
          <w:sz w:val="28"/>
          <w:szCs w:val="28"/>
        </w:rPr>
        <w:t xml:space="preserve">3.2.1. </w:t>
      </w:r>
      <w:r w:rsidR="008B0FBC" w:rsidRPr="002B441D">
        <w:rPr>
          <w:b/>
          <w:sz w:val="28"/>
          <w:szCs w:val="28"/>
        </w:rPr>
        <w:t>З</w:t>
      </w:r>
      <w:r w:rsidRPr="002B441D">
        <w:rPr>
          <w:b/>
          <w:sz w:val="28"/>
          <w:szCs w:val="28"/>
        </w:rPr>
        <w:t xml:space="preserve">адания для оценки знаний  и умений в ходе проведения </w:t>
      </w:r>
      <w:r w:rsidR="00944CA2" w:rsidRPr="002B441D">
        <w:rPr>
          <w:b/>
          <w:sz w:val="28"/>
          <w:szCs w:val="28"/>
        </w:rPr>
        <w:t xml:space="preserve">текущего </w:t>
      </w:r>
      <w:r w:rsidR="00A34138" w:rsidRPr="002B441D">
        <w:rPr>
          <w:b/>
          <w:sz w:val="28"/>
          <w:szCs w:val="28"/>
        </w:rPr>
        <w:t xml:space="preserve">контроля </w:t>
      </w:r>
    </w:p>
    <w:p w:rsidR="00DD59C4" w:rsidRPr="002B441D" w:rsidRDefault="00DD59C4" w:rsidP="00DD59C4">
      <w:pPr>
        <w:pStyle w:val="212"/>
        <w:shd w:val="clear" w:color="auto" w:fill="auto"/>
        <w:spacing w:before="0" w:line="240" w:lineRule="auto"/>
        <w:ind w:firstLine="709"/>
        <w:rPr>
          <w:sz w:val="28"/>
          <w:szCs w:val="28"/>
        </w:rPr>
      </w:pPr>
    </w:p>
    <w:p w:rsidR="001F68AA" w:rsidRPr="002B441D" w:rsidRDefault="001F68AA" w:rsidP="001F68AA">
      <w:pPr>
        <w:jc w:val="center"/>
        <w:rPr>
          <w:b/>
          <w:sz w:val="28"/>
          <w:szCs w:val="28"/>
        </w:rPr>
      </w:pPr>
      <w:r w:rsidRPr="002B441D">
        <w:rPr>
          <w:b/>
          <w:sz w:val="28"/>
          <w:szCs w:val="28"/>
        </w:rPr>
        <w:t>Тема 1.</w:t>
      </w:r>
    </w:p>
    <w:p w:rsidR="001F68AA" w:rsidRPr="002B441D" w:rsidRDefault="001F68AA" w:rsidP="001F68AA">
      <w:pPr>
        <w:jc w:val="center"/>
        <w:rPr>
          <w:b/>
          <w:sz w:val="28"/>
          <w:szCs w:val="28"/>
        </w:rPr>
      </w:pPr>
      <w:r w:rsidRPr="002B441D">
        <w:rPr>
          <w:b/>
          <w:sz w:val="28"/>
          <w:szCs w:val="28"/>
        </w:rPr>
        <w:t>Основные понятия и методология бережливого производства</w:t>
      </w:r>
    </w:p>
    <w:p w:rsidR="00510381" w:rsidRPr="002B441D" w:rsidRDefault="00510381" w:rsidP="00DD59C4">
      <w:pPr>
        <w:ind w:firstLine="709"/>
        <w:jc w:val="both"/>
        <w:rPr>
          <w:rStyle w:val="FontStyle35"/>
          <w:sz w:val="28"/>
          <w:szCs w:val="28"/>
        </w:rPr>
      </w:pPr>
    </w:p>
    <w:p w:rsidR="00657EBD" w:rsidRPr="00657EBD" w:rsidRDefault="00657EBD" w:rsidP="00657EBD">
      <w:pPr>
        <w:ind w:firstLine="709"/>
        <w:jc w:val="center"/>
        <w:rPr>
          <w:rStyle w:val="FontStyle35"/>
          <w:sz w:val="28"/>
          <w:szCs w:val="28"/>
        </w:rPr>
      </w:pPr>
      <w:r w:rsidRPr="00657EBD">
        <w:rPr>
          <w:rStyle w:val="FontStyle35"/>
          <w:sz w:val="28"/>
          <w:szCs w:val="28"/>
        </w:rPr>
        <w:t xml:space="preserve">Проверяемые умения, знания </w:t>
      </w:r>
      <w:r w:rsidRPr="006D6FDB">
        <w:rPr>
          <w:rStyle w:val="FontStyle35"/>
          <w:sz w:val="28"/>
          <w:szCs w:val="28"/>
        </w:rPr>
        <w:t>У1-У22</w:t>
      </w:r>
      <w:r w:rsidRPr="00657EBD">
        <w:rPr>
          <w:rStyle w:val="FontStyle35"/>
          <w:sz w:val="28"/>
          <w:szCs w:val="28"/>
        </w:rPr>
        <w:t xml:space="preserve">, </w:t>
      </w:r>
      <w:r w:rsidRPr="006D6FDB">
        <w:rPr>
          <w:rStyle w:val="FontStyle35"/>
          <w:sz w:val="28"/>
          <w:szCs w:val="28"/>
        </w:rPr>
        <w:t>З1-З14</w:t>
      </w:r>
    </w:p>
    <w:p w:rsidR="00657EBD" w:rsidRPr="00657EBD" w:rsidRDefault="00657EBD" w:rsidP="00657EBD">
      <w:pPr>
        <w:ind w:firstLine="709"/>
        <w:jc w:val="center"/>
        <w:rPr>
          <w:rStyle w:val="FontStyle35"/>
          <w:sz w:val="28"/>
          <w:szCs w:val="28"/>
        </w:rPr>
      </w:pPr>
      <w:r w:rsidRPr="00657EBD">
        <w:rPr>
          <w:rStyle w:val="FontStyle35"/>
          <w:sz w:val="28"/>
          <w:szCs w:val="28"/>
        </w:rPr>
        <w:t xml:space="preserve">Формируемые компетенции </w:t>
      </w:r>
      <w:r w:rsidRPr="006D6FDB">
        <w:rPr>
          <w:rStyle w:val="FontStyle35"/>
          <w:sz w:val="28"/>
          <w:szCs w:val="28"/>
        </w:rPr>
        <w:t>ОК 1, ОК 3, ОК 4, ОК 7</w:t>
      </w:r>
    </w:p>
    <w:p w:rsidR="00510381" w:rsidRPr="002B441D" w:rsidRDefault="00510381" w:rsidP="00510381">
      <w:pPr>
        <w:ind w:firstLine="709"/>
        <w:jc w:val="both"/>
        <w:rPr>
          <w:rStyle w:val="FontStyle35"/>
          <w:sz w:val="28"/>
          <w:szCs w:val="28"/>
        </w:rPr>
      </w:pPr>
    </w:p>
    <w:p w:rsidR="00EE530E" w:rsidRPr="002B441D" w:rsidRDefault="00EE530E" w:rsidP="00EE530E">
      <w:pPr>
        <w:ind w:firstLine="709"/>
        <w:jc w:val="both"/>
        <w:rPr>
          <w:rStyle w:val="FontStyle35"/>
          <w:b/>
          <w:i/>
          <w:sz w:val="28"/>
          <w:szCs w:val="28"/>
        </w:rPr>
      </w:pPr>
      <w:r w:rsidRPr="002B441D">
        <w:rPr>
          <w:rStyle w:val="FontStyle35"/>
          <w:b/>
          <w:i/>
          <w:sz w:val="28"/>
          <w:szCs w:val="28"/>
        </w:rPr>
        <w:t>Задания для проверки знаний (устный опрос)</w:t>
      </w:r>
    </w:p>
    <w:p w:rsidR="00EE530E" w:rsidRPr="002B441D" w:rsidRDefault="00EE530E" w:rsidP="00EE530E">
      <w:pPr>
        <w:ind w:firstLine="709"/>
        <w:jc w:val="both"/>
        <w:rPr>
          <w:rStyle w:val="FontStyle35"/>
          <w:b/>
          <w:i/>
          <w:sz w:val="28"/>
          <w:szCs w:val="28"/>
        </w:rPr>
      </w:pPr>
    </w:p>
    <w:p w:rsidR="0055049F" w:rsidRPr="002B441D" w:rsidRDefault="0055049F" w:rsidP="00510381">
      <w:pPr>
        <w:ind w:firstLine="709"/>
        <w:jc w:val="both"/>
        <w:rPr>
          <w:sz w:val="28"/>
          <w:szCs w:val="28"/>
        </w:rPr>
      </w:pPr>
      <w:r w:rsidRPr="002B441D">
        <w:rPr>
          <w:sz w:val="28"/>
          <w:szCs w:val="28"/>
        </w:rPr>
        <w:t xml:space="preserve">1. Понятие "Бережливое производство". </w:t>
      </w:r>
    </w:p>
    <w:p w:rsidR="0055049F" w:rsidRPr="002B441D" w:rsidRDefault="0055049F" w:rsidP="00510381">
      <w:pPr>
        <w:ind w:firstLine="709"/>
        <w:jc w:val="both"/>
        <w:rPr>
          <w:sz w:val="28"/>
          <w:szCs w:val="28"/>
        </w:rPr>
      </w:pPr>
      <w:r w:rsidRPr="002B441D">
        <w:rPr>
          <w:sz w:val="28"/>
          <w:szCs w:val="28"/>
        </w:rPr>
        <w:t xml:space="preserve">2. Цели и задачи бережливого производства. </w:t>
      </w:r>
    </w:p>
    <w:p w:rsidR="0055049F" w:rsidRPr="002B441D" w:rsidRDefault="0055049F" w:rsidP="00510381">
      <w:pPr>
        <w:ind w:firstLine="709"/>
        <w:jc w:val="both"/>
        <w:rPr>
          <w:sz w:val="28"/>
          <w:szCs w:val="28"/>
        </w:rPr>
      </w:pPr>
      <w:r w:rsidRPr="002B441D">
        <w:rPr>
          <w:sz w:val="28"/>
          <w:szCs w:val="28"/>
        </w:rPr>
        <w:t xml:space="preserve">3. Принципы бережливости и их применение в банковском деле. </w:t>
      </w:r>
    </w:p>
    <w:p w:rsidR="0055049F" w:rsidRPr="002B441D" w:rsidRDefault="0055049F" w:rsidP="00510381">
      <w:pPr>
        <w:ind w:firstLine="709"/>
        <w:jc w:val="both"/>
        <w:rPr>
          <w:sz w:val="28"/>
          <w:szCs w:val="28"/>
        </w:rPr>
      </w:pPr>
      <w:r w:rsidRPr="002B441D">
        <w:rPr>
          <w:sz w:val="28"/>
          <w:szCs w:val="28"/>
        </w:rPr>
        <w:t xml:space="preserve">4. История возникновения философии бережливости. </w:t>
      </w:r>
    </w:p>
    <w:p w:rsidR="0055049F" w:rsidRPr="002B441D" w:rsidRDefault="0055049F" w:rsidP="00510381">
      <w:pPr>
        <w:ind w:firstLine="709"/>
        <w:jc w:val="both"/>
        <w:rPr>
          <w:rStyle w:val="FontStyle35"/>
          <w:b/>
          <w:i/>
          <w:sz w:val="28"/>
          <w:szCs w:val="28"/>
        </w:rPr>
      </w:pPr>
      <w:r w:rsidRPr="002B441D">
        <w:rPr>
          <w:sz w:val="28"/>
          <w:szCs w:val="28"/>
        </w:rPr>
        <w:t>5. Этапы становления бережливого производства как концепции управления производственными процессами</w:t>
      </w:r>
    </w:p>
    <w:p w:rsidR="0055049F" w:rsidRPr="002B441D" w:rsidRDefault="0055049F" w:rsidP="00510381">
      <w:pPr>
        <w:ind w:firstLine="709"/>
        <w:jc w:val="both"/>
        <w:rPr>
          <w:rStyle w:val="FontStyle35"/>
          <w:b/>
          <w:i/>
          <w:sz w:val="28"/>
          <w:szCs w:val="28"/>
        </w:rPr>
      </w:pPr>
    </w:p>
    <w:p w:rsidR="000E6220" w:rsidRPr="002B441D" w:rsidRDefault="000E6220" w:rsidP="00510381">
      <w:pPr>
        <w:ind w:firstLine="709"/>
        <w:jc w:val="both"/>
        <w:rPr>
          <w:rStyle w:val="FontStyle35"/>
          <w:b/>
          <w:i/>
          <w:sz w:val="28"/>
          <w:szCs w:val="28"/>
        </w:rPr>
      </w:pPr>
      <w:r w:rsidRPr="002B441D">
        <w:rPr>
          <w:rStyle w:val="FontStyle35"/>
          <w:b/>
          <w:i/>
          <w:sz w:val="28"/>
          <w:szCs w:val="28"/>
        </w:rPr>
        <w:t>Задания для проверки знаний (письменный опрос)</w:t>
      </w:r>
    </w:p>
    <w:p w:rsidR="000E6220" w:rsidRPr="002B441D" w:rsidRDefault="000E6220" w:rsidP="00510381">
      <w:pPr>
        <w:ind w:firstLine="709"/>
        <w:jc w:val="both"/>
        <w:rPr>
          <w:rStyle w:val="FontStyle35"/>
          <w:sz w:val="28"/>
          <w:szCs w:val="28"/>
        </w:rPr>
      </w:pPr>
    </w:p>
    <w:p w:rsidR="000E6220" w:rsidRPr="002B441D" w:rsidRDefault="000E6220" w:rsidP="00510381">
      <w:pPr>
        <w:ind w:firstLine="709"/>
        <w:jc w:val="both"/>
        <w:rPr>
          <w:sz w:val="28"/>
          <w:szCs w:val="28"/>
        </w:rPr>
      </w:pPr>
      <w:r w:rsidRPr="002B441D">
        <w:rPr>
          <w:sz w:val="28"/>
          <w:szCs w:val="28"/>
        </w:rPr>
        <w:t xml:space="preserve">1. На каком предприятии впервые системно применили принципы и инструменты Бережливого производства? </w:t>
      </w:r>
    </w:p>
    <w:p w:rsidR="000E6220" w:rsidRPr="002B441D" w:rsidRDefault="000E6220" w:rsidP="00510381">
      <w:pPr>
        <w:ind w:firstLine="709"/>
        <w:jc w:val="both"/>
        <w:rPr>
          <w:sz w:val="28"/>
          <w:szCs w:val="28"/>
          <w:lang w:val="en-US"/>
        </w:rPr>
      </w:pPr>
      <w:r w:rsidRPr="002B441D">
        <w:rPr>
          <w:sz w:val="28"/>
          <w:szCs w:val="28"/>
        </w:rPr>
        <w:t>а</w:t>
      </w:r>
      <w:r w:rsidRPr="002B441D">
        <w:rPr>
          <w:sz w:val="28"/>
          <w:szCs w:val="28"/>
          <w:lang w:val="en-US"/>
        </w:rPr>
        <w:t xml:space="preserve">) Motorolla </w:t>
      </w:r>
    </w:p>
    <w:p w:rsidR="000E6220" w:rsidRPr="002B441D" w:rsidRDefault="000E6220" w:rsidP="00510381">
      <w:pPr>
        <w:ind w:firstLine="709"/>
        <w:jc w:val="both"/>
        <w:rPr>
          <w:sz w:val="28"/>
          <w:szCs w:val="28"/>
          <w:lang w:val="en-US"/>
        </w:rPr>
      </w:pPr>
      <w:r w:rsidRPr="002B441D">
        <w:rPr>
          <w:sz w:val="28"/>
          <w:szCs w:val="28"/>
        </w:rPr>
        <w:t>б</w:t>
      </w:r>
      <w:r w:rsidRPr="002B441D">
        <w:rPr>
          <w:sz w:val="28"/>
          <w:szCs w:val="28"/>
          <w:lang w:val="en-US"/>
        </w:rPr>
        <w:t xml:space="preserve">) Toyota </w:t>
      </w:r>
    </w:p>
    <w:p w:rsidR="000E6220" w:rsidRPr="002B441D" w:rsidRDefault="000E6220" w:rsidP="00510381">
      <w:pPr>
        <w:ind w:firstLine="709"/>
        <w:jc w:val="both"/>
        <w:rPr>
          <w:sz w:val="28"/>
          <w:szCs w:val="28"/>
          <w:lang w:val="en-US"/>
        </w:rPr>
      </w:pPr>
      <w:r w:rsidRPr="002B441D">
        <w:rPr>
          <w:sz w:val="28"/>
          <w:szCs w:val="28"/>
        </w:rPr>
        <w:t>в</w:t>
      </w:r>
      <w:r w:rsidRPr="002B441D">
        <w:rPr>
          <w:sz w:val="28"/>
          <w:szCs w:val="28"/>
          <w:lang w:val="en-US"/>
        </w:rPr>
        <w:t xml:space="preserve">) Ford </w:t>
      </w:r>
    </w:p>
    <w:p w:rsidR="000E6220" w:rsidRPr="002B441D" w:rsidRDefault="000E6220" w:rsidP="00510381">
      <w:pPr>
        <w:ind w:firstLine="709"/>
        <w:jc w:val="both"/>
        <w:rPr>
          <w:sz w:val="28"/>
          <w:szCs w:val="28"/>
        </w:rPr>
      </w:pPr>
      <w:r w:rsidRPr="002B441D">
        <w:rPr>
          <w:sz w:val="28"/>
          <w:szCs w:val="28"/>
        </w:rPr>
        <w:t xml:space="preserve">г) General Electrics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2. Какой из следующих подходов используется в бережливом производстве? </w:t>
      </w:r>
    </w:p>
    <w:p w:rsidR="000E6220" w:rsidRPr="002B441D" w:rsidRDefault="000E6220" w:rsidP="00510381">
      <w:pPr>
        <w:ind w:firstLine="709"/>
        <w:jc w:val="both"/>
        <w:rPr>
          <w:sz w:val="28"/>
          <w:szCs w:val="28"/>
        </w:rPr>
      </w:pPr>
      <w:r w:rsidRPr="002B441D">
        <w:rPr>
          <w:sz w:val="28"/>
          <w:szCs w:val="28"/>
        </w:rPr>
        <w:t xml:space="preserve">а) расчет оптимального размера партии </w:t>
      </w:r>
    </w:p>
    <w:p w:rsidR="000E6220" w:rsidRPr="002B441D" w:rsidRDefault="000E6220" w:rsidP="00510381">
      <w:pPr>
        <w:ind w:firstLine="709"/>
        <w:jc w:val="both"/>
        <w:rPr>
          <w:sz w:val="28"/>
          <w:szCs w:val="28"/>
        </w:rPr>
      </w:pPr>
      <w:r w:rsidRPr="002B441D">
        <w:rPr>
          <w:sz w:val="28"/>
          <w:szCs w:val="28"/>
        </w:rPr>
        <w:t xml:space="preserve">б) производство на склад </w:t>
      </w:r>
    </w:p>
    <w:p w:rsidR="000E6220" w:rsidRPr="002B441D" w:rsidRDefault="000E6220" w:rsidP="00510381">
      <w:pPr>
        <w:ind w:firstLine="709"/>
        <w:jc w:val="both"/>
        <w:rPr>
          <w:sz w:val="28"/>
          <w:szCs w:val="28"/>
        </w:rPr>
      </w:pPr>
      <w:r w:rsidRPr="002B441D">
        <w:rPr>
          <w:sz w:val="28"/>
          <w:szCs w:val="28"/>
        </w:rPr>
        <w:t xml:space="preserve">в) производить, пока есть материалы </w:t>
      </w:r>
    </w:p>
    <w:p w:rsidR="000E6220" w:rsidRPr="002B441D" w:rsidRDefault="000E6220" w:rsidP="00510381">
      <w:pPr>
        <w:ind w:firstLine="709"/>
        <w:jc w:val="both"/>
        <w:rPr>
          <w:sz w:val="28"/>
          <w:szCs w:val="28"/>
        </w:rPr>
      </w:pPr>
      <w:r w:rsidRPr="002B441D">
        <w:rPr>
          <w:sz w:val="28"/>
          <w:szCs w:val="28"/>
        </w:rPr>
        <w:t xml:space="preserve">г) избыток производительности оборудования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3. Основная цель любой деятельности по совершенствованию – это: </w:t>
      </w:r>
    </w:p>
    <w:p w:rsidR="000E6220" w:rsidRPr="002B441D" w:rsidRDefault="000E6220" w:rsidP="00510381">
      <w:pPr>
        <w:ind w:firstLine="709"/>
        <w:jc w:val="both"/>
        <w:rPr>
          <w:sz w:val="28"/>
          <w:szCs w:val="28"/>
        </w:rPr>
      </w:pPr>
      <w:r w:rsidRPr="002B441D">
        <w:rPr>
          <w:sz w:val="28"/>
          <w:szCs w:val="28"/>
        </w:rPr>
        <w:t xml:space="preserve">а) сокращение персонала </w:t>
      </w:r>
    </w:p>
    <w:p w:rsidR="000E6220" w:rsidRPr="002B441D" w:rsidRDefault="000E6220" w:rsidP="00510381">
      <w:pPr>
        <w:ind w:firstLine="709"/>
        <w:jc w:val="both"/>
        <w:rPr>
          <w:sz w:val="28"/>
          <w:szCs w:val="28"/>
        </w:rPr>
      </w:pPr>
      <w:r w:rsidRPr="002B441D">
        <w:rPr>
          <w:sz w:val="28"/>
          <w:szCs w:val="28"/>
        </w:rPr>
        <w:t xml:space="preserve">б) устранение потерь </w:t>
      </w:r>
    </w:p>
    <w:p w:rsidR="000E6220" w:rsidRPr="002B441D" w:rsidRDefault="000E6220" w:rsidP="00510381">
      <w:pPr>
        <w:ind w:firstLine="709"/>
        <w:jc w:val="both"/>
        <w:rPr>
          <w:sz w:val="28"/>
          <w:szCs w:val="28"/>
        </w:rPr>
      </w:pPr>
      <w:r w:rsidRPr="002B441D">
        <w:rPr>
          <w:sz w:val="28"/>
          <w:szCs w:val="28"/>
        </w:rPr>
        <w:t xml:space="preserve">в) снижение гибкости </w:t>
      </w:r>
    </w:p>
    <w:p w:rsidR="000E6220" w:rsidRPr="002B441D" w:rsidRDefault="000E6220" w:rsidP="00510381">
      <w:pPr>
        <w:ind w:firstLine="709"/>
        <w:jc w:val="both"/>
        <w:rPr>
          <w:sz w:val="28"/>
          <w:szCs w:val="28"/>
        </w:rPr>
      </w:pPr>
      <w:r w:rsidRPr="002B441D">
        <w:rPr>
          <w:sz w:val="28"/>
          <w:szCs w:val="28"/>
        </w:rPr>
        <w:t xml:space="preserve">г) исключение возможности принятия решений на нижних уровнях управления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4. Что лежит в основе Бережливого подхода? </w:t>
      </w:r>
    </w:p>
    <w:p w:rsidR="000E6220" w:rsidRPr="002B441D" w:rsidRDefault="000E6220" w:rsidP="00510381">
      <w:pPr>
        <w:ind w:firstLine="709"/>
        <w:jc w:val="both"/>
        <w:rPr>
          <w:sz w:val="28"/>
          <w:szCs w:val="28"/>
        </w:rPr>
      </w:pPr>
      <w:r w:rsidRPr="002B441D">
        <w:rPr>
          <w:sz w:val="28"/>
          <w:szCs w:val="28"/>
        </w:rPr>
        <w:t xml:space="preserve">а) Сокращение финансовых затрат </w:t>
      </w:r>
    </w:p>
    <w:p w:rsidR="000E6220" w:rsidRPr="002B441D" w:rsidRDefault="000E6220" w:rsidP="00510381">
      <w:pPr>
        <w:ind w:firstLine="709"/>
        <w:jc w:val="both"/>
        <w:rPr>
          <w:sz w:val="28"/>
          <w:szCs w:val="28"/>
        </w:rPr>
      </w:pPr>
      <w:r w:rsidRPr="002B441D">
        <w:rPr>
          <w:sz w:val="28"/>
          <w:szCs w:val="28"/>
        </w:rPr>
        <w:lastRenderedPageBreak/>
        <w:t xml:space="preserve">б) Ценность для потребителя </w:t>
      </w:r>
    </w:p>
    <w:p w:rsidR="000E6220" w:rsidRPr="002B441D" w:rsidRDefault="000E6220" w:rsidP="00510381">
      <w:pPr>
        <w:ind w:firstLine="709"/>
        <w:jc w:val="both"/>
        <w:rPr>
          <w:sz w:val="28"/>
          <w:szCs w:val="28"/>
        </w:rPr>
      </w:pPr>
      <w:r w:rsidRPr="002B441D">
        <w:rPr>
          <w:sz w:val="28"/>
          <w:szCs w:val="28"/>
        </w:rPr>
        <w:t xml:space="preserve">в) Увеличение доли рынка </w:t>
      </w:r>
    </w:p>
    <w:p w:rsidR="000E6220" w:rsidRPr="002B441D" w:rsidRDefault="000E6220" w:rsidP="00510381">
      <w:pPr>
        <w:ind w:firstLine="709"/>
        <w:jc w:val="both"/>
        <w:rPr>
          <w:sz w:val="28"/>
          <w:szCs w:val="28"/>
        </w:rPr>
      </w:pPr>
      <w:r w:rsidRPr="002B441D">
        <w:rPr>
          <w:sz w:val="28"/>
          <w:szCs w:val="28"/>
        </w:rPr>
        <w:t xml:space="preserve">г) Качество продукции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5. Поток ценности – это: </w:t>
      </w:r>
    </w:p>
    <w:p w:rsidR="000E6220" w:rsidRPr="002B441D" w:rsidRDefault="000E6220" w:rsidP="00510381">
      <w:pPr>
        <w:ind w:firstLine="709"/>
        <w:jc w:val="both"/>
        <w:rPr>
          <w:sz w:val="28"/>
          <w:szCs w:val="28"/>
        </w:rPr>
      </w:pPr>
      <w:r w:rsidRPr="002B441D">
        <w:rPr>
          <w:sz w:val="28"/>
          <w:szCs w:val="28"/>
        </w:rPr>
        <w:t xml:space="preserve">а) Управление информационными потоками от заказа до поставки </w:t>
      </w:r>
    </w:p>
    <w:p w:rsidR="000E6220" w:rsidRPr="002B441D" w:rsidRDefault="000E6220" w:rsidP="00510381">
      <w:pPr>
        <w:ind w:firstLine="709"/>
        <w:jc w:val="both"/>
        <w:rPr>
          <w:sz w:val="28"/>
          <w:szCs w:val="28"/>
        </w:rPr>
      </w:pPr>
      <w:r w:rsidRPr="002B441D">
        <w:rPr>
          <w:sz w:val="28"/>
          <w:szCs w:val="28"/>
        </w:rPr>
        <w:t xml:space="preserve">б) Преобразование от сырья до готового продукта в руках потребителя </w:t>
      </w:r>
    </w:p>
    <w:p w:rsidR="000E6220" w:rsidRPr="002B441D" w:rsidRDefault="000E6220" w:rsidP="00510381">
      <w:pPr>
        <w:ind w:firstLine="709"/>
        <w:jc w:val="both"/>
        <w:rPr>
          <w:sz w:val="28"/>
          <w:szCs w:val="28"/>
        </w:rPr>
      </w:pPr>
      <w:r w:rsidRPr="002B441D">
        <w:rPr>
          <w:sz w:val="28"/>
          <w:szCs w:val="28"/>
        </w:rPr>
        <w:t xml:space="preserve">в) Действия, которые требуется совершить, чтобы преобразовать сырье и информацию в готовое изделие и сервис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6 Этот вид потерь появляется при задержке изделия на предыдущем этапе обработки, при простое или поломке оборудования </w:t>
      </w:r>
    </w:p>
    <w:p w:rsidR="000E6220" w:rsidRPr="002B441D" w:rsidRDefault="000E6220" w:rsidP="00510381">
      <w:pPr>
        <w:ind w:firstLine="709"/>
        <w:jc w:val="both"/>
        <w:rPr>
          <w:sz w:val="28"/>
          <w:szCs w:val="28"/>
        </w:rPr>
      </w:pPr>
      <w:r w:rsidRPr="002B441D">
        <w:rPr>
          <w:sz w:val="28"/>
          <w:szCs w:val="28"/>
        </w:rPr>
        <w:t xml:space="preserve">а) Ненужная транспортировка </w:t>
      </w:r>
    </w:p>
    <w:p w:rsidR="000E6220" w:rsidRPr="002B441D" w:rsidRDefault="000E6220" w:rsidP="00510381">
      <w:pPr>
        <w:ind w:firstLine="709"/>
        <w:jc w:val="both"/>
        <w:rPr>
          <w:sz w:val="28"/>
          <w:szCs w:val="28"/>
        </w:rPr>
      </w:pPr>
      <w:r w:rsidRPr="002B441D">
        <w:rPr>
          <w:sz w:val="28"/>
          <w:szCs w:val="28"/>
        </w:rPr>
        <w:t xml:space="preserve">б) Перепроизводство </w:t>
      </w:r>
    </w:p>
    <w:p w:rsidR="000E6220" w:rsidRPr="002B441D" w:rsidRDefault="000E6220" w:rsidP="00510381">
      <w:pPr>
        <w:ind w:firstLine="709"/>
        <w:jc w:val="both"/>
        <w:rPr>
          <w:sz w:val="28"/>
          <w:szCs w:val="28"/>
        </w:rPr>
      </w:pPr>
      <w:r w:rsidRPr="002B441D">
        <w:rPr>
          <w:sz w:val="28"/>
          <w:szCs w:val="28"/>
        </w:rPr>
        <w:t xml:space="preserve">в) Ожидание </w:t>
      </w:r>
    </w:p>
    <w:p w:rsidR="000E6220" w:rsidRPr="002B441D" w:rsidRDefault="000E6220" w:rsidP="00510381">
      <w:pPr>
        <w:ind w:firstLine="709"/>
        <w:jc w:val="both"/>
        <w:rPr>
          <w:sz w:val="28"/>
          <w:szCs w:val="28"/>
        </w:rPr>
      </w:pPr>
      <w:r w:rsidRPr="002B441D">
        <w:rPr>
          <w:sz w:val="28"/>
          <w:szCs w:val="28"/>
        </w:rPr>
        <w:t xml:space="preserve">г) Лишний этап обработки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7. Какая ценность находится в центре всех усилий бережливого производства? </w:t>
      </w:r>
    </w:p>
    <w:p w:rsidR="000E6220" w:rsidRPr="002B441D" w:rsidRDefault="000E6220" w:rsidP="00510381">
      <w:pPr>
        <w:ind w:firstLine="709"/>
        <w:jc w:val="both"/>
        <w:rPr>
          <w:sz w:val="28"/>
          <w:szCs w:val="28"/>
        </w:rPr>
      </w:pPr>
      <w:r w:rsidRPr="002B441D">
        <w:rPr>
          <w:sz w:val="28"/>
          <w:szCs w:val="28"/>
        </w:rPr>
        <w:t xml:space="preserve">а) Ценность продукции компании, определяемая конечным потребителем, но создаваемая производителем </w:t>
      </w:r>
    </w:p>
    <w:p w:rsidR="000E6220" w:rsidRPr="002B441D" w:rsidRDefault="000E6220" w:rsidP="00510381">
      <w:pPr>
        <w:ind w:firstLine="709"/>
        <w:jc w:val="both"/>
        <w:rPr>
          <w:sz w:val="28"/>
          <w:szCs w:val="28"/>
        </w:rPr>
      </w:pPr>
      <w:r w:rsidRPr="002B441D">
        <w:rPr>
          <w:sz w:val="28"/>
          <w:szCs w:val="28"/>
        </w:rPr>
        <w:t xml:space="preserve">б) Себестоимость продукции </w:t>
      </w:r>
    </w:p>
    <w:p w:rsidR="000E6220" w:rsidRPr="002B441D" w:rsidRDefault="000E6220" w:rsidP="00510381">
      <w:pPr>
        <w:ind w:firstLine="709"/>
        <w:jc w:val="both"/>
        <w:rPr>
          <w:sz w:val="28"/>
          <w:szCs w:val="28"/>
        </w:rPr>
      </w:pPr>
      <w:r w:rsidRPr="002B441D">
        <w:rPr>
          <w:sz w:val="28"/>
          <w:szCs w:val="28"/>
        </w:rPr>
        <w:t xml:space="preserve">в) Товарно-материальные ценности, находящиеся во владении компанией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8. Бережливость – это: </w:t>
      </w:r>
    </w:p>
    <w:p w:rsidR="000E6220" w:rsidRPr="002B441D" w:rsidRDefault="000E6220" w:rsidP="00510381">
      <w:pPr>
        <w:ind w:firstLine="709"/>
        <w:jc w:val="both"/>
        <w:rPr>
          <w:sz w:val="28"/>
          <w:szCs w:val="28"/>
        </w:rPr>
      </w:pPr>
      <w:r w:rsidRPr="002B441D">
        <w:rPr>
          <w:sz w:val="28"/>
          <w:szCs w:val="28"/>
        </w:rPr>
        <w:t xml:space="preserve">а) система действий, приводящих к оправданному в данной ситуации и умеренному расходу каких-либо ресурсов; </w:t>
      </w:r>
    </w:p>
    <w:p w:rsidR="000E6220" w:rsidRPr="002B441D" w:rsidRDefault="000E6220" w:rsidP="00510381">
      <w:pPr>
        <w:ind w:firstLine="709"/>
        <w:jc w:val="both"/>
        <w:rPr>
          <w:sz w:val="28"/>
          <w:szCs w:val="28"/>
        </w:rPr>
      </w:pPr>
      <w:r w:rsidRPr="002B441D">
        <w:rPr>
          <w:sz w:val="28"/>
          <w:szCs w:val="28"/>
        </w:rPr>
        <w:t xml:space="preserve">б) мероприятия, связанные с медленными процессами; </w:t>
      </w:r>
    </w:p>
    <w:p w:rsidR="000E6220" w:rsidRPr="002B441D" w:rsidRDefault="000E6220" w:rsidP="00510381">
      <w:pPr>
        <w:ind w:firstLine="709"/>
        <w:jc w:val="both"/>
        <w:rPr>
          <w:sz w:val="28"/>
          <w:szCs w:val="28"/>
        </w:rPr>
      </w:pPr>
      <w:r w:rsidRPr="002B441D">
        <w:rPr>
          <w:sz w:val="28"/>
          <w:szCs w:val="28"/>
        </w:rPr>
        <w:t xml:space="preserve">в) черта человека, приводящая к расточительности и бесхозяйственности.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9. Основателем концепции бережливого производства, как системного направления является: </w:t>
      </w:r>
    </w:p>
    <w:p w:rsidR="000E6220" w:rsidRPr="002B441D" w:rsidRDefault="000E6220" w:rsidP="00510381">
      <w:pPr>
        <w:ind w:firstLine="709"/>
        <w:jc w:val="both"/>
        <w:rPr>
          <w:sz w:val="28"/>
          <w:szCs w:val="28"/>
        </w:rPr>
      </w:pPr>
      <w:r w:rsidRPr="002B441D">
        <w:rPr>
          <w:sz w:val="28"/>
          <w:szCs w:val="28"/>
        </w:rPr>
        <w:t xml:space="preserve">а)  Генри Форд; </w:t>
      </w:r>
    </w:p>
    <w:p w:rsidR="000E6220" w:rsidRPr="002B441D" w:rsidRDefault="000E6220" w:rsidP="00510381">
      <w:pPr>
        <w:ind w:firstLine="709"/>
        <w:jc w:val="both"/>
        <w:rPr>
          <w:sz w:val="28"/>
          <w:szCs w:val="28"/>
        </w:rPr>
      </w:pPr>
      <w:r w:rsidRPr="002B441D">
        <w:rPr>
          <w:sz w:val="28"/>
          <w:szCs w:val="28"/>
        </w:rPr>
        <w:t xml:space="preserve">б)  Джон Крафчик; </w:t>
      </w:r>
    </w:p>
    <w:p w:rsidR="000E6220" w:rsidRPr="002B441D" w:rsidRDefault="000E6220" w:rsidP="00510381">
      <w:pPr>
        <w:ind w:firstLine="709"/>
        <w:jc w:val="both"/>
        <w:rPr>
          <w:sz w:val="28"/>
          <w:szCs w:val="28"/>
        </w:rPr>
      </w:pPr>
      <w:r w:rsidRPr="002B441D">
        <w:rPr>
          <w:sz w:val="28"/>
          <w:szCs w:val="28"/>
        </w:rPr>
        <w:t xml:space="preserve">в)  Тайити Оно. </w:t>
      </w:r>
    </w:p>
    <w:p w:rsidR="000E6220" w:rsidRPr="002B441D" w:rsidRDefault="000E6220" w:rsidP="00510381">
      <w:pPr>
        <w:ind w:firstLine="709"/>
        <w:jc w:val="both"/>
        <w:rPr>
          <w:sz w:val="28"/>
          <w:szCs w:val="28"/>
        </w:rPr>
      </w:pPr>
    </w:p>
    <w:p w:rsidR="000E6220" w:rsidRPr="002B441D" w:rsidRDefault="000E6220" w:rsidP="00510381">
      <w:pPr>
        <w:ind w:firstLine="709"/>
        <w:jc w:val="both"/>
        <w:rPr>
          <w:sz w:val="28"/>
          <w:szCs w:val="28"/>
        </w:rPr>
      </w:pPr>
      <w:r w:rsidRPr="002B441D">
        <w:rPr>
          <w:sz w:val="28"/>
          <w:szCs w:val="28"/>
        </w:rPr>
        <w:t xml:space="preserve">10. Какая первая идея бережливого производства была сформулирована Г.Фордом: </w:t>
      </w:r>
    </w:p>
    <w:p w:rsidR="000E6220" w:rsidRPr="002B441D" w:rsidRDefault="000E6220" w:rsidP="00510381">
      <w:pPr>
        <w:ind w:firstLine="709"/>
        <w:jc w:val="both"/>
        <w:rPr>
          <w:sz w:val="28"/>
          <w:szCs w:val="28"/>
        </w:rPr>
      </w:pPr>
      <w:r w:rsidRPr="002B441D">
        <w:rPr>
          <w:sz w:val="28"/>
          <w:szCs w:val="28"/>
        </w:rPr>
        <w:t xml:space="preserve">а)  массовое производство на основе конвейера; </w:t>
      </w:r>
    </w:p>
    <w:p w:rsidR="000E6220" w:rsidRPr="002B441D" w:rsidRDefault="000E6220" w:rsidP="00510381">
      <w:pPr>
        <w:ind w:firstLine="709"/>
        <w:jc w:val="both"/>
        <w:rPr>
          <w:sz w:val="28"/>
          <w:szCs w:val="28"/>
        </w:rPr>
      </w:pPr>
      <w:r w:rsidRPr="002B441D">
        <w:rPr>
          <w:sz w:val="28"/>
          <w:szCs w:val="28"/>
        </w:rPr>
        <w:t xml:space="preserve">б)  производство должно быть построено по принципу «Точно в строк»; </w:t>
      </w:r>
    </w:p>
    <w:p w:rsidR="000E6220" w:rsidRPr="002B441D" w:rsidRDefault="000E6220" w:rsidP="00510381">
      <w:pPr>
        <w:ind w:firstLine="709"/>
        <w:jc w:val="both"/>
        <w:rPr>
          <w:rStyle w:val="FontStyle35"/>
          <w:sz w:val="28"/>
          <w:szCs w:val="28"/>
        </w:rPr>
      </w:pPr>
      <w:r w:rsidRPr="002B441D">
        <w:rPr>
          <w:sz w:val="28"/>
          <w:szCs w:val="28"/>
        </w:rPr>
        <w:t>в)  запасы являются необходимым и не взвинчивают цены.</w:t>
      </w:r>
    </w:p>
    <w:p w:rsidR="000E6220" w:rsidRPr="002B441D" w:rsidRDefault="000E6220" w:rsidP="00510381">
      <w:pPr>
        <w:ind w:firstLine="709"/>
        <w:jc w:val="both"/>
        <w:rPr>
          <w:rStyle w:val="FontStyle35"/>
          <w:sz w:val="28"/>
          <w:szCs w:val="28"/>
        </w:rPr>
      </w:pPr>
    </w:p>
    <w:p w:rsidR="00307E6D" w:rsidRPr="002B441D" w:rsidRDefault="00307E6D" w:rsidP="001D07CA">
      <w:pPr>
        <w:jc w:val="center"/>
        <w:rPr>
          <w:b/>
          <w:sz w:val="28"/>
          <w:szCs w:val="28"/>
        </w:rPr>
      </w:pPr>
      <w:r w:rsidRPr="002B441D">
        <w:rPr>
          <w:b/>
          <w:sz w:val="28"/>
          <w:szCs w:val="28"/>
        </w:rPr>
        <w:t>Практическое занятие № 1</w:t>
      </w:r>
    </w:p>
    <w:p w:rsidR="00307E6D" w:rsidRPr="002B441D" w:rsidRDefault="00307E6D" w:rsidP="001D07CA">
      <w:pPr>
        <w:jc w:val="center"/>
        <w:rPr>
          <w:b/>
          <w:sz w:val="28"/>
          <w:szCs w:val="28"/>
        </w:rPr>
      </w:pPr>
      <w:r w:rsidRPr="002B441D">
        <w:rPr>
          <w:b/>
          <w:sz w:val="28"/>
          <w:szCs w:val="28"/>
        </w:rPr>
        <w:lastRenderedPageBreak/>
        <w:t>«</w:t>
      </w:r>
      <w:r w:rsidR="00EE530E" w:rsidRPr="002B441D">
        <w:rPr>
          <w:b/>
          <w:sz w:val="28"/>
          <w:szCs w:val="28"/>
        </w:rPr>
        <w:t>Изучение Национальных стандартов в области системы менеджмента бережливого производства</w:t>
      </w:r>
      <w:r w:rsidRPr="002B441D">
        <w:rPr>
          <w:b/>
          <w:sz w:val="28"/>
          <w:szCs w:val="28"/>
        </w:rPr>
        <w:t>»</w:t>
      </w:r>
    </w:p>
    <w:p w:rsidR="001F68AA" w:rsidRPr="002B441D" w:rsidRDefault="001F68AA" w:rsidP="00307E6D">
      <w:pPr>
        <w:jc w:val="both"/>
        <w:rPr>
          <w:sz w:val="28"/>
          <w:szCs w:val="28"/>
        </w:rPr>
      </w:pPr>
    </w:p>
    <w:p w:rsidR="00E35FFF" w:rsidRPr="00E35FFF" w:rsidRDefault="00E35FFF" w:rsidP="001E0284">
      <w:pPr>
        <w:jc w:val="both"/>
        <w:rPr>
          <w:sz w:val="28"/>
          <w:szCs w:val="28"/>
        </w:rPr>
      </w:pPr>
      <w:r w:rsidRPr="00E35FFF">
        <w:rPr>
          <w:b/>
          <w:i/>
          <w:sz w:val="28"/>
          <w:szCs w:val="28"/>
        </w:rPr>
        <w:t>Цель работы:</w:t>
      </w:r>
      <w:r w:rsidRPr="00E35FFF">
        <w:rPr>
          <w:sz w:val="28"/>
          <w:szCs w:val="28"/>
        </w:rPr>
        <w:t xml:space="preserve"> Изучение Национальных стандартов в области системы  менеджмента бережливого производства </w:t>
      </w:r>
    </w:p>
    <w:p w:rsidR="00E35FFF" w:rsidRPr="00E35FFF" w:rsidRDefault="00E35FFF" w:rsidP="001E0284">
      <w:pPr>
        <w:jc w:val="both"/>
        <w:rPr>
          <w:sz w:val="28"/>
          <w:szCs w:val="28"/>
        </w:rPr>
      </w:pPr>
      <w:r w:rsidRPr="00E35FFF">
        <w:rPr>
          <w:b/>
          <w:i/>
          <w:sz w:val="28"/>
          <w:szCs w:val="28"/>
        </w:rPr>
        <w:t>Время выполнения</w:t>
      </w:r>
      <w:r w:rsidR="001E0284" w:rsidRPr="002B441D">
        <w:rPr>
          <w:b/>
          <w:i/>
          <w:sz w:val="28"/>
          <w:szCs w:val="28"/>
        </w:rPr>
        <w:t>:</w:t>
      </w:r>
      <w:r w:rsidRPr="00E35FFF">
        <w:rPr>
          <w:sz w:val="28"/>
          <w:szCs w:val="28"/>
        </w:rPr>
        <w:t xml:space="preserve"> </w:t>
      </w:r>
      <w:r w:rsidR="001E0284" w:rsidRPr="002B441D">
        <w:rPr>
          <w:sz w:val="28"/>
          <w:szCs w:val="28"/>
        </w:rPr>
        <w:t>2</w:t>
      </w:r>
      <w:r w:rsidRPr="00E35FFF">
        <w:rPr>
          <w:sz w:val="28"/>
          <w:szCs w:val="28"/>
        </w:rPr>
        <w:t xml:space="preserve"> часа </w:t>
      </w:r>
    </w:p>
    <w:p w:rsidR="001E0284" w:rsidRPr="002B441D" w:rsidRDefault="001E0284" w:rsidP="001E0284">
      <w:pPr>
        <w:jc w:val="both"/>
        <w:rPr>
          <w:sz w:val="28"/>
          <w:szCs w:val="28"/>
        </w:rPr>
      </w:pPr>
    </w:p>
    <w:p w:rsidR="00E35FFF" w:rsidRPr="00E35FFF" w:rsidRDefault="00E35FFF" w:rsidP="001E0284">
      <w:pPr>
        <w:jc w:val="both"/>
        <w:rPr>
          <w:b/>
          <w:i/>
          <w:sz w:val="28"/>
          <w:szCs w:val="28"/>
        </w:rPr>
      </w:pPr>
      <w:r w:rsidRPr="00E35FFF">
        <w:rPr>
          <w:b/>
          <w:i/>
          <w:sz w:val="28"/>
          <w:szCs w:val="28"/>
        </w:rPr>
        <w:t>Порядок выполнения работы </w:t>
      </w:r>
    </w:p>
    <w:p w:rsidR="001E0284" w:rsidRPr="002B441D" w:rsidRDefault="001E0284" w:rsidP="001E0284">
      <w:pPr>
        <w:jc w:val="both"/>
        <w:rPr>
          <w:sz w:val="28"/>
          <w:szCs w:val="28"/>
        </w:rPr>
      </w:pPr>
    </w:p>
    <w:p w:rsidR="00E35FFF" w:rsidRPr="00E35FFF" w:rsidRDefault="001E0284" w:rsidP="001E0284">
      <w:pPr>
        <w:jc w:val="both"/>
        <w:rPr>
          <w:sz w:val="28"/>
          <w:szCs w:val="28"/>
        </w:rPr>
      </w:pPr>
      <w:r w:rsidRPr="002B441D">
        <w:rPr>
          <w:sz w:val="28"/>
          <w:szCs w:val="28"/>
        </w:rPr>
        <w:t xml:space="preserve">1. </w:t>
      </w:r>
      <w:r w:rsidR="00E35FFF" w:rsidRPr="00E35FFF">
        <w:rPr>
          <w:sz w:val="28"/>
          <w:szCs w:val="28"/>
        </w:rPr>
        <w:t>Изучите Национальный стандарт Российской Федерации.</w:t>
      </w:r>
      <w:r w:rsidRPr="002B441D">
        <w:rPr>
          <w:sz w:val="28"/>
          <w:szCs w:val="28"/>
        </w:rPr>
        <w:t xml:space="preserve"> </w:t>
      </w:r>
      <w:r w:rsidR="00E35FFF" w:rsidRPr="00E35FFF">
        <w:rPr>
          <w:sz w:val="28"/>
          <w:szCs w:val="28"/>
        </w:rPr>
        <w:t xml:space="preserve">ГОСТР 56020— 2020. Бережливое производство. Основные положения и словарь </w:t>
      </w:r>
    </w:p>
    <w:p w:rsidR="001E0284" w:rsidRPr="002B441D" w:rsidRDefault="001E0284" w:rsidP="001E0284">
      <w:pPr>
        <w:jc w:val="both"/>
        <w:rPr>
          <w:i/>
          <w:sz w:val="28"/>
          <w:szCs w:val="28"/>
          <w:u w:val="single"/>
        </w:rPr>
      </w:pPr>
    </w:p>
    <w:p w:rsidR="00E35FFF" w:rsidRPr="00E35FFF" w:rsidRDefault="00E35FFF" w:rsidP="001E0284">
      <w:pPr>
        <w:jc w:val="both"/>
        <w:rPr>
          <w:i/>
          <w:sz w:val="28"/>
          <w:szCs w:val="28"/>
          <w:u w:val="single"/>
        </w:rPr>
      </w:pPr>
      <w:r w:rsidRPr="00E35FFF">
        <w:rPr>
          <w:i/>
          <w:sz w:val="28"/>
          <w:szCs w:val="28"/>
          <w:u w:val="single"/>
        </w:rPr>
        <w:t>Ответьте на вопросы: </w:t>
      </w:r>
    </w:p>
    <w:p w:rsidR="00E35FFF" w:rsidRPr="00E35FFF" w:rsidRDefault="00E35FFF" w:rsidP="001E0284">
      <w:pPr>
        <w:jc w:val="both"/>
        <w:rPr>
          <w:sz w:val="28"/>
          <w:szCs w:val="28"/>
        </w:rPr>
      </w:pPr>
      <w:r w:rsidRPr="00E35FFF">
        <w:rPr>
          <w:sz w:val="28"/>
          <w:szCs w:val="28"/>
        </w:rPr>
        <w:t>1</w:t>
      </w:r>
      <w:r w:rsidR="001E0284" w:rsidRPr="002B441D">
        <w:rPr>
          <w:sz w:val="28"/>
          <w:szCs w:val="28"/>
        </w:rPr>
        <w:t>)</w:t>
      </w:r>
      <w:r w:rsidRPr="00E35FFF">
        <w:rPr>
          <w:sz w:val="28"/>
          <w:szCs w:val="28"/>
        </w:rPr>
        <w:t xml:space="preserve"> Дайте определение понятию «бережливое производство»; </w:t>
      </w:r>
    </w:p>
    <w:p w:rsidR="00E35FFF" w:rsidRPr="00E35FFF" w:rsidRDefault="00E35FFF" w:rsidP="001E0284">
      <w:pPr>
        <w:jc w:val="both"/>
        <w:rPr>
          <w:sz w:val="28"/>
          <w:szCs w:val="28"/>
        </w:rPr>
      </w:pPr>
      <w:r w:rsidRPr="00E35FFF">
        <w:rPr>
          <w:sz w:val="28"/>
          <w:szCs w:val="28"/>
        </w:rPr>
        <w:t>2</w:t>
      </w:r>
      <w:r w:rsidR="001E0284" w:rsidRPr="002B441D">
        <w:rPr>
          <w:sz w:val="28"/>
          <w:szCs w:val="28"/>
        </w:rPr>
        <w:t>)</w:t>
      </w:r>
      <w:r w:rsidRPr="00E35FFF">
        <w:rPr>
          <w:sz w:val="28"/>
          <w:szCs w:val="28"/>
        </w:rPr>
        <w:t xml:space="preserve"> Назовите основные виды потерь на производстве; </w:t>
      </w:r>
    </w:p>
    <w:p w:rsidR="001E0284" w:rsidRPr="002B441D" w:rsidRDefault="00E35FFF" w:rsidP="001E0284">
      <w:pPr>
        <w:jc w:val="both"/>
        <w:rPr>
          <w:sz w:val="28"/>
          <w:szCs w:val="28"/>
        </w:rPr>
      </w:pPr>
      <w:r w:rsidRPr="00E35FFF">
        <w:rPr>
          <w:sz w:val="28"/>
          <w:szCs w:val="28"/>
        </w:rPr>
        <w:t>3</w:t>
      </w:r>
      <w:r w:rsidR="001E0284" w:rsidRPr="002B441D">
        <w:rPr>
          <w:sz w:val="28"/>
          <w:szCs w:val="28"/>
        </w:rPr>
        <w:t>)</w:t>
      </w:r>
      <w:r w:rsidRPr="00E35FFF">
        <w:rPr>
          <w:sz w:val="28"/>
          <w:szCs w:val="28"/>
        </w:rPr>
        <w:t xml:space="preserve"> В чем отличие выталкивающего производства от вытягивающего? </w:t>
      </w:r>
    </w:p>
    <w:p w:rsidR="001E0284" w:rsidRPr="002B441D" w:rsidRDefault="00E35FFF" w:rsidP="001E0284">
      <w:pPr>
        <w:jc w:val="both"/>
        <w:rPr>
          <w:sz w:val="28"/>
          <w:szCs w:val="28"/>
        </w:rPr>
      </w:pPr>
      <w:r w:rsidRPr="00E35FFF">
        <w:rPr>
          <w:sz w:val="28"/>
          <w:szCs w:val="28"/>
        </w:rPr>
        <w:t>4</w:t>
      </w:r>
      <w:r w:rsidR="001E0284" w:rsidRPr="002B441D">
        <w:rPr>
          <w:sz w:val="28"/>
          <w:szCs w:val="28"/>
        </w:rPr>
        <w:t>)</w:t>
      </w:r>
      <w:r w:rsidRPr="00E35FFF">
        <w:rPr>
          <w:sz w:val="28"/>
          <w:szCs w:val="28"/>
        </w:rPr>
        <w:t xml:space="preserve"> В чем отличие материального потока от информационного? </w:t>
      </w:r>
    </w:p>
    <w:p w:rsidR="001E0284" w:rsidRPr="002B441D" w:rsidRDefault="001E0284" w:rsidP="001E0284">
      <w:pPr>
        <w:jc w:val="both"/>
        <w:rPr>
          <w:sz w:val="28"/>
          <w:szCs w:val="28"/>
        </w:rPr>
      </w:pPr>
    </w:p>
    <w:p w:rsidR="00E35FFF" w:rsidRPr="002B441D" w:rsidRDefault="001E0284" w:rsidP="001E0284">
      <w:pPr>
        <w:jc w:val="both"/>
        <w:rPr>
          <w:sz w:val="28"/>
          <w:szCs w:val="28"/>
        </w:rPr>
      </w:pPr>
      <w:r w:rsidRPr="002B441D">
        <w:rPr>
          <w:sz w:val="28"/>
          <w:szCs w:val="28"/>
        </w:rPr>
        <w:t xml:space="preserve">2. </w:t>
      </w:r>
      <w:r w:rsidR="00E35FFF" w:rsidRPr="00E35FFF">
        <w:rPr>
          <w:sz w:val="28"/>
          <w:szCs w:val="28"/>
        </w:rPr>
        <w:t>Изучите</w:t>
      </w:r>
      <w:r w:rsidRPr="002B441D">
        <w:rPr>
          <w:sz w:val="28"/>
          <w:szCs w:val="28"/>
        </w:rPr>
        <w:t xml:space="preserve"> </w:t>
      </w:r>
      <w:r w:rsidR="00E35FFF" w:rsidRPr="00E35FFF">
        <w:rPr>
          <w:sz w:val="28"/>
          <w:szCs w:val="28"/>
        </w:rPr>
        <w:t xml:space="preserve">Национальный стандарт Российской Федерации. ГОСТ Р 56407- 2015 Бережливое производство. Основные методы и </w:t>
      </w:r>
    </w:p>
    <w:p w:rsidR="001E0284" w:rsidRPr="00E35FFF" w:rsidRDefault="001E0284" w:rsidP="001E0284">
      <w:pPr>
        <w:jc w:val="both"/>
        <w:rPr>
          <w:sz w:val="28"/>
          <w:szCs w:val="28"/>
        </w:rPr>
      </w:pPr>
    </w:p>
    <w:p w:rsidR="00E35FFF" w:rsidRPr="00E35FFF" w:rsidRDefault="00E35FFF" w:rsidP="001E0284">
      <w:pPr>
        <w:jc w:val="both"/>
        <w:rPr>
          <w:i/>
          <w:sz w:val="28"/>
          <w:szCs w:val="28"/>
          <w:u w:val="single"/>
        </w:rPr>
      </w:pPr>
      <w:r w:rsidRPr="00E35FFF">
        <w:rPr>
          <w:i/>
          <w:sz w:val="28"/>
          <w:szCs w:val="28"/>
          <w:u w:val="single"/>
        </w:rPr>
        <w:t>Ответьте на вопросы: </w:t>
      </w:r>
    </w:p>
    <w:p w:rsidR="00E35FFF" w:rsidRPr="002B441D" w:rsidRDefault="00E35FFF" w:rsidP="000926A9">
      <w:pPr>
        <w:pStyle w:val="a3"/>
        <w:numPr>
          <w:ilvl w:val="0"/>
          <w:numId w:val="2"/>
        </w:numPr>
        <w:spacing w:after="0" w:line="240" w:lineRule="auto"/>
        <w:jc w:val="both"/>
        <w:rPr>
          <w:rFonts w:ascii="Times New Roman" w:hAnsi="Times New Roman"/>
          <w:sz w:val="28"/>
          <w:szCs w:val="28"/>
        </w:rPr>
      </w:pPr>
      <w:r w:rsidRPr="002B441D">
        <w:rPr>
          <w:rFonts w:ascii="Times New Roman" w:hAnsi="Times New Roman"/>
          <w:sz w:val="28"/>
          <w:szCs w:val="28"/>
        </w:rPr>
        <w:t>Перечислите инструменты и методы БП на предприятии </w:t>
      </w:r>
    </w:p>
    <w:p w:rsidR="00E35FFF" w:rsidRPr="002B441D" w:rsidRDefault="00E35FFF" w:rsidP="000926A9">
      <w:pPr>
        <w:pStyle w:val="a3"/>
        <w:numPr>
          <w:ilvl w:val="0"/>
          <w:numId w:val="2"/>
        </w:numPr>
        <w:spacing w:after="0" w:line="240" w:lineRule="auto"/>
        <w:jc w:val="both"/>
        <w:rPr>
          <w:rFonts w:ascii="Times New Roman" w:hAnsi="Times New Roman"/>
          <w:sz w:val="28"/>
          <w:szCs w:val="28"/>
        </w:rPr>
      </w:pPr>
      <w:r w:rsidRPr="002B441D">
        <w:rPr>
          <w:rFonts w:ascii="Times New Roman" w:hAnsi="Times New Roman"/>
          <w:sz w:val="28"/>
          <w:szCs w:val="28"/>
        </w:rPr>
        <w:t>Используя таблицу 1 в ГОСТ Р56407-2015 назовите методы БП, которые  в большей степени влияют на: </w:t>
      </w:r>
    </w:p>
    <w:p w:rsidR="00E35FFF" w:rsidRPr="002B441D" w:rsidRDefault="00E35FFF" w:rsidP="00A85BD9">
      <w:pPr>
        <w:pStyle w:val="a3"/>
        <w:spacing w:after="0" w:line="240" w:lineRule="auto"/>
        <w:jc w:val="both"/>
        <w:rPr>
          <w:rFonts w:ascii="Times New Roman" w:hAnsi="Times New Roman"/>
          <w:sz w:val="28"/>
          <w:szCs w:val="28"/>
        </w:rPr>
      </w:pPr>
      <w:r w:rsidRPr="002B441D">
        <w:rPr>
          <w:rFonts w:ascii="Times New Roman" w:hAnsi="Times New Roman"/>
          <w:sz w:val="28"/>
          <w:szCs w:val="28"/>
        </w:rPr>
        <w:t>- качество процессов изготовления продукции и услуг; </w:t>
      </w:r>
    </w:p>
    <w:p w:rsidR="00E35FFF" w:rsidRPr="002B441D" w:rsidRDefault="00E35FFF" w:rsidP="00A85BD9">
      <w:pPr>
        <w:pStyle w:val="a3"/>
        <w:spacing w:after="0" w:line="240" w:lineRule="auto"/>
        <w:jc w:val="both"/>
        <w:rPr>
          <w:rFonts w:ascii="Times New Roman" w:hAnsi="Times New Roman"/>
          <w:sz w:val="28"/>
          <w:szCs w:val="28"/>
        </w:rPr>
      </w:pPr>
      <w:r w:rsidRPr="002B441D">
        <w:rPr>
          <w:rFonts w:ascii="Times New Roman" w:hAnsi="Times New Roman"/>
          <w:sz w:val="28"/>
          <w:szCs w:val="28"/>
        </w:rPr>
        <w:t>- стоимость продукции и услуг; </w:t>
      </w:r>
    </w:p>
    <w:p w:rsidR="00E35FFF" w:rsidRPr="002B441D" w:rsidRDefault="00E35FFF" w:rsidP="00A85BD9">
      <w:pPr>
        <w:pStyle w:val="a3"/>
        <w:spacing w:after="0" w:line="240" w:lineRule="auto"/>
        <w:jc w:val="both"/>
        <w:rPr>
          <w:rFonts w:ascii="Times New Roman" w:hAnsi="Times New Roman"/>
          <w:sz w:val="28"/>
          <w:szCs w:val="28"/>
        </w:rPr>
      </w:pPr>
      <w:r w:rsidRPr="002B441D">
        <w:rPr>
          <w:rFonts w:ascii="Times New Roman" w:hAnsi="Times New Roman"/>
          <w:sz w:val="28"/>
          <w:szCs w:val="28"/>
        </w:rPr>
        <w:t xml:space="preserve">- </w:t>
      </w:r>
      <w:r w:rsidR="00A85BD9" w:rsidRPr="002B441D">
        <w:rPr>
          <w:rFonts w:ascii="Times New Roman" w:hAnsi="Times New Roman"/>
          <w:sz w:val="28"/>
          <w:szCs w:val="28"/>
        </w:rPr>
        <w:t>время изготовления (выполнения)</w:t>
      </w:r>
      <w:r w:rsidRPr="002B441D">
        <w:rPr>
          <w:rFonts w:ascii="Times New Roman" w:hAnsi="Times New Roman"/>
          <w:sz w:val="28"/>
          <w:szCs w:val="28"/>
        </w:rPr>
        <w:t> </w:t>
      </w:r>
    </w:p>
    <w:p w:rsidR="00E35FFF" w:rsidRPr="002B441D" w:rsidRDefault="00E35FFF" w:rsidP="000926A9">
      <w:pPr>
        <w:pStyle w:val="a3"/>
        <w:numPr>
          <w:ilvl w:val="0"/>
          <w:numId w:val="2"/>
        </w:numPr>
        <w:spacing w:after="0" w:line="240" w:lineRule="auto"/>
        <w:jc w:val="both"/>
        <w:rPr>
          <w:rFonts w:ascii="Times New Roman" w:hAnsi="Times New Roman"/>
          <w:sz w:val="28"/>
          <w:szCs w:val="28"/>
        </w:rPr>
      </w:pPr>
      <w:r w:rsidRPr="002B441D">
        <w:rPr>
          <w:rFonts w:ascii="Times New Roman" w:hAnsi="Times New Roman"/>
          <w:sz w:val="28"/>
          <w:szCs w:val="28"/>
        </w:rPr>
        <w:t>Дайте краткое описание метода «Картирование потока создания  ценности»; </w:t>
      </w:r>
    </w:p>
    <w:p w:rsidR="001E0284" w:rsidRPr="002B441D" w:rsidRDefault="00E35FFF" w:rsidP="000926A9">
      <w:pPr>
        <w:pStyle w:val="a3"/>
        <w:numPr>
          <w:ilvl w:val="0"/>
          <w:numId w:val="2"/>
        </w:numPr>
        <w:spacing w:after="0" w:line="240" w:lineRule="auto"/>
        <w:jc w:val="both"/>
        <w:rPr>
          <w:rFonts w:ascii="Times New Roman" w:hAnsi="Times New Roman"/>
          <w:sz w:val="28"/>
          <w:szCs w:val="28"/>
        </w:rPr>
      </w:pPr>
      <w:r w:rsidRPr="002B441D">
        <w:rPr>
          <w:rFonts w:ascii="Times New Roman" w:hAnsi="Times New Roman"/>
          <w:sz w:val="28"/>
          <w:szCs w:val="28"/>
        </w:rPr>
        <w:t xml:space="preserve">Дайте краткое описание метода «Защита от непреднамеренных ошибок»; </w:t>
      </w:r>
    </w:p>
    <w:p w:rsidR="00E35FFF" w:rsidRPr="002B441D" w:rsidRDefault="00E35FFF" w:rsidP="000926A9">
      <w:pPr>
        <w:pStyle w:val="a3"/>
        <w:numPr>
          <w:ilvl w:val="0"/>
          <w:numId w:val="2"/>
        </w:numPr>
        <w:spacing w:after="0" w:line="240" w:lineRule="auto"/>
        <w:jc w:val="both"/>
        <w:rPr>
          <w:rFonts w:ascii="Times New Roman" w:hAnsi="Times New Roman"/>
          <w:sz w:val="28"/>
          <w:szCs w:val="28"/>
        </w:rPr>
      </w:pPr>
      <w:r w:rsidRPr="002B441D">
        <w:rPr>
          <w:rFonts w:ascii="Times New Roman" w:hAnsi="Times New Roman"/>
          <w:sz w:val="28"/>
          <w:szCs w:val="28"/>
        </w:rPr>
        <w:t>Дайте краткое описание метода «Канбан»; </w:t>
      </w:r>
    </w:p>
    <w:p w:rsidR="00E35FFF" w:rsidRPr="00E35FFF" w:rsidRDefault="00E35FFF" w:rsidP="00A85BD9">
      <w:pPr>
        <w:jc w:val="both"/>
        <w:rPr>
          <w:sz w:val="28"/>
          <w:szCs w:val="28"/>
        </w:rPr>
      </w:pPr>
    </w:p>
    <w:p w:rsidR="00E35FFF" w:rsidRPr="002B441D" w:rsidRDefault="00E35FFF" w:rsidP="00A85BD9">
      <w:pPr>
        <w:jc w:val="both"/>
        <w:rPr>
          <w:sz w:val="28"/>
          <w:szCs w:val="28"/>
        </w:rPr>
      </w:pPr>
      <w:r w:rsidRPr="00E35FFF">
        <w:rPr>
          <w:sz w:val="28"/>
          <w:szCs w:val="28"/>
        </w:rPr>
        <w:t>3 Изучите Национальный стандарт Российской Федерации. ГОСТ Р 56906- 2016 Бережливое производство. Организация раб</w:t>
      </w:r>
      <w:r w:rsidR="001E0284" w:rsidRPr="002B441D">
        <w:rPr>
          <w:sz w:val="28"/>
          <w:szCs w:val="28"/>
        </w:rPr>
        <w:t xml:space="preserve">очего пространства (5S) </w:t>
      </w:r>
    </w:p>
    <w:p w:rsidR="001E0284" w:rsidRPr="00E35FFF" w:rsidRDefault="001E0284" w:rsidP="00A85BD9">
      <w:pPr>
        <w:jc w:val="both"/>
        <w:rPr>
          <w:sz w:val="28"/>
          <w:szCs w:val="28"/>
        </w:rPr>
      </w:pPr>
    </w:p>
    <w:p w:rsidR="00E35FFF" w:rsidRPr="00E35FFF" w:rsidRDefault="00E35FFF" w:rsidP="00A85BD9">
      <w:pPr>
        <w:jc w:val="both"/>
        <w:rPr>
          <w:i/>
          <w:sz w:val="28"/>
          <w:szCs w:val="28"/>
          <w:u w:val="single"/>
        </w:rPr>
      </w:pPr>
      <w:r w:rsidRPr="00E35FFF">
        <w:rPr>
          <w:i/>
          <w:sz w:val="28"/>
          <w:szCs w:val="28"/>
          <w:u w:val="single"/>
        </w:rPr>
        <w:t>Ответьте на вопросы: </w:t>
      </w:r>
    </w:p>
    <w:p w:rsidR="00A85BD9" w:rsidRPr="002B441D" w:rsidRDefault="00E35FFF" w:rsidP="000926A9">
      <w:pPr>
        <w:pStyle w:val="a3"/>
        <w:numPr>
          <w:ilvl w:val="0"/>
          <w:numId w:val="3"/>
        </w:numPr>
        <w:spacing w:after="0" w:line="240" w:lineRule="auto"/>
        <w:jc w:val="both"/>
        <w:rPr>
          <w:rFonts w:ascii="Times New Roman" w:hAnsi="Times New Roman"/>
          <w:sz w:val="28"/>
          <w:szCs w:val="28"/>
        </w:rPr>
      </w:pPr>
      <w:r w:rsidRPr="00E35FFF">
        <w:rPr>
          <w:rFonts w:ascii="Times New Roman" w:hAnsi="Times New Roman"/>
          <w:sz w:val="28"/>
          <w:szCs w:val="28"/>
        </w:rPr>
        <w:t>Дайте определение понятию «организация рабочего пространства»</w:t>
      </w:r>
    </w:p>
    <w:p w:rsidR="00E35FFF" w:rsidRPr="00E35FFF" w:rsidRDefault="00E35FFF" w:rsidP="000926A9">
      <w:pPr>
        <w:pStyle w:val="a3"/>
        <w:numPr>
          <w:ilvl w:val="0"/>
          <w:numId w:val="3"/>
        </w:numPr>
        <w:spacing w:after="0" w:line="240" w:lineRule="auto"/>
        <w:jc w:val="both"/>
        <w:rPr>
          <w:rFonts w:ascii="Times New Roman" w:hAnsi="Times New Roman"/>
          <w:sz w:val="28"/>
          <w:szCs w:val="28"/>
        </w:rPr>
      </w:pPr>
      <w:r w:rsidRPr="00E35FFF">
        <w:rPr>
          <w:rFonts w:ascii="Times New Roman" w:hAnsi="Times New Roman"/>
          <w:sz w:val="28"/>
          <w:szCs w:val="28"/>
        </w:rPr>
        <w:t>Назовите основные задачи метода 5S; </w:t>
      </w:r>
    </w:p>
    <w:p w:rsidR="00A85BD9" w:rsidRPr="002B441D" w:rsidRDefault="00A85BD9" w:rsidP="001E0284">
      <w:pPr>
        <w:jc w:val="both"/>
        <w:rPr>
          <w:sz w:val="28"/>
          <w:szCs w:val="28"/>
        </w:rPr>
      </w:pPr>
    </w:p>
    <w:p w:rsidR="00A85BD9" w:rsidRPr="002B441D" w:rsidRDefault="00E35FFF" w:rsidP="001E0284">
      <w:pPr>
        <w:jc w:val="both"/>
        <w:rPr>
          <w:sz w:val="28"/>
          <w:szCs w:val="28"/>
        </w:rPr>
      </w:pPr>
      <w:r w:rsidRPr="00E35FFF">
        <w:rPr>
          <w:sz w:val="28"/>
          <w:szCs w:val="28"/>
        </w:rPr>
        <w:t xml:space="preserve">4 Изучите Национальный стандарт Российской Федерации. ГОСТР 56907— 2016. Бережливое производство Визуализация </w:t>
      </w:r>
    </w:p>
    <w:p w:rsidR="00A85BD9" w:rsidRPr="002B441D" w:rsidRDefault="00A85BD9" w:rsidP="001E0284">
      <w:pPr>
        <w:jc w:val="both"/>
        <w:rPr>
          <w:sz w:val="28"/>
          <w:szCs w:val="28"/>
        </w:rPr>
      </w:pPr>
    </w:p>
    <w:p w:rsidR="00E35FFF" w:rsidRPr="00E35FFF" w:rsidRDefault="00E35FFF" w:rsidP="001E0284">
      <w:pPr>
        <w:jc w:val="both"/>
        <w:rPr>
          <w:i/>
          <w:sz w:val="28"/>
          <w:szCs w:val="28"/>
          <w:u w:val="single"/>
        </w:rPr>
      </w:pPr>
      <w:r w:rsidRPr="00E35FFF">
        <w:rPr>
          <w:i/>
          <w:sz w:val="28"/>
          <w:szCs w:val="28"/>
          <w:u w:val="single"/>
        </w:rPr>
        <w:t>Ответьте на вопросы: </w:t>
      </w:r>
    </w:p>
    <w:p w:rsidR="00E35FFF" w:rsidRPr="00E35FFF" w:rsidRDefault="00E35FFF" w:rsidP="000926A9">
      <w:pPr>
        <w:pStyle w:val="a3"/>
        <w:numPr>
          <w:ilvl w:val="0"/>
          <w:numId w:val="5"/>
        </w:numPr>
        <w:spacing w:after="0" w:line="240" w:lineRule="auto"/>
        <w:jc w:val="both"/>
        <w:rPr>
          <w:rFonts w:ascii="Times New Roman" w:hAnsi="Times New Roman"/>
          <w:sz w:val="28"/>
          <w:szCs w:val="28"/>
        </w:rPr>
      </w:pPr>
      <w:r w:rsidRPr="00E35FFF">
        <w:rPr>
          <w:rFonts w:ascii="Times New Roman" w:hAnsi="Times New Roman"/>
          <w:sz w:val="28"/>
          <w:szCs w:val="28"/>
        </w:rPr>
        <w:lastRenderedPageBreak/>
        <w:t>Дайте определение понятию «визуализация»; </w:t>
      </w:r>
    </w:p>
    <w:p w:rsidR="00A85BD9" w:rsidRPr="002B441D" w:rsidRDefault="00E35FFF" w:rsidP="000926A9">
      <w:pPr>
        <w:pStyle w:val="a3"/>
        <w:numPr>
          <w:ilvl w:val="0"/>
          <w:numId w:val="5"/>
        </w:numPr>
        <w:spacing w:after="0" w:line="240" w:lineRule="auto"/>
        <w:jc w:val="both"/>
        <w:rPr>
          <w:rFonts w:ascii="Times New Roman" w:hAnsi="Times New Roman"/>
          <w:sz w:val="28"/>
          <w:szCs w:val="28"/>
        </w:rPr>
      </w:pPr>
      <w:r w:rsidRPr="00E35FFF">
        <w:rPr>
          <w:rFonts w:ascii="Times New Roman" w:hAnsi="Times New Roman"/>
          <w:sz w:val="28"/>
          <w:szCs w:val="28"/>
        </w:rPr>
        <w:t xml:space="preserve">Перечислите способы и инструменты метода визуализация; </w:t>
      </w:r>
    </w:p>
    <w:p w:rsidR="00A85BD9" w:rsidRPr="002B441D" w:rsidRDefault="00A85BD9" w:rsidP="001E0284">
      <w:pPr>
        <w:jc w:val="both"/>
        <w:rPr>
          <w:sz w:val="28"/>
          <w:szCs w:val="28"/>
        </w:rPr>
      </w:pPr>
    </w:p>
    <w:p w:rsidR="00A85BD9" w:rsidRPr="002B441D" w:rsidRDefault="00E35FFF" w:rsidP="001E0284">
      <w:pPr>
        <w:jc w:val="both"/>
        <w:rPr>
          <w:sz w:val="28"/>
          <w:szCs w:val="28"/>
        </w:rPr>
      </w:pPr>
      <w:r w:rsidRPr="00E35FFF">
        <w:rPr>
          <w:sz w:val="28"/>
          <w:szCs w:val="28"/>
        </w:rPr>
        <w:t>5</w:t>
      </w:r>
      <w:r w:rsidR="00A85BD9" w:rsidRPr="002B441D">
        <w:rPr>
          <w:sz w:val="28"/>
          <w:szCs w:val="28"/>
        </w:rPr>
        <w:t xml:space="preserve"> </w:t>
      </w:r>
      <w:r w:rsidRPr="00E35FFF">
        <w:rPr>
          <w:sz w:val="28"/>
          <w:szCs w:val="28"/>
        </w:rPr>
        <w:t xml:space="preserve">Изучите Национальный стандарт Российской Федерации. ГОСТ Р 56908- 2016 Бережливое производство. Стандартизация </w:t>
      </w:r>
    </w:p>
    <w:p w:rsidR="00A85BD9" w:rsidRPr="002B441D" w:rsidRDefault="00A85BD9" w:rsidP="001E0284">
      <w:pPr>
        <w:jc w:val="both"/>
        <w:rPr>
          <w:sz w:val="28"/>
          <w:szCs w:val="28"/>
        </w:rPr>
      </w:pPr>
    </w:p>
    <w:p w:rsidR="00E35FFF" w:rsidRPr="00E35FFF" w:rsidRDefault="00E35FFF" w:rsidP="001E0284">
      <w:pPr>
        <w:jc w:val="both"/>
        <w:rPr>
          <w:i/>
          <w:sz w:val="28"/>
          <w:szCs w:val="28"/>
          <w:u w:val="single"/>
        </w:rPr>
      </w:pPr>
      <w:r w:rsidRPr="00E35FFF">
        <w:rPr>
          <w:i/>
          <w:sz w:val="28"/>
          <w:szCs w:val="28"/>
          <w:u w:val="single"/>
        </w:rPr>
        <w:t xml:space="preserve"> Ответьте на вопросы: </w:t>
      </w:r>
    </w:p>
    <w:p w:rsidR="00A85BD9" w:rsidRPr="002B441D" w:rsidRDefault="00E35FFF" w:rsidP="000926A9">
      <w:pPr>
        <w:pStyle w:val="a3"/>
        <w:numPr>
          <w:ilvl w:val="0"/>
          <w:numId w:val="4"/>
        </w:numPr>
        <w:spacing w:after="0" w:line="240" w:lineRule="auto"/>
        <w:jc w:val="both"/>
        <w:rPr>
          <w:rFonts w:ascii="Times New Roman" w:hAnsi="Times New Roman"/>
          <w:sz w:val="28"/>
          <w:szCs w:val="28"/>
        </w:rPr>
      </w:pPr>
      <w:r w:rsidRPr="00E35FFF">
        <w:rPr>
          <w:rFonts w:ascii="Times New Roman" w:hAnsi="Times New Roman"/>
          <w:sz w:val="28"/>
          <w:szCs w:val="28"/>
        </w:rPr>
        <w:t xml:space="preserve">Дайте определение понятию «стандартизированная работа» </w:t>
      </w:r>
    </w:p>
    <w:p w:rsidR="00A85BD9" w:rsidRPr="002B441D" w:rsidRDefault="00E35FFF" w:rsidP="000926A9">
      <w:pPr>
        <w:pStyle w:val="a3"/>
        <w:numPr>
          <w:ilvl w:val="0"/>
          <w:numId w:val="4"/>
        </w:numPr>
        <w:spacing w:after="0" w:line="240" w:lineRule="auto"/>
        <w:jc w:val="both"/>
        <w:rPr>
          <w:rFonts w:ascii="Times New Roman" w:hAnsi="Times New Roman"/>
          <w:sz w:val="28"/>
          <w:szCs w:val="28"/>
        </w:rPr>
      </w:pPr>
      <w:r w:rsidRPr="00E35FFF">
        <w:rPr>
          <w:rFonts w:ascii="Times New Roman" w:hAnsi="Times New Roman"/>
          <w:sz w:val="28"/>
          <w:szCs w:val="28"/>
        </w:rPr>
        <w:t xml:space="preserve">Какие этапы включает стандартизация работ на предприятии? </w:t>
      </w:r>
    </w:p>
    <w:p w:rsidR="00E35FFF" w:rsidRPr="00E35FFF" w:rsidRDefault="00E35FFF" w:rsidP="000926A9">
      <w:pPr>
        <w:pStyle w:val="a3"/>
        <w:numPr>
          <w:ilvl w:val="0"/>
          <w:numId w:val="4"/>
        </w:numPr>
        <w:spacing w:after="0" w:line="240" w:lineRule="auto"/>
        <w:jc w:val="both"/>
        <w:rPr>
          <w:rFonts w:ascii="Times New Roman" w:hAnsi="Times New Roman"/>
          <w:sz w:val="28"/>
          <w:szCs w:val="28"/>
        </w:rPr>
      </w:pPr>
      <w:r w:rsidRPr="00E35FFF">
        <w:rPr>
          <w:rFonts w:ascii="Times New Roman" w:hAnsi="Times New Roman"/>
          <w:sz w:val="28"/>
          <w:szCs w:val="28"/>
        </w:rPr>
        <w:t>Дайте определение понятиям: </w:t>
      </w:r>
    </w:p>
    <w:p w:rsidR="00E35FFF" w:rsidRPr="00E35FFF" w:rsidRDefault="00E35FFF" w:rsidP="001E0284">
      <w:pPr>
        <w:jc w:val="both"/>
        <w:rPr>
          <w:sz w:val="28"/>
          <w:szCs w:val="28"/>
        </w:rPr>
      </w:pPr>
      <w:r w:rsidRPr="00E35FFF">
        <w:rPr>
          <w:sz w:val="28"/>
          <w:szCs w:val="28"/>
        </w:rPr>
        <w:t>- время такта; </w:t>
      </w:r>
    </w:p>
    <w:p w:rsidR="00E35FFF" w:rsidRPr="00E35FFF" w:rsidRDefault="00E35FFF" w:rsidP="001E0284">
      <w:pPr>
        <w:jc w:val="both"/>
        <w:rPr>
          <w:sz w:val="28"/>
          <w:szCs w:val="28"/>
        </w:rPr>
      </w:pPr>
      <w:r w:rsidRPr="00E35FFF">
        <w:rPr>
          <w:sz w:val="28"/>
          <w:szCs w:val="28"/>
        </w:rPr>
        <w:t>- время производственного цикла; </w:t>
      </w:r>
    </w:p>
    <w:p w:rsidR="00E35FFF" w:rsidRPr="00E35FFF" w:rsidRDefault="00E35FFF" w:rsidP="001E0284">
      <w:pPr>
        <w:jc w:val="both"/>
        <w:rPr>
          <w:sz w:val="28"/>
          <w:szCs w:val="28"/>
        </w:rPr>
      </w:pPr>
      <w:r w:rsidRPr="00E35FFF">
        <w:rPr>
          <w:sz w:val="28"/>
          <w:szCs w:val="28"/>
        </w:rPr>
        <w:t>-стандартная операционная карта (СОК); </w:t>
      </w:r>
    </w:p>
    <w:p w:rsidR="00E35FFF" w:rsidRPr="00E35FFF" w:rsidRDefault="00E35FFF" w:rsidP="001E0284">
      <w:pPr>
        <w:jc w:val="both"/>
        <w:rPr>
          <w:sz w:val="28"/>
          <w:szCs w:val="28"/>
        </w:rPr>
      </w:pPr>
      <w:r w:rsidRPr="00E35FFF">
        <w:rPr>
          <w:sz w:val="28"/>
          <w:szCs w:val="28"/>
        </w:rPr>
        <w:t>- последовательность работ. </w:t>
      </w:r>
    </w:p>
    <w:p w:rsidR="001F68AA" w:rsidRPr="002B441D" w:rsidRDefault="001F68AA" w:rsidP="00307E6D">
      <w:pPr>
        <w:jc w:val="both"/>
        <w:rPr>
          <w:sz w:val="28"/>
          <w:szCs w:val="28"/>
        </w:rPr>
      </w:pPr>
    </w:p>
    <w:p w:rsidR="001F68AA" w:rsidRPr="002B441D" w:rsidRDefault="001F68AA" w:rsidP="001F68AA">
      <w:pPr>
        <w:jc w:val="center"/>
        <w:rPr>
          <w:b/>
          <w:sz w:val="28"/>
          <w:szCs w:val="28"/>
        </w:rPr>
      </w:pPr>
      <w:r w:rsidRPr="002B441D">
        <w:rPr>
          <w:b/>
          <w:sz w:val="28"/>
          <w:szCs w:val="28"/>
        </w:rPr>
        <w:t>Тема 2.</w:t>
      </w:r>
    </w:p>
    <w:p w:rsidR="001F68AA" w:rsidRPr="002B441D" w:rsidRDefault="001F68AA" w:rsidP="001F68AA">
      <w:pPr>
        <w:jc w:val="center"/>
        <w:rPr>
          <w:b/>
          <w:sz w:val="28"/>
          <w:szCs w:val="28"/>
        </w:rPr>
      </w:pPr>
      <w:r w:rsidRPr="002B441D">
        <w:rPr>
          <w:b/>
          <w:sz w:val="28"/>
          <w:szCs w:val="28"/>
        </w:rPr>
        <w:t>Бережливый проект. Картирование потока создания ценности. Потери и действия, добавляющие ценность</w:t>
      </w:r>
    </w:p>
    <w:p w:rsidR="00657EBD" w:rsidRDefault="00657EBD" w:rsidP="003B340E">
      <w:pPr>
        <w:ind w:firstLine="709"/>
        <w:jc w:val="both"/>
        <w:rPr>
          <w:b/>
          <w:sz w:val="28"/>
          <w:szCs w:val="28"/>
        </w:rPr>
      </w:pPr>
    </w:p>
    <w:p w:rsidR="00657EBD" w:rsidRPr="00657EBD" w:rsidRDefault="00657EBD" w:rsidP="00657EBD">
      <w:pPr>
        <w:pStyle w:val="a3"/>
        <w:spacing w:after="0" w:line="240" w:lineRule="auto"/>
        <w:ind w:left="0"/>
        <w:jc w:val="center"/>
        <w:rPr>
          <w:rStyle w:val="FontStyle35"/>
          <w:sz w:val="28"/>
          <w:szCs w:val="28"/>
        </w:rPr>
      </w:pPr>
      <w:r w:rsidRPr="00657EBD">
        <w:rPr>
          <w:rStyle w:val="FontStyle35"/>
          <w:sz w:val="28"/>
          <w:szCs w:val="28"/>
        </w:rPr>
        <w:t>Проверяемые умения, знания У1-У22, У23, З1-З13, З15</w:t>
      </w:r>
    </w:p>
    <w:p w:rsidR="00657EBD" w:rsidRPr="00657EBD" w:rsidRDefault="00657EBD" w:rsidP="00657EBD">
      <w:pPr>
        <w:pStyle w:val="a3"/>
        <w:spacing w:after="0" w:line="240" w:lineRule="auto"/>
        <w:ind w:left="0"/>
        <w:jc w:val="center"/>
        <w:rPr>
          <w:rFonts w:ascii="Times New Roman" w:hAnsi="Times New Roman"/>
          <w:b/>
          <w:i/>
          <w:iCs/>
          <w:color w:val="000000" w:themeColor="text1"/>
          <w:sz w:val="28"/>
          <w:szCs w:val="28"/>
        </w:rPr>
      </w:pPr>
      <w:r w:rsidRPr="00657EBD">
        <w:rPr>
          <w:rStyle w:val="FontStyle35"/>
          <w:sz w:val="28"/>
          <w:szCs w:val="28"/>
        </w:rPr>
        <w:t>Формируемые компетенции ОК 1, ОК 3, ОК 4, ОК 7</w:t>
      </w:r>
    </w:p>
    <w:p w:rsidR="00657EBD" w:rsidRDefault="00657EBD" w:rsidP="003B340E">
      <w:pPr>
        <w:ind w:firstLine="709"/>
        <w:jc w:val="both"/>
        <w:rPr>
          <w:rStyle w:val="FontStyle35"/>
          <w:b/>
          <w:i/>
          <w:sz w:val="28"/>
          <w:szCs w:val="28"/>
        </w:rPr>
      </w:pPr>
    </w:p>
    <w:p w:rsidR="003B340E" w:rsidRPr="002B441D" w:rsidRDefault="003B340E" w:rsidP="003B340E">
      <w:pPr>
        <w:ind w:firstLine="709"/>
        <w:jc w:val="both"/>
        <w:rPr>
          <w:rStyle w:val="FontStyle35"/>
          <w:b/>
          <w:i/>
          <w:sz w:val="28"/>
          <w:szCs w:val="28"/>
        </w:rPr>
      </w:pPr>
      <w:r w:rsidRPr="002B441D">
        <w:rPr>
          <w:rStyle w:val="FontStyle35"/>
          <w:b/>
          <w:i/>
          <w:sz w:val="28"/>
          <w:szCs w:val="28"/>
        </w:rPr>
        <w:t>Задания для проверки знаний (</w:t>
      </w:r>
      <w:r w:rsidR="00F31C96">
        <w:rPr>
          <w:rStyle w:val="FontStyle35"/>
          <w:b/>
          <w:i/>
          <w:sz w:val="28"/>
          <w:szCs w:val="28"/>
        </w:rPr>
        <w:t>письменный опрос</w:t>
      </w:r>
      <w:r w:rsidRPr="002B441D">
        <w:rPr>
          <w:rStyle w:val="FontStyle35"/>
          <w:b/>
          <w:i/>
          <w:sz w:val="28"/>
          <w:szCs w:val="28"/>
        </w:rPr>
        <w:t>)</w:t>
      </w:r>
    </w:p>
    <w:p w:rsidR="003B340E" w:rsidRPr="002B441D" w:rsidRDefault="003B340E" w:rsidP="001D07CA">
      <w:pPr>
        <w:jc w:val="center"/>
        <w:rPr>
          <w:sz w:val="28"/>
          <w:szCs w:val="28"/>
        </w:rPr>
      </w:pPr>
    </w:p>
    <w:p w:rsidR="00F779FD" w:rsidRPr="002B441D" w:rsidRDefault="0001311B" w:rsidP="00F779FD">
      <w:pPr>
        <w:jc w:val="both"/>
        <w:rPr>
          <w:sz w:val="28"/>
          <w:szCs w:val="28"/>
        </w:rPr>
      </w:pPr>
      <w:r w:rsidRPr="002B441D">
        <w:rPr>
          <w:sz w:val="28"/>
          <w:szCs w:val="28"/>
        </w:rPr>
        <w:t xml:space="preserve">1. Что такое время протекания процесса? </w:t>
      </w:r>
    </w:p>
    <w:p w:rsidR="00F779FD" w:rsidRPr="002B441D" w:rsidRDefault="00F779FD" w:rsidP="00F779FD">
      <w:pPr>
        <w:jc w:val="both"/>
        <w:rPr>
          <w:sz w:val="28"/>
          <w:szCs w:val="28"/>
        </w:rPr>
      </w:pP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Общее время изготовления продукта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Время с момента заказа клиентом до момента получения готовой продукции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Время изготовления продукта (только рабочее время)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2. Какая работа является значимой?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Работа, выполняемая оператором за полезное производственное время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Работа, которая добавляет ценность продукции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Вся необходимая работа, выполняемая оператором в течение рабочей</w:t>
      </w:r>
      <w:r w:rsidRPr="002B441D">
        <w:rPr>
          <w:sz w:val="28"/>
          <w:szCs w:val="28"/>
        </w:rPr>
        <w:t xml:space="preserve"> </w:t>
      </w:r>
      <w:r w:rsidR="0001311B" w:rsidRPr="002B441D">
        <w:rPr>
          <w:sz w:val="28"/>
          <w:szCs w:val="28"/>
        </w:rPr>
        <w:t xml:space="preserve">смены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3. Какие операции добавляют ценности конечному продукту? Выбрать 4 правильных ответа: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Транспортировка деталей от склада к сборке;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Механическая обработка;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Замена инструмента; </w:t>
      </w:r>
    </w:p>
    <w:p w:rsidR="00F779FD" w:rsidRPr="002B441D" w:rsidRDefault="00F779FD" w:rsidP="00F779FD">
      <w:pPr>
        <w:jc w:val="both"/>
        <w:rPr>
          <w:sz w:val="28"/>
          <w:szCs w:val="28"/>
        </w:rPr>
      </w:pPr>
      <w:r w:rsidRPr="002B441D">
        <w:rPr>
          <w:sz w:val="28"/>
          <w:szCs w:val="28"/>
        </w:rPr>
        <w:t>г)</w:t>
      </w:r>
      <w:r w:rsidR="0001311B" w:rsidRPr="002B441D">
        <w:rPr>
          <w:sz w:val="28"/>
          <w:szCs w:val="28"/>
        </w:rPr>
        <w:t xml:space="preserve"> Пересчет деталей; </w:t>
      </w:r>
    </w:p>
    <w:p w:rsidR="00F779FD" w:rsidRPr="002B441D" w:rsidRDefault="00F779FD" w:rsidP="00F779FD">
      <w:pPr>
        <w:jc w:val="both"/>
        <w:rPr>
          <w:sz w:val="28"/>
          <w:szCs w:val="28"/>
        </w:rPr>
      </w:pPr>
      <w:r w:rsidRPr="002B441D">
        <w:rPr>
          <w:sz w:val="28"/>
          <w:szCs w:val="28"/>
        </w:rPr>
        <w:t>д)</w:t>
      </w:r>
      <w:r w:rsidR="0001311B" w:rsidRPr="002B441D">
        <w:rPr>
          <w:sz w:val="28"/>
          <w:szCs w:val="28"/>
        </w:rPr>
        <w:t xml:space="preserve"> Окраска; </w:t>
      </w:r>
    </w:p>
    <w:p w:rsidR="00F779FD" w:rsidRPr="002B441D" w:rsidRDefault="0001311B" w:rsidP="00F779FD">
      <w:pPr>
        <w:jc w:val="both"/>
        <w:rPr>
          <w:sz w:val="28"/>
          <w:szCs w:val="28"/>
        </w:rPr>
      </w:pPr>
      <w:r w:rsidRPr="002B441D">
        <w:rPr>
          <w:sz w:val="28"/>
          <w:szCs w:val="28"/>
        </w:rPr>
        <w:t xml:space="preserve">е) Переналадка оборудования; </w:t>
      </w:r>
    </w:p>
    <w:p w:rsidR="00F779FD" w:rsidRPr="002B441D" w:rsidRDefault="0001311B" w:rsidP="00F779FD">
      <w:pPr>
        <w:jc w:val="both"/>
        <w:rPr>
          <w:sz w:val="28"/>
          <w:szCs w:val="28"/>
        </w:rPr>
      </w:pPr>
      <w:r w:rsidRPr="002B441D">
        <w:rPr>
          <w:sz w:val="28"/>
          <w:szCs w:val="28"/>
        </w:rPr>
        <w:lastRenderedPageBreak/>
        <w:t xml:space="preserve">ж) Исправление дефектов; </w:t>
      </w:r>
    </w:p>
    <w:p w:rsidR="00F779FD" w:rsidRPr="002B441D" w:rsidRDefault="0001311B" w:rsidP="00F779FD">
      <w:pPr>
        <w:jc w:val="both"/>
        <w:rPr>
          <w:sz w:val="28"/>
          <w:szCs w:val="28"/>
        </w:rPr>
      </w:pPr>
      <w:r w:rsidRPr="002B441D">
        <w:rPr>
          <w:sz w:val="28"/>
          <w:szCs w:val="28"/>
        </w:rPr>
        <w:t xml:space="preserve">з) Сварка; </w:t>
      </w:r>
    </w:p>
    <w:p w:rsidR="00F779FD" w:rsidRPr="002B441D" w:rsidRDefault="0001311B" w:rsidP="00F779FD">
      <w:pPr>
        <w:jc w:val="both"/>
        <w:rPr>
          <w:sz w:val="28"/>
          <w:szCs w:val="28"/>
        </w:rPr>
      </w:pPr>
      <w:r w:rsidRPr="002B441D">
        <w:rPr>
          <w:sz w:val="28"/>
          <w:szCs w:val="28"/>
        </w:rPr>
        <w:t xml:space="preserve">и) Распаковка; </w:t>
      </w:r>
    </w:p>
    <w:p w:rsidR="00F779FD" w:rsidRPr="002B441D" w:rsidRDefault="0001311B" w:rsidP="00F779FD">
      <w:pPr>
        <w:jc w:val="both"/>
        <w:rPr>
          <w:sz w:val="28"/>
          <w:szCs w:val="28"/>
        </w:rPr>
      </w:pPr>
      <w:r w:rsidRPr="002B441D">
        <w:rPr>
          <w:sz w:val="28"/>
          <w:szCs w:val="28"/>
        </w:rPr>
        <w:t xml:space="preserve">к) Контроль качества; </w:t>
      </w:r>
    </w:p>
    <w:p w:rsidR="00F779FD" w:rsidRPr="002B441D" w:rsidRDefault="0001311B" w:rsidP="00F779FD">
      <w:pPr>
        <w:jc w:val="both"/>
        <w:rPr>
          <w:sz w:val="28"/>
          <w:szCs w:val="28"/>
        </w:rPr>
      </w:pPr>
      <w:r w:rsidRPr="002B441D">
        <w:rPr>
          <w:sz w:val="28"/>
          <w:szCs w:val="28"/>
        </w:rPr>
        <w:t xml:space="preserve">л) Сборка; </w:t>
      </w:r>
    </w:p>
    <w:p w:rsidR="00F779FD" w:rsidRPr="002B441D" w:rsidRDefault="0001311B" w:rsidP="00F779FD">
      <w:pPr>
        <w:jc w:val="both"/>
        <w:rPr>
          <w:sz w:val="28"/>
          <w:szCs w:val="28"/>
        </w:rPr>
      </w:pPr>
      <w:r w:rsidRPr="002B441D">
        <w:rPr>
          <w:sz w:val="28"/>
          <w:szCs w:val="28"/>
        </w:rPr>
        <w:t xml:space="preserve">м) Хранение на складе.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4. Что включает в себя время цикла на сборочном конвейере?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Время на работу, добавляющую ценность изделию.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Время на всю работу, которую работник совершает каждый раз, выполняя свою операцию.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Все рабочее время, поделенное на количество сборочных циклов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4. Если время цикла значительно меньше, чем время такта, то: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Оператор не успевает делать свою работу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Оператор недозагружен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Это нормальный режим работы </w:t>
      </w:r>
    </w:p>
    <w:p w:rsidR="00F779FD" w:rsidRPr="002B441D" w:rsidRDefault="00F779FD" w:rsidP="00F779FD">
      <w:pPr>
        <w:jc w:val="both"/>
        <w:rPr>
          <w:sz w:val="28"/>
          <w:szCs w:val="28"/>
        </w:rPr>
      </w:pPr>
      <w:r w:rsidRPr="002B441D">
        <w:rPr>
          <w:sz w:val="28"/>
          <w:szCs w:val="28"/>
        </w:rPr>
        <w:t>г)</w:t>
      </w:r>
      <w:r w:rsidR="0001311B" w:rsidRPr="002B441D">
        <w:rPr>
          <w:sz w:val="28"/>
          <w:szCs w:val="28"/>
        </w:rPr>
        <w:t xml:space="preserve"> Большие колебания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5. Что такое поток ценности?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Управление информационными потоками от заказа до поставки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Преобразование от сырья до готового продукта в руках потребителя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Действия, которые требуется совершить, чтобы преобразовать сырье и</w:t>
      </w:r>
      <w:r w:rsidR="00ED774B">
        <w:rPr>
          <w:sz w:val="28"/>
          <w:szCs w:val="28"/>
        </w:rPr>
        <w:t xml:space="preserve"> </w:t>
      </w:r>
      <w:r w:rsidR="0001311B" w:rsidRPr="002B441D">
        <w:rPr>
          <w:sz w:val="28"/>
          <w:szCs w:val="28"/>
        </w:rPr>
        <w:t xml:space="preserve">информацию в готовое изделие и сервис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6. Какой элемент не входит в основные этапы картографии потока ценности?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Карта текущего состояния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Эффективность использования оборудования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Разработка плана мероприятий, в котором указана последовательность</w:t>
      </w:r>
      <w:r w:rsidR="00ED774B">
        <w:rPr>
          <w:sz w:val="28"/>
          <w:szCs w:val="28"/>
        </w:rPr>
        <w:t xml:space="preserve"> </w:t>
      </w:r>
      <w:r w:rsidR="0001311B" w:rsidRPr="002B441D">
        <w:rPr>
          <w:sz w:val="28"/>
          <w:szCs w:val="28"/>
        </w:rPr>
        <w:t xml:space="preserve">изменений потока ценности </w:t>
      </w:r>
    </w:p>
    <w:p w:rsidR="00F779FD" w:rsidRPr="002B441D" w:rsidRDefault="00F779FD" w:rsidP="00F779FD">
      <w:pPr>
        <w:jc w:val="both"/>
        <w:rPr>
          <w:sz w:val="28"/>
          <w:szCs w:val="28"/>
        </w:rPr>
      </w:pPr>
      <w:r w:rsidRPr="002B441D">
        <w:rPr>
          <w:sz w:val="28"/>
          <w:szCs w:val="28"/>
        </w:rPr>
        <w:t>г)</w:t>
      </w:r>
      <w:r w:rsidR="0001311B" w:rsidRPr="002B441D">
        <w:rPr>
          <w:sz w:val="28"/>
          <w:szCs w:val="28"/>
        </w:rPr>
        <w:t xml:space="preserve"> Постановка целей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7. «Карта потока создания ценности» - это: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Взаимосвязь действий по изготовлению изделия.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Метод наблюдения, осуществляемый для изучения затрат времени.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Достаточно простая и наглядная графическая схема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8. Что такое «время создания ценности»? </w:t>
      </w:r>
    </w:p>
    <w:p w:rsidR="00F779FD" w:rsidRPr="002B441D" w:rsidRDefault="00F779FD" w:rsidP="00F779FD">
      <w:pPr>
        <w:jc w:val="both"/>
        <w:rPr>
          <w:sz w:val="28"/>
          <w:szCs w:val="28"/>
        </w:rPr>
      </w:pPr>
      <w:r w:rsidRPr="002B441D">
        <w:rPr>
          <w:sz w:val="28"/>
          <w:szCs w:val="28"/>
        </w:rPr>
        <w:t>а)</w:t>
      </w:r>
      <w:r w:rsidR="0001311B" w:rsidRPr="002B441D">
        <w:rPr>
          <w:sz w:val="28"/>
          <w:szCs w:val="28"/>
        </w:rPr>
        <w:t xml:space="preserve"> Время операций или действий, в результате которых продукту или услуге</w:t>
      </w:r>
      <w:r w:rsidRPr="002B441D">
        <w:rPr>
          <w:sz w:val="28"/>
          <w:szCs w:val="28"/>
        </w:rPr>
        <w:t xml:space="preserve"> </w:t>
      </w:r>
      <w:r w:rsidR="0001311B" w:rsidRPr="002B441D">
        <w:rPr>
          <w:sz w:val="28"/>
          <w:szCs w:val="28"/>
        </w:rPr>
        <w:t xml:space="preserve">предаются свойства, за которые клиент готов платить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Интервал времени, через который производитель может выпускать продукцию </w:t>
      </w:r>
    </w:p>
    <w:p w:rsidR="00F779FD" w:rsidRPr="002B441D" w:rsidRDefault="00F779FD" w:rsidP="00F779FD">
      <w:pPr>
        <w:jc w:val="both"/>
        <w:rPr>
          <w:sz w:val="28"/>
          <w:szCs w:val="28"/>
        </w:rPr>
      </w:pPr>
      <w:r w:rsidRPr="002B441D">
        <w:rPr>
          <w:sz w:val="28"/>
          <w:szCs w:val="28"/>
        </w:rPr>
        <w:t>в)</w:t>
      </w:r>
      <w:r w:rsidR="0001311B" w:rsidRPr="002B441D">
        <w:rPr>
          <w:sz w:val="28"/>
          <w:szCs w:val="28"/>
        </w:rPr>
        <w:t xml:space="preserve"> Интервал времени, через который потребитель требует замены</w:t>
      </w:r>
      <w:r w:rsidRPr="002B441D">
        <w:rPr>
          <w:sz w:val="28"/>
          <w:szCs w:val="28"/>
        </w:rPr>
        <w:t xml:space="preserve"> </w:t>
      </w:r>
      <w:r w:rsidR="0001311B" w:rsidRPr="002B441D">
        <w:rPr>
          <w:sz w:val="28"/>
          <w:szCs w:val="28"/>
        </w:rPr>
        <w:t xml:space="preserve">продукции </w:t>
      </w:r>
    </w:p>
    <w:p w:rsidR="00F779FD" w:rsidRPr="002B441D" w:rsidRDefault="00F779FD" w:rsidP="00F779FD">
      <w:pPr>
        <w:jc w:val="both"/>
        <w:rPr>
          <w:sz w:val="28"/>
          <w:szCs w:val="28"/>
        </w:rPr>
      </w:pPr>
    </w:p>
    <w:p w:rsidR="00F779FD" w:rsidRPr="002B441D" w:rsidRDefault="0001311B" w:rsidP="00F779FD">
      <w:pPr>
        <w:jc w:val="both"/>
        <w:rPr>
          <w:sz w:val="28"/>
          <w:szCs w:val="28"/>
        </w:rPr>
      </w:pPr>
      <w:r w:rsidRPr="002B441D">
        <w:rPr>
          <w:sz w:val="28"/>
          <w:szCs w:val="28"/>
        </w:rPr>
        <w:t xml:space="preserve">9. Что такое поток создания ценности? </w:t>
      </w:r>
    </w:p>
    <w:p w:rsidR="00F779FD" w:rsidRPr="002B441D" w:rsidRDefault="00F779FD" w:rsidP="00F779FD">
      <w:pPr>
        <w:jc w:val="both"/>
        <w:rPr>
          <w:sz w:val="28"/>
          <w:szCs w:val="28"/>
        </w:rPr>
      </w:pPr>
      <w:r w:rsidRPr="002B441D">
        <w:rPr>
          <w:sz w:val="28"/>
          <w:szCs w:val="28"/>
        </w:rPr>
        <w:lastRenderedPageBreak/>
        <w:t>а)</w:t>
      </w:r>
      <w:r w:rsidR="0001311B" w:rsidRPr="002B441D">
        <w:rPr>
          <w:sz w:val="28"/>
          <w:szCs w:val="28"/>
        </w:rPr>
        <w:t xml:space="preserve"> Движение материалов и информации в процессе их преобразования в продукт или услугу для потребителя </w:t>
      </w:r>
    </w:p>
    <w:p w:rsidR="00F779FD" w:rsidRPr="002B441D" w:rsidRDefault="00F779FD" w:rsidP="00F779FD">
      <w:pPr>
        <w:jc w:val="both"/>
        <w:rPr>
          <w:sz w:val="28"/>
          <w:szCs w:val="28"/>
        </w:rPr>
      </w:pPr>
      <w:r w:rsidRPr="002B441D">
        <w:rPr>
          <w:sz w:val="28"/>
          <w:szCs w:val="28"/>
        </w:rPr>
        <w:t>б)</w:t>
      </w:r>
      <w:r w:rsidR="0001311B" w:rsidRPr="002B441D">
        <w:rPr>
          <w:sz w:val="28"/>
          <w:szCs w:val="28"/>
        </w:rPr>
        <w:t xml:space="preserve"> Серия отдельных операций (действий), посредством которых создается проект, оформляется заказ или производится продукция </w:t>
      </w:r>
    </w:p>
    <w:p w:rsidR="0001311B" w:rsidRPr="002B441D" w:rsidRDefault="00F779FD" w:rsidP="00F779FD">
      <w:pPr>
        <w:jc w:val="both"/>
        <w:rPr>
          <w:sz w:val="28"/>
          <w:szCs w:val="28"/>
        </w:rPr>
      </w:pPr>
      <w:r w:rsidRPr="002B441D">
        <w:rPr>
          <w:sz w:val="28"/>
          <w:szCs w:val="28"/>
        </w:rPr>
        <w:t>в)</w:t>
      </w:r>
      <w:r w:rsidR="0001311B" w:rsidRPr="002B441D">
        <w:rPr>
          <w:sz w:val="28"/>
          <w:szCs w:val="28"/>
        </w:rPr>
        <w:t xml:space="preserve"> Все действия, которые требуются в настоящее время, чтобы преобразовать сырье и информацию в готовое изделие или сервис</w:t>
      </w:r>
    </w:p>
    <w:p w:rsidR="003B340E" w:rsidRPr="002B441D" w:rsidRDefault="003B340E" w:rsidP="001D07CA">
      <w:pPr>
        <w:jc w:val="center"/>
        <w:rPr>
          <w:sz w:val="28"/>
          <w:szCs w:val="28"/>
        </w:rPr>
      </w:pPr>
    </w:p>
    <w:p w:rsidR="00DE2EC6" w:rsidRPr="002B441D" w:rsidRDefault="003B340E" w:rsidP="003B340E">
      <w:pPr>
        <w:ind w:firstLine="709"/>
        <w:jc w:val="both"/>
        <w:rPr>
          <w:rStyle w:val="FontStyle35"/>
          <w:b/>
          <w:i/>
          <w:sz w:val="28"/>
          <w:szCs w:val="28"/>
        </w:rPr>
      </w:pPr>
      <w:r w:rsidRPr="002B441D">
        <w:rPr>
          <w:rStyle w:val="FontStyle35"/>
          <w:b/>
          <w:i/>
          <w:sz w:val="28"/>
          <w:szCs w:val="28"/>
        </w:rPr>
        <w:t xml:space="preserve">Ситуационная задача </w:t>
      </w:r>
      <w:r w:rsidR="00DE2EC6" w:rsidRPr="002B441D">
        <w:rPr>
          <w:rStyle w:val="FontStyle35"/>
          <w:b/>
          <w:i/>
          <w:sz w:val="28"/>
          <w:szCs w:val="28"/>
        </w:rPr>
        <w:t xml:space="preserve">  </w:t>
      </w:r>
    </w:p>
    <w:p w:rsidR="00DE2EC6" w:rsidRPr="002B441D" w:rsidRDefault="00DE2EC6" w:rsidP="00DE2EC6">
      <w:pPr>
        <w:jc w:val="both"/>
        <w:rPr>
          <w:b/>
          <w:sz w:val="28"/>
          <w:szCs w:val="28"/>
        </w:rPr>
      </w:pPr>
      <w:r w:rsidRPr="002B441D">
        <w:rPr>
          <w:sz w:val="28"/>
          <w:szCs w:val="28"/>
        </w:rPr>
        <w:t>Предприятие выпускает офисную мебель и реализует ее: офисные столы по 4500 руб., компьютерные столы по 5500 руб., стулья по 2500 руб. Затраты на производство: офисные столы компьютерные столы стулья материалы 1500руб. 1800 руб. 900руб. заработная плата рабочих 500руб. 700 руб. 400руб. прочие переменные расходы 500руб. 1000 руб. 400 руб. постоянные расходы 300000 руб. объем реализации в месяц 2000шт. 1500шт. 2500шт. Мощности загружены не полностью. Поступило предложение о дополнительном заказе компьютерных столов − 500 шт. по цене 4000 руб. Принимать ли данный заказ? Обоснуйте свое решение.</w:t>
      </w:r>
    </w:p>
    <w:p w:rsidR="00DE2EC6" w:rsidRPr="002B441D" w:rsidRDefault="00DE2EC6" w:rsidP="001D07CA">
      <w:pPr>
        <w:jc w:val="center"/>
        <w:rPr>
          <w:b/>
          <w:sz w:val="28"/>
          <w:szCs w:val="28"/>
        </w:rPr>
      </w:pPr>
    </w:p>
    <w:p w:rsidR="00307E6D" w:rsidRPr="002B441D" w:rsidRDefault="00307E6D" w:rsidP="001D07CA">
      <w:pPr>
        <w:jc w:val="center"/>
        <w:rPr>
          <w:b/>
          <w:sz w:val="28"/>
          <w:szCs w:val="28"/>
        </w:rPr>
      </w:pPr>
      <w:r w:rsidRPr="002B441D">
        <w:rPr>
          <w:b/>
          <w:sz w:val="28"/>
          <w:szCs w:val="28"/>
        </w:rPr>
        <w:t>Практическое занятие № 2</w:t>
      </w:r>
    </w:p>
    <w:p w:rsidR="00325526" w:rsidRPr="002B441D" w:rsidRDefault="00307E6D" w:rsidP="00325526">
      <w:pPr>
        <w:jc w:val="center"/>
        <w:rPr>
          <w:b/>
          <w:sz w:val="28"/>
          <w:szCs w:val="28"/>
        </w:rPr>
      </w:pPr>
      <w:r w:rsidRPr="002B441D">
        <w:rPr>
          <w:b/>
          <w:sz w:val="28"/>
          <w:szCs w:val="28"/>
        </w:rPr>
        <w:t>Выбор темы бережливого проекта для команды. Разработка паспорта проекта.</w:t>
      </w:r>
      <w:r w:rsidR="00325526">
        <w:rPr>
          <w:b/>
          <w:sz w:val="28"/>
          <w:szCs w:val="28"/>
        </w:rPr>
        <w:t xml:space="preserve"> </w:t>
      </w:r>
      <w:r w:rsidR="00325526" w:rsidRPr="002B441D">
        <w:rPr>
          <w:b/>
          <w:sz w:val="28"/>
          <w:szCs w:val="28"/>
        </w:rPr>
        <w:t>Картирование потока создания ценностей по проекту в соответствии с профилем (направленностью) профессиональной деятельности в соответствии с предложенным алгоритмом.</w:t>
      </w:r>
    </w:p>
    <w:p w:rsidR="00307E6D" w:rsidRPr="002B441D" w:rsidRDefault="00307E6D" w:rsidP="001D07CA">
      <w:pPr>
        <w:jc w:val="center"/>
        <w:rPr>
          <w:b/>
          <w:sz w:val="28"/>
          <w:szCs w:val="28"/>
        </w:rPr>
      </w:pPr>
    </w:p>
    <w:p w:rsidR="001D07CA" w:rsidRPr="002B441D" w:rsidRDefault="001D07CA" w:rsidP="00307E6D">
      <w:pPr>
        <w:jc w:val="both"/>
        <w:rPr>
          <w:sz w:val="28"/>
          <w:szCs w:val="28"/>
        </w:rPr>
      </w:pPr>
    </w:p>
    <w:p w:rsidR="00840DDE" w:rsidRPr="002B441D" w:rsidRDefault="004C2FD2" w:rsidP="004C2FD2">
      <w:pPr>
        <w:jc w:val="both"/>
        <w:rPr>
          <w:sz w:val="28"/>
          <w:szCs w:val="28"/>
        </w:rPr>
      </w:pPr>
      <w:r w:rsidRPr="00E35FFF">
        <w:rPr>
          <w:b/>
          <w:i/>
          <w:sz w:val="28"/>
          <w:szCs w:val="28"/>
        </w:rPr>
        <w:t>Цель работы:</w:t>
      </w:r>
      <w:r w:rsidRPr="00E35FFF">
        <w:rPr>
          <w:sz w:val="28"/>
          <w:szCs w:val="28"/>
        </w:rPr>
        <w:t xml:space="preserve"> </w:t>
      </w:r>
      <w:r w:rsidR="00840DDE" w:rsidRPr="002B441D">
        <w:rPr>
          <w:sz w:val="28"/>
          <w:szCs w:val="28"/>
        </w:rPr>
        <w:t xml:space="preserve">разработка паспорта проекта по внедрению </w:t>
      </w:r>
      <w:r w:rsidR="00840DDE" w:rsidRPr="002B441D">
        <w:rPr>
          <w:sz w:val="28"/>
          <w:szCs w:val="28"/>
          <w:lang w:val="en-US"/>
        </w:rPr>
        <w:t>lean</w:t>
      </w:r>
      <w:r w:rsidR="00840DDE" w:rsidRPr="002B441D">
        <w:rPr>
          <w:sz w:val="28"/>
          <w:szCs w:val="28"/>
        </w:rPr>
        <w:t>-технологии в профессиональной деятельности</w:t>
      </w:r>
    </w:p>
    <w:p w:rsidR="004C2FD2" w:rsidRPr="00E35FFF" w:rsidRDefault="004C2FD2" w:rsidP="004C2FD2">
      <w:pPr>
        <w:jc w:val="both"/>
        <w:rPr>
          <w:sz w:val="28"/>
          <w:szCs w:val="28"/>
        </w:rPr>
      </w:pPr>
      <w:r w:rsidRPr="00E35FFF">
        <w:rPr>
          <w:sz w:val="28"/>
          <w:szCs w:val="28"/>
        </w:rPr>
        <w:t> </w:t>
      </w:r>
    </w:p>
    <w:p w:rsidR="004C2FD2" w:rsidRPr="00E35FFF" w:rsidRDefault="004C2FD2" w:rsidP="004C2FD2">
      <w:pPr>
        <w:jc w:val="both"/>
        <w:rPr>
          <w:sz w:val="28"/>
          <w:szCs w:val="28"/>
        </w:rPr>
      </w:pPr>
      <w:r w:rsidRPr="00E35FFF">
        <w:rPr>
          <w:b/>
          <w:i/>
          <w:sz w:val="28"/>
          <w:szCs w:val="28"/>
        </w:rPr>
        <w:t>Время выполнения</w:t>
      </w:r>
      <w:r w:rsidRPr="002B441D">
        <w:rPr>
          <w:b/>
          <w:i/>
          <w:sz w:val="28"/>
          <w:szCs w:val="28"/>
        </w:rPr>
        <w:t>:</w:t>
      </w:r>
      <w:r w:rsidRPr="00E35FFF">
        <w:rPr>
          <w:sz w:val="28"/>
          <w:szCs w:val="28"/>
        </w:rPr>
        <w:t xml:space="preserve"> </w:t>
      </w:r>
      <w:r w:rsidR="00BF176B">
        <w:rPr>
          <w:sz w:val="28"/>
          <w:szCs w:val="28"/>
        </w:rPr>
        <w:t>4</w:t>
      </w:r>
      <w:r w:rsidRPr="00E35FFF">
        <w:rPr>
          <w:sz w:val="28"/>
          <w:szCs w:val="28"/>
        </w:rPr>
        <w:t xml:space="preserve"> часа </w:t>
      </w:r>
    </w:p>
    <w:p w:rsidR="004C2FD2" w:rsidRPr="002B441D" w:rsidRDefault="004C2FD2" w:rsidP="004C2FD2">
      <w:pPr>
        <w:jc w:val="both"/>
        <w:rPr>
          <w:sz w:val="28"/>
          <w:szCs w:val="28"/>
        </w:rPr>
      </w:pPr>
    </w:p>
    <w:p w:rsidR="004C2FD2" w:rsidRPr="002B441D" w:rsidRDefault="004C2FD2" w:rsidP="004C2FD2">
      <w:pPr>
        <w:jc w:val="both"/>
        <w:rPr>
          <w:b/>
          <w:i/>
          <w:sz w:val="28"/>
          <w:szCs w:val="28"/>
        </w:rPr>
      </w:pPr>
      <w:r w:rsidRPr="002B441D">
        <w:rPr>
          <w:b/>
          <w:i/>
          <w:sz w:val="28"/>
          <w:szCs w:val="28"/>
        </w:rPr>
        <w:t>Исходные данные:</w:t>
      </w:r>
    </w:p>
    <w:p w:rsidR="00BF176B" w:rsidRPr="002B441D" w:rsidRDefault="00BF176B" w:rsidP="00BF176B">
      <w:pPr>
        <w:jc w:val="both"/>
        <w:rPr>
          <w:sz w:val="28"/>
          <w:szCs w:val="28"/>
        </w:rPr>
      </w:pPr>
      <w:r>
        <w:rPr>
          <w:sz w:val="28"/>
          <w:szCs w:val="28"/>
        </w:rPr>
        <w:t>Офис компании</w:t>
      </w:r>
      <w:r w:rsidRPr="002B441D">
        <w:rPr>
          <w:sz w:val="28"/>
          <w:szCs w:val="28"/>
        </w:rPr>
        <w:t xml:space="preserve"> постоянно сталкивается с проблемой жалоб клиентов на долгое обслуживание при проведении различных операций.</w:t>
      </w:r>
    </w:p>
    <w:p w:rsidR="00BF176B" w:rsidRPr="002B441D" w:rsidRDefault="00BF176B" w:rsidP="00BF176B">
      <w:pPr>
        <w:jc w:val="both"/>
        <w:rPr>
          <w:sz w:val="28"/>
          <w:szCs w:val="28"/>
        </w:rPr>
      </w:pPr>
      <w:r w:rsidRPr="002B441D">
        <w:rPr>
          <w:sz w:val="28"/>
          <w:szCs w:val="28"/>
        </w:rPr>
        <w:t>Схема взаимодействия со</w:t>
      </w:r>
      <w:r>
        <w:rPr>
          <w:sz w:val="28"/>
          <w:szCs w:val="28"/>
        </w:rPr>
        <w:t>трудников при обращении клиента</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Первичная консультация – 15-20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Сбор клиентом документов – 2 – 3 дня</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Предоставление оригиналов документов – 20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Ввод данных в программу – 20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Проверка документов клиентов – 5 час</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 xml:space="preserve">Передача документов в </w:t>
      </w:r>
      <w:r>
        <w:rPr>
          <w:rFonts w:ascii="Times New Roman" w:hAnsi="Times New Roman"/>
          <w:sz w:val="28"/>
          <w:szCs w:val="28"/>
        </w:rPr>
        <w:t xml:space="preserve">производственный </w:t>
      </w:r>
      <w:r w:rsidRPr="002B441D">
        <w:rPr>
          <w:rFonts w:ascii="Times New Roman" w:hAnsi="Times New Roman"/>
          <w:sz w:val="28"/>
          <w:szCs w:val="28"/>
        </w:rPr>
        <w:t>отдел – 20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Передача данных клиентскому менеджера – 20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sidRPr="002B441D">
        <w:rPr>
          <w:rFonts w:ascii="Times New Roman" w:hAnsi="Times New Roman"/>
          <w:sz w:val="28"/>
          <w:szCs w:val="28"/>
        </w:rPr>
        <w:t>Приглашение клиента для подписания договора – 15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Pr>
          <w:rFonts w:ascii="Times New Roman" w:hAnsi="Times New Roman"/>
          <w:sz w:val="28"/>
          <w:szCs w:val="28"/>
        </w:rPr>
        <w:t>Заявка на выезд специалиста по подключению оборудования</w:t>
      </w:r>
      <w:r w:rsidRPr="002B441D">
        <w:rPr>
          <w:rFonts w:ascii="Times New Roman" w:hAnsi="Times New Roman"/>
          <w:sz w:val="28"/>
          <w:szCs w:val="28"/>
        </w:rPr>
        <w:t xml:space="preserve"> – 10 мин</w:t>
      </w:r>
    </w:p>
    <w:p w:rsidR="00BF176B" w:rsidRPr="002B441D" w:rsidRDefault="00BF176B" w:rsidP="00BF176B">
      <w:pPr>
        <w:pStyle w:val="a3"/>
        <w:numPr>
          <w:ilvl w:val="0"/>
          <w:numId w:val="8"/>
        </w:numPr>
        <w:spacing w:after="0" w:line="240" w:lineRule="auto"/>
        <w:jc w:val="both"/>
        <w:rPr>
          <w:rFonts w:ascii="Times New Roman" w:hAnsi="Times New Roman"/>
          <w:sz w:val="28"/>
          <w:szCs w:val="28"/>
        </w:rPr>
      </w:pPr>
      <w:r>
        <w:rPr>
          <w:rFonts w:ascii="Times New Roman" w:hAnsi="Times New Roman"/>
          <w:sz w:val="28"/>
          <w:szCs w:val="28"/>
        </w:rPr>
        <w:t>Подключение оборудования у клиента</w:t>
      </w:r>
      <w:r w:rsidRPr="002B441D">
        <w:rPr>
          <w:rFonts w:ascii="Times New Roman" w:hAnsi="Times New Roman"/>
          <w:sz w:val="28"/>
          <w:szCs w:val="28"/>
        </w:rPr>
        <w:t>– 20 мин</w:t>
      </w:r>
    </w:p>
    <w:p w:rsidR="004C2FD2" w:rsidRPr="002B441D" w:rsidRDefault="004C2FD2" w:rsidP="004C2FD2">
      <w:pPr>
        <w:jc w:val="both"/>
        <w:rPr>
          <w:sz w:val="28"/>
          <w:szCs w:val="28"/>
        </w:rPr>
      </w:pPr>
    </w:p>
    <w:p w:rsidR="004C2FD2" w:rsidRPr="00E35FFF" w:rsidRDefault="004C2FD2" w:rsidP="004C2FD2">
      <w:pPr>
        <w:jc w:val="both"/>
        <w:rPr>
          <w:b/>
          <w:i/>
          <w:sz w:val="28"/>
          <w:szCs w:val="28"/>
        </w:rPr>
      </w:pPr>
      <w:r w:rsidRPr="00E35FFF">
        <w:rPr>
          <w:b/>
          <w:i/>
          <w:sz w:val="28"/>
          <w:szCs w:val="28"/>
        </w:rPr>
        <w:lastRenderedPageBreak/>
        <w:t>Порядок выполнения работы </w:t>
      </w:r>
    </w:p>
    <w:p w:rsidR="004C2FD2" w:rsidRPr="002B441D" w:rsidRDefault="004C2FD2" w:rsidP="004C2FD2">
      <w:pPr>
        <w:jc w:val="both"/>
        <w:rPr>
          <w:sz w:val="28"/>
          <w:szCs w:val="28"/>
        </w:rPr>
      </w:pPr>
    </w:p>
    <w:p w:rsidR="008C30DE" w:rsidRPr="002B441D" w:rsidRDefault="008C30DE" w:rsidP="004C2FD2">
      <w:pPr>
        <w:jc w:val="both"/>
        <w:rPr>
          <w:sz w:val="28"/>
          <w:szCs w:val="28"/>
        </w:rPr>
      </w:pPr>
      <w:r w:rsidRPr="002B441D">
        <w:rPr>
          <w:sz w:val="28"/>
          <w:szCs w:val="28"/>
        </w:rPr>
        <w:t>Задание выполняется в микрогруппах по 3 человека</w:t>
      </w:r>
    </w:p>
    <w:p w:rsidR="008C30DE" w:rsidRPr="002B441D" w:rsidRDefault="008C30DE" w:rsidP="004C2FD2">
      <w:pPr>
        <w:jc w:val="both"/>
        <w:rPr>
          <w:sz w:val="28"/>
          <w:szCs w:val="28"/>
        </w:rPr>
      </w:pPr>
    </w:p>
    <w:p w:rsidR="007E196D" w:rsidRPr="002B441D" w:rsidRDefault="007E196D" w:rsidP="000926A9">
      <w:pPr>
        <w:pStyle w:val="a3"/>
        <w:numPr>
          <w:ilvl w:val="0"/>
          <w:numId w:val="7"/>
        </w:numPr>
        <w:jc w:val="both"/>
        <w:rPr>
          <w:rFonts w:ascii="Times New Roman" w:hAnsi="Times New Roman"/>
          <w:sz w:val="28"/>
          <w:szCs w:val="28"/>
        </w:rPr>
      </w:pPr>
      <w:r w:rsidRPr="002B441D">
        <w:rPr>
          <w:rFonts w:ascii="Times New Roman" w:hAnsi="Times New Roman"/>
          <w:sz w:val="28"/>
          <w:szCs w:val="28"/>
        </w:rPr>
        <w:t>Используя шаблон паспорта проекта определить возможные</w:t>
      </w:r>
      <w:r w:rsidR="008C30DE" w:rsidRPr="002B441D">
        <w:rPr>
          <w:rFonts w:ascii="Times New Roman" w:hAnsi="Times New Roman"/>
          <w:sz w:val="28"/>
          <w:szCs w:val="28"/>
        </w:rPr>
        <w:t xml:space="preserve"> цели, которые позволят используя механизмы бережливого производства ускорить процесс обслуживания клиентов.</w:t>
      </w:r>
    </w:p>
    <w:p w:rsidR="008C30DE" w:rsidRPr="002B441D" w:rsidRDefault="008C30DE" w:rsidP="000926A9">
      <w:pPr>
        <w:pStyle w:val="a3"/>
        <w:numPr>
          <w:ilvl w:val="0"/>
          <w:numId w:val="7"/>
        </w:numPr>
        <w:jc w:val="both"/>
        <w:rPr>
          <w:rFonts w:ascii="Times New Roman" w:hAnsi="Times New Roman"/>
          <w:sz w:val="28"/>
          <w:szCs w:val="28"/>
        </w:rPr>
      </w:pPr>
      <w:r w:rsidRPr="002B441D">
        <w:rPr>
          <w:rFonts w:ascii="Times New Roman" w:hAnsi="Times New Roman"/>
          <w:sz w:val="28"/>
          <w:szCs w:val="28"/>
        </w:rPr>
        <w:t>Перечислить возможные нововведения, которые позволят ускорить обслуживание – каждый член команды должен предложить минимум 2-3 направления</w:t>
      </w:r>
    </w:p>
    <w:p w:rsidR="008C30DE" w:rsidRPr="002B441D" w:rsidRDefault="008C30DE" w:rsidP="000926A9">
      <w:pPr>
        <w:pStyle w:val="a3"/>
        <w:numPr>
          <w:ilvl w:val="0"/>
          <w:numId w:val="7"/>
        </w:numPr>
        <w:jc w:val="both"/>
        <w:rPr>
          <w:rFonts w:ascii="Times New Roman" w:hAnsi="Times New Roman"/>
          <w:sz w:val="28"/>
          <w:szCs w:val="28"/>
        </w:rPr>
      </w:pPr>
      <w:r w:rsidRPr="002B441D">
        <w:rPr>
          <w:rFonts w:ascii="Times New Roman" w:hAnsi="Times New Roman"/>
          <w:sz w:val="28"/>
          <w:szCs w:val="28"/>
        </w:rPr>
        <w:t>Заполнить паспорт проекта</w:t>
      </w:r>
    </w:p>
    <w:p w:rsidR="001D07CA" w:rsidRPr="002B441D" w:rsidRDefault="001D07CA" w:rsidP="00307E6D">
      <w:pPr>
        <w:jc w:val="both"/>
        <w:rPr>
          <w:sz w:val="28"/>
          <w:szCs w:val="28"/>
        </w:rPr>
      </w:pPr>
    </w:p>
    <w:p w:rsidR="007E196D" w:rsidRPr="002B441D" w:rsidRDefault="007E196D" w:rsidP="00307E6D">
      <w:pPr>
        <w:jc w:val="both"/>
        <w:rPr>
          <w:sz w:val="28"/>
          <w:szCs w:val="28"/>
        </w:rPr>
      </w:pPr>
    </w:p>
    <w:tbl>
      <w:tblPr>
        <w:tblW w:w="5000" w:type="pct"/>
        <w:shd w:val="clear" w:color="auto" w:fill="FFFFFF"/>
        <w:tblLayout w:type="fixed"/>
        <w:tblCellMar>
          <w:left w:w="0" w:type="dxa"/>
          <w:right w:w="0" w:type="dxa"/>
        </w:tblCellMar>
        <w:tblLook w:val="04A0" w:firstRow="1" w:lastRow="0" w:firstColumn="1" w:lastColumn="0" w:noHBand="0" w:noVBand="1"/>
      </w:tblPr>
      <w:tblGrid>
        <w:gridCol w:w="5063"/>
        <w:gridCol w:w="149"/>
        <w:gridCol w:w="2993"/>
        <w:gridCol w:w="1365"/>
      </w:tblGrid>
      <w:tr w:rsidR="007E196D" w:rsidRPr="007E196D" w:rsidTr="007E196D">
        <w:trPr>
          <w:gridAfter w:val="3"/>
          <w:wAfter w:w="2355" w:type="pct"/>
          <w:trHeight w:val="1434"/>
        </w:trPr>
        <w:tc>
          <w:tcPr>
            <w:tcW w:w="2645" w:type="pct"/>
            <w:tcBorders>
              <w:top w:val="nil"/>
              <w:left w:val="nil"/>
              <w:bottom w:val="nil"/>
              <w:right w:val="nil"/>
            </w:tcBorders>
            <w:shd w:val="clear" w:color="auto" w:fill="FFFFFF"/>
            <w:tcMar>
              <w:top w:w="0" w:type="dxa"/>
              <w:left w:w="108" w:type="dxa"/>
              <w:bottom w:w="0" w:type="dxa"/>
              <w:right w:w="108" w:type="dxa"/>
            </w:tcMar>
            <w:hideMark/>
          </w:tcPr>
          <w:p w:rsidR="007E196D" w:rsidRPr="007E196D" w:rsidRDefault="007E196D" w:rsidP="007E196D">
            <w:pPr>
              <w:jc w:val="center"/>
              <w:rPr>
                <w:rFonts w:ascii="Open Sans" w:hAnsi="Open Sans" w:cs="Open Sans"/>
                <w:color w:val="181818"/>
                <w:sz w:val="28"/>
                <w:szCs w:val="28"/>
              </w:rPr>
            </w:pPr>
            <w:r w:rsidRPr="007E196D">
              <w:rPr>
                <w:color w:val="181818"/>
                <w:sz w:val="28"/>
                <w:szCs w:val="28"/>
              </w:rPr>
              <w:t>УТВЕРЖДАЮ:</w:t>
            </w:r>
          </w:p>
          <w:p w:rsidR="007E196D" w:rsidRPr="007E196D" w:rsidRDefault="007E196D" w:rsidP="007E196D">
            <w:pPr>
              <w:jc w:val="center"/>
              <w:rPr>
                <w:rFonts w:ascii="Open Sans" w:hAnsi="Open Sans" w:cs="Open Sans"/>
                <w:color w:val="181818"/>
                <w:sz w:val="28"/>
                <w:szCs w:val="28"/>
              </w:rPr>
            </w:pPr>
            <w:r w:rsidRPr="002B441D">
              <w:rPr>
                <w:color w:val="181818"/>
                <w:sz w:val="28"/>
                <w:szCs w:val="28"/>
              </w:rPr>
              <w:t xml:space="preserve"> </w:t>
            </w:r>
            <w:r w:rsidRPr="007E196D">
              <w:rPr>
                <w:color w:val="181818"/>
                <w:sz w:val="28"/>
                <w:szCs w:val="28"/>
              </w:rPr>
              <w:t>(ФИО, должность руководителя заказчика лин-проекта)</w:t>
            </w:r>
          </w:p>
          <w:p w:rsidR="007E196D" w:rsidRPr="007E196D" w:rsidRDefault="007E196D" w:rsidP="007E196D">
            <w:pPr>
              <w:jc w:val="center"/>
              <w:rPr>
                <w:rFonts w:ascii="Open Sans" w:hAnsi="Open Sans" w:cs="Open Sans"/>
                <w:color w:val="181818"/>
                <w:sz w:val="28"/>
                <w:szCs w:val="28"/>
              </w:rPr>
            </w:pPr>
            <w:r w:rsidRPr="007E196D">
              <w:rPr>
                <w:color w:val="181818"/>
                <w:sz w:val="28"/>
                <w:szCs w:val="28"/>
              </w:rPr>
              <w:t>______________   ___________</w:t>
            </w:r>
          </w:p>
          <w:p w:rsidR="007E196D" w:rsidRPr="007E196D" w:rsidRDefault="007E196D" w:rsidP="007E196D">
            <w:pPr>
              <w:jc w:val="both"/>
              <w:rPr>
                <w:color w:val="181818"/>
                <w:sz w:val="28"/>
                <w:szCs w:val="28"/>
              </w:rPr>
            </w:pPr>
            <w:r w:rsidRPr="007E196D">
              <w:rPr>
                <w:color w:val="181818"/>
                <w:sz w:val="28"/>
                <w:szCs w:val="28"/>
              </w:rPr>
              <w:t>                (подпись)                           (И.О. Фамилия)                                                                                     </w:t>
            </w:r>
          </w:p>
          <w:p w:rsidR="007E196D" w:rsidRPr="007E196D" w:rsidRDefault="007E196D" w:rsidP="007E196D">
            <w:pPr>
              <w:jc w:val="center"/>
              <w:rPr>
                <w:color w:val="181818"/>
                <w:sz w:val="28"/>
                <w:szCs w:val="28"/>
              </w:rPr>
            </w:pPr>
            <w:r w:rsidRPr="007E196D">
              <w:rPr>
                <w:b/>
                <w:bCs/>
                <w:color w:val="181818"/>
                <w:sz w:val="28"/>
                <w:szCs w:val="28"/>
              </w:rPr>
              <w:t> </w:t>
            </w:r>
          </w:p>
        </w:tc>
      </w:tr>
      <w:tr w:rsidR="007E196D" w:rsidRPr="007E196D" w:rsidTr="007E196D">
        <w:trPr>
          <w:trHeight w:val="1741"/>
        </w:trPr>
        <w:tc>
          <w:tcPr>
            <w:tcW w:w="2723" w:type="pct"/>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E196D" w:rsidRPr="007E196D" w:rsidRDefault="007E196D" w:rsidP="007E196D">
            <w:pPr>
              <w:rPr>
                <w:color w:val="181818"/>
                <w:sz w:val="28"/>
                <w:szCs w:val="28"/>
              </w:rPr>
            </w:pPr>
            <w:r w:rsidRPr="007E196D">
              <w:rPr>
                <w:b/>
                <w:bCs/>
                <w:color w:val="181818"/>
                <w:sz w:val="28"/>
                <w:szCs w:val="28"/>
              </w:rPr>
              <w:t>Общие данные:</w:t>
            </w:r>
          </w:p>
          <w:p w:rsidR="007E196D" w:rsidRPr="007E196D" w:rsidRDefault="007E196D" w:rsidP="007E196D">
            <w:pPr>
              <w:rPr>
                <w:color w:val="181818"/>
                <w:sz w:val="28"/>
                <w:szCs w:val="28"/>
              </w:rPr>
            </w:pPr>
            <w:r w:rsidRPr="007E196D">
              <w:rPr>
                <w:b/>
                <w:bCs/>
                <w:color w:val="181818"/>
                <w:sz w:val="28"/>
                <w:szCs w:val="28"/>
                <w:u w:val="single"/>
              </w:rPr>
              <w:t>Заказчик:</w:t>
            </w:r>
            <w:r w:rsidRPr="007E196D">
              <w:rPr>
                <w:b/>
                <w:bCs/>
                <w:color w:val="181818"/>
                <w:sz w:val="28"/>
                <w:szCs w:val="28"/>
              </w:rPr>
              <w:t> </w:t>
            </w:r>
          </w:p>
          <w:p w:rsidR="007E196D" w:rsidRPr="007E196D" w:rsidRDefault="007E196D" w:rsidP="007E196D">
            <w:pPr>
              <w:rPr>
                <w:color w:val="181818"/>
                <w:sz w:val="28"/>
                <w:szCs w:val="28"/>
              </w:rPr>
            </w:pPr>
            <w:r w:rsidRPr="007E196D">
              <w:rPr>
                <w:b/>
                <w:bCs/>
                <w:color w:val="181818"/>
                <w:sz w:val="28"/>
                <w:szCs w:val="28"/>
                <w:u w:val="single"/>
              </w:rPr>
              <w:t>Процесс:</w:t>
            </w:r>
            <w:r w:rsidRPr="007E196D">
              <w:rPr>
                <w:b/>
                <w:bCs/>
                <w:color w:val="181818"/>
                <w:sz w:val="28"/>
                <w:szCs w:val="28"/>
              </w:rPr>
              <w:t xml:space="preserve"> Сокращение временных затрат на </w:t>
            </w:r>
            <w:r w:rsidRPr="002B441D">
              <w:rPr>
                <w:b/>
                <w:bCs/>
                <w:color w:val="181818"/>
                <w:sz w:val="28"/>
                <w:szCs w:val="28"/>
              </w:rPr>
              <w:t>обслуживание клиентов</w:t>
            </w:r>
          </w:p>
          <w:p w:rsidR="007E196D" w:rsidRPr="007E196D" w:rsidRDefault="007E196D" w:rsidP="007E196D">
            <w:pPr>
              <w:rPr>
                <w:color w:val="181818"/>
                <w:sz w:val="28"/>
                <w:szCs w:val="28"/>
              </w:rPr>
            </w:pPr>
            <w:r w:rsidRPr="007E196D">
              <w:rPr>
                <w:b/>
                <w:bCs/>
                <w:color w:val="181818"/>
                <w:sz w:val="28"/>
                <w:szCs w:val="28"/>
                <w:u w:val="single"/>
              </w:rPr>
              <w:t>Границы процесса:</w:t>
            </w:r>
            <w:r w:rsidRPr="007E196D">
              <w:rPr>
                <w:b/>
                <w:bCs/>
                <w:color w:val="181818"/>
                <w:sz w:val="28"/>
                <w:szCs w:val="28"/>
              </w:rPr>
              <w:t> </w:t>
            </w:r>
            <w:r w:rsidRPr="002B441D">
              <w:rPr>
                <w:b/>
                <w:bCs/>
                <w:color w:val="181818"/>
                <w:sz w:val="28"/>
                <w:szCs w:val="28"/>
              </w:rPr>
              <w:t xml:space="preserve">от первого обращения до </w:t>
            </w:r>
            <w:r w:rsidR="000870D7">
              <w:rPr>
                <w:b/>
                <w:bCs/>
                <w:color w:val="181818"/>
                <w:sz w:val="28"/>
                <w:szCs w:val="28"/>
              </w:rPr>
              <w:t>завершения настройки</w:t>
            </w:r>
          </w:p>
          <w:p w:rsidR="007E196D" w:rsidRPr="007E196D" w:rsidRDefault="007E196D" w:rsidP="007E196D">
            <w:pPr>
              <w:rPr>
                <w:color w:val="181818"/>
                <w:sz w:val="28"/>
                <w:szCs w:val="28"/>
              </w:rPr>
            </w:pPr>
            <w:r w:rsidRPr="007E196D">
              <w:rPr>
                <w:b/>
                <w:bCs/>
                <w:color w:val="181818"/>
                <w:sz w:val="28"/>
                <w:szCs w:val="28"/>
              </w:rPr>
              <w:t> </w:t>
            </w:r>
          </w:p>
          <w:p w:rsidR="007E196D" w:rsidRPr="007E196D" w:rsidRDefault="007E196D" w:rsidP="007E196D">
            <w:pPr>
              <w:rPr>
                <w:color w:val="181818"/>
                <w:sz w:val="28"/>
                <w:szCs w:val="28"/>
              </w:rPr>
            </w:pPr>
            <w:r w:rsidRPr="007E196D">
              <w:rPr>
                <w:b/>
                <w:bCs/>
                <w:color w:val="181818"/>
                <w:sz w:val="28"/>
                <w:szCs w:val="28"/>
                <w:u w:val="single"/>
              </w:rPr>
              <w:t>Руководитель лин-проекта</w:t>
            </w:r>
            <w:r w:rsidRPr="002B441D">
              <w:rPr>
                <w:b/>
                <w:bCs/>
                <w:color w:val="181818"/>
                <w:sz w:val="28"/>
                <w:szCs w:val="28"/>
              </w:rPr>
              <w:t>:</w:t>
            </w:r>
          </w:p>
          <w:p w:rsidR="007E196D" w:rsidRPr="007E196D" w:rsidRDefault="007E196D" w:rsidP="007E196D">
            <w:pPr>
              <w:rPr>
                <w:color w:val="181818"/>
                <w:sz w:val="28"/>
                <w:szCs w:val="28"/>
              </w:rPr>
            </w:pPr>
            <w:r w:rsidRPr="007E196D">
              <w:rPr>
                <w:b/>
                <w:bCs/>
                <w:color w:val="181818"/>
                <w:sz w:val="28"/>
                <w:szCs w:val="28"/>
                <w:u w:val="single"/>
              </w:rPr>
              <w:t>Команда лин-проекта</w:t>
            </w:r>
            <w:r w:rsidRPr="007E196D">
              <w:rPr>
                <w:b/>
                <w:bCs/>
                <w:color w:val="181818"/>
                <w:sz w:val="28"/>
                <w:szCs w:val="28"/>
              </w:rPr>
              <w:t>: _______________________________________</w:t>
            </w:r>
          </w:p>
        </w:tc>
        <w:tc>
          <w:tcPr>
            <w:tcW w:w="2277" w:type="pct"/>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7E196D" w:rsidRPr="007E196D" w:rsidRDefault="007E196D" w:rsidP="007E196D">
            <w:pPr>
              <w:jc w:val="center"/>
              <w:rPr>
                <w:color w:val="181818"/>
                <w:sz w:val="28"/>
                <w:szCs w:val="28"/>
              </w:rPr>
            </w:pPr>
            <w:r w:rsidRPr="007E196D">
              <w:rPr>
                <w:b/>
                <w:bCs/>
                <w:color w:val="181818"/>
                <w:sz w:val="28"/>
                <w:szCs w:val="28"/>
              </w:rPr>
              <w:t>Обоснование:</w:t>
            </w:r>
          </w:p>
          <w:p w:rsidR="007E196D" w:rsidRPr="007E196D" w:rsidRDefault="007E196D" w:rsidP="007E196D">
            <w:pPr>
              <w:rPr>
                <w:rFonts w:ascii="Open Sans" w:hAnsi="Open Sans" w:cs="Open Sans"/>
                <w:color w:val="181818"/>
                <w:sz w:val="28"/>
                <w:szCs w:val="28"/>
              </w:rPr>
            </w:pPr>
            <w:r w:rsidRPr="007E196D">
              <w:rPr>
                <w:color w:val="181818"/>
                <w:sz w:val="28"/>
                <w:szCs w:val="28"/>
              </w:rPr>
              <w:t> </w:t>
            </w:r>
          </w:p>
          <w:p w:rsidR="007E196D" w:rsidRPr="007E196D" w:rsidRDefault="007E196D" w:rsidP="007E196D">
            <w:pPr>
              <w:rPr>
                <w:rFonts w:ascii="Open Sans" w:hAnsi="Open Sans" w:cs="Open Sans"/>
                <w:color w:val="181818"/>
                <w:sz w:val="28"/>
                <w:szCs w:val="28"/>
              </w:rPr>
            </w:pPr>
            <w:r w:rsidRPr="007E196D">
              <w:rPr>
                <w:color w:val="181818"/>
                <w:sz w:val="28"/>
                <w:szCs w:val="28"/>
              </w:rPr>
              <w:t>1.</w:t>
            </w:r>
          </w:p>
          <w:p w:rsidR="007E196D" w:rsidRPr="007E196D" w:rsidRDefault="007E196D" w:rsidP="007E196D">
            <w:pPr>
              <w:ind w:left="360"/>
              <w:rPr>
                <w:color w:val="181818"/>
                <w:sz w:val="28"/>
                <w:szCs w:val="28"/>
              </w:rPr>
            </w:pPr>
            <w:r w:rsidRPr="007E196D">
              <w:rPr>
                <w:color w:val="181818"/>
                <w:sz w:val="28"/>
                <w:szCs w:val="28"/>
              </w:rPr>
              <w:t> </w:t>
            </w:r>
          </w:p>
          <w:p w:rsidR="007E196D" w:rsidRPr="007E196D" w:rsidRDefault="007E196D" w:rsidP="007E196D">
            <w:pPr>
              <w:rPr>
                <w:rFonts w:ascii="Open Sans" w:hAnsi="Open Sans" w:cs="Open Sans"/>
                <w:color w:val="181818"/>
                <w:sz w:val="28"/>
                <w:szCs w:val="28"/>
              </w:rPr>
            </w:pPr>
            <w:r w:rsidRPr="007E196D">
              <w:rPr>
                <w:color w:val="181818"/>
                <w:sz w:val="28"/>
                <w:szCs w:val="28"/>
              </w:rPr>
              <w:t xml:space="preserve">2. </w:t>
            </w:r>
          </w:p>
          <w:p w:rsidR="007E196D" w:rsidRPr="007E196D" w:rsidRDefault="007E196D" w:rsidP="007E196D">
            <w:pPr>
              <w:rPr>
                <w:rFonts w:ascii="Open Sans" w:hAnsi="Open Sans" w:cs="Open Sans"/>
                <w:color w:val="181818"/>
                <w:sz w:val="28"/>
                <w:szCs w:val="28"/>
              </w:rPr>
            </w:pPr>
            <w:r w:rsidRPr="007E196D">
              <w:rPr>
                <w:color w:val="181818"/>
                <w:sz w:val="28"/>
                <w:szCs w:val="28"/>
              </w:rPr>
              <w:t> </w:t>
            </w:r>
          </w:p>
          <w:p w:rsidR="007E196D" w:rsidRPr="007E196D" w:rsidRDefault="007E196D" w:rsidP="007E196D">
            <w:pPr>
              <w:rPr>
                <w:rFonts w:ascii="Open Sans" w:hAnsi="Open Sans" w:cs="Open Sans"/>
                <w:color w:val="181818"/>
                <w:sz w:val="28"/>
                <w:szCs w:val="28"/>
              </w:rPr>
            </w:pPr>
            <w:r w:rsidRPr="007E196D">
              <w:rPr>
                <w:color w:val="181818"/>
                <w:sz w:val="28"/>
                <w:szCs w:val="28"/>
              </w:rPr>
              <w:t>3.</w:t>
            </w:r>
          </w:p>
        </w:tc>
      </w:tr>
      <w:tr w:rsidR="007E196D" w:rsidRPr="007E196D" w:rsidTr="00D3129D">
        <w:trPr>
          <w:trHeight w:val="1256"/>
        </w:trPr>
        <w:tc>
          <w:tcPr>
            <w:tcW w:w="2723" w:type="pct"/>
            <w:gridSpan w:val="2"/>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7E196D" w:rsidRPr="007E196D" w:rsidRDefault="007E196D" w:rsidP="007E196D">
            <w:pPr>
              <w:rPr>
                <w:color w:val="181818"/>
                <w:sz w:val="28"/>
                <w:szCs w:val="28"/>
              </w:rPr>
            </w:pPr>
            <w:r w:rsidRPr="007E196D">
              <w:rPr>
                <w:b/>
                <w:bCs/>
                <w:color w:val="181818"/>
                <w:sz w:val="28"/>
                <w:szCs w:val="28"/>
              </w:rPr>
              <w:t>Цели и эффекты:</w:t>
            </w:r>
          </w:p>
          <w:p w:rsidR="007E196D" w:rsidRPr="007E196D" w:rsidRDefault="007E196D" w:rsidP="007E196D">
            <w:pPr>
              <w:rPr>
                <w:color w:val="181818"/>
                <w:sz w:val="28"/>
                <w:szCs w:val="28"/>
              </w:rPr>
            </w:pPr>
            <w:r w:rsidRPr="007E196D">
              <w:rPr>
                <w:b/>
                <w:bCs/>
                <w:color w:val="181818"/>
                <w:sz w:val="28"/>
                <w:szCs w:val="28"/>
              </w:rPr>
              <w:t> </w:t>
            </w:r>
          </w:p>
          <w:tbl>
            <w:tblPr>
              <w:tblW w:w="4810" w:type="dxa"/>
              <w:tblLayout w:type="fixed"/>
              <w:tblCellMar>
                <w:left w:w="0" w:type="dxa"/>
                <w:right w:w="0" w:type="dxa"/>
              </w:tblCellMar>
              <w:tblLook w:val="04A0" w:firstRow="1" w:lastRow="0" w:firstColumn="1" w:lastColumn="0" w:noHBand="0" w:noVBand="1"/>
            </w:tblPr>
            <w:tblGrid>
              <w:gridCol w:w="2400"/>
              <w:gridCol w:w="1276"/>
              <w:gridCol w:w="1134"/>
            </w:tblGrid>
            <w:tr w:rsidR="007E196D" w:rsidRPr="007E196D" w:rsidTr="008C30DE">
              <w:tc>
                <w:tcPr>
                  <w:tcW w:w="2400" w:type="dxa"/>
                  <w:tcBorders>
                    <w:top w:val="single" w:sz="8" w:space="0" w:color="000000"/>
                    <w:left w:val="single" w:sz="8" w:space="0" w:color="000000"/>
                    <w:bottom w:val="single" w:sz="8" w:space="0" w:color="000000"/>
                    <w:right w:val="single" w:sz="8" w:space="0" w:color="000000"/>
                  </w:tcBorders>
                  <w:tcMar>
                    <w:top w:w="0" w:type="dxa"/>
                    <w:left w:w="103" w:type="dxa"/>
                    <w:bottom w:w="0" w:type="dxa"/>
                    <w:right w:w="108" w:type="dxa"/>
                  </w:tcMar>
                  <w:hideMark/>
                </w:tcPr>
                <w:p w:rsidR="007E196D" w:rsidRPr="007E196D" w:rsidRDefault="007E196D" w:rsidP="007E196D">
                  <w:pPr>
                    <w:jc w:val="center"/>
                    <w:rPr>
                      <w:sz w:val="18"/>
                      <w:szCs w:val="28"/>
                    </w:rPr>
                  </w:pPr>
                  <w:r w:rsidRPr="007E196D">
                    <w:rPr>
                      <w:b/>
                      <w:bCs/>
                      <w:sz w:val="18"/>
                      <w:szCs w:val="28"/>
                    </w:rPr>
                    <w:t>Наименование</w:t>
                  </w:r>
                </w:p>
                <w:p w:rsidR="007E196D" w:rsidRPr="007E196D" w:rsidRDefault="007E196D" w:rsidP="007E196D">
                  <w:pPr>
                    <w:jc w:val="center"/>
                    <w:rPr>
                      <w:sz w:val="18"/>
                      <w:szCs w:val="28"/>
                    </w:rPr>
                  </w:pPr>
                  <w:r w:rsidRPr="007E196D">
                    <w:rPr>
                      <w:b/>
                      <w:bCs/>
                      <w:sz w:val="18"/>
                      <w:szCs w:val="28"/>
                    </w:rPr>
                    <w:t>цели, ед. изм.</w:t>
                  </w:r>
                </w:p>
              </w:tc>
              <w:tc>
                <w:tcPr>
                  <w:tcW w:w="1276" w:type="dxa"/>
                  <w:tcBorders>
                    <w:top w:val="single" w:sz="8" w:space="0" w:color="000000"/>
                    <w:left w:val="nil"/>
                    <w:bottom w:val="single" w:sz="8" w:space="0" w:color="000000"/>
                    <w:right w:val="single" w:sz="8" w:space="0" w:color="000000"/>
                  </w:tcBorders>
                  <w:tcMar>
                    <w:top w:w="0" w:type="dxa"/>
                    <w:left w:w="103" w:type="dxa"/>
                    <w:bottom w:w="0" w:type="dxa"/>
                    <w:right w:w="108" w:type="dxa"/>
                  </w:tcMar>
                  <w:hideMark/>
                </w:tcPr>
                <w:p w:rsidR="007E196D" w:rsidRPr="007E196D" w:rsidRDefault="007E196D" w:rsidP="007E196D">
                  <w:pPr>
                    <w:jc w:val="center"/>
                    <w:rPr>
                      <w:sz w:val="18"/>
                      <w:szCs w:val="28"/>
                    </w:rPr>
                  </w:pPr>
                  <w:r w:rsidRPr="007E196D">
                    <w:rPr>
                      <w:b/>
                      <w:bCs/>
                      <w:sz w:val="18"/>
                      <w:szCs w:val="28"/>
                    </w:rPr>
                    <w:t>Текущий показатель</w:t>
                  </w:r>
                </w:p>
              </w:tc>
              <w:tc>
                <w:tcPr>
                  <w:tcW w:w="1134" w:type="dxa"/>
                  <w:tcBorders>
                    <w:top w:val="single" w:sz="8" w:space="0" w:color="000000"/>
                    <w:left w:val="nil"/>
                    <w:bottom w:val="single" w:sz="8" w:space="0" w:color="000000"/>
                    <w:right w:val="single" w:sz="8" w:space="0" w:color="000000"/>
                  </w:tcBorders>
                  <w:tcMar>
                    <w:top w:w="0" w:type="dxa"/>
                    <w:left w:w="103" w:type="dxa"/>
                    <w:bottom w:w="0" w:type="dxa"/>
                    <w:right w:w="108" w:type="dxa"/>
                  </w:tcMar>
                  <w:hideMark/>
                </w:tcPr>
                <w:p w:rsidR="007E196D" w:rsidRPr="007E196D" w:rsidRDefault="007E196D" w:rsidP="007E196D">
                  <w:pPr>
                    <w:jc w:val="center"/>
                    <w:rPr>
                      <w:sz w:val="18"/>
                      <w:szCs w:val="28"/>
                    </w:rPr>
                  </w:pPr>
                  <w:r w:rsidRPr="007E196D">
                    <w:rPr>
                      <w:b/>
                      <w:bCs/>
                      <w:sz w:val="18"/>
                      <w:szCs w:val="28"/>
                    </w:rPr>
                    <w:t>Целевой</w:t>
                  </w:r>
                </w:p>
                <w:p w:rsidR="007E196D" w:rsidRPr="007E196D" w:rsidRDefault="007E196D" w:rsidP="007E196D">
                  <w:pPr>
                    <w:jc w:val="center"/>
                    <w:rPr>
                      <w:sz w:val="18"/>
                      <w:szCs w:val="28"/>
                    </w:rPr>
                  </w:pPr>
                  <w:r w:rsidRPr="007E196D">
                    <w:rPr>
                      <w:b/>
                      <w:bCs/>
                      <w:sz w:val="18"/>
                      <w:szCs w:val="28"/>
                    </w:rPr>
                    <w:t>показатель</w:t>
                  </w:r>
                </w:p>
              </w:tc>
            </w:tr>
            <w:tr w:rsidR="007E196D" w:rsidRPr="007E196D" w:rsidTr="008C30DE">
              <w:tc>
                <w:tcPr>
                  <w:tcW w:w="2400" w:type="dxa"/>
                  <w:tcBorders>
                    <w:top w:val="nil"/>
                    <w:left w:val="single" w:sz="8" w:space="0" w:color="000000"/>
                    <w:bottom w:val="single" w:sz="4" w:space="0" w:color="auto"/>
                    <w:right w:val="single" w:sz="8" w:space="0" w:color="000000"/>
                  </w:tcBorders>
                  <w:tcMar>
                    <w:top w:w="0" w:type="dxa"/>
                    <w:left w:w="103" w:type="dxa"/>
                    <w:bottom w:w="0" w:type="dxa"/>
                    <w:right w:w="108" w:type="dxa"/>
                  </w:tcMar>
                  <w:hideMark/>
                </w:tcPr>
                <w:p w:rsidR="007E196D" w:rsidRPr="007E196D" w:rsidRDefault="007E196D" w:rsidP="008C30DE">
                  <w:pPr>
                    <w:rPr>
                      <w:sz w:val="28"/>
                      <w:szCs w:val="28"/>
                    </w:rPr>
                  </w:pPr>
                  <w:r w:rsidRPr="007E196D">
                    <w:rPr>
                      <w:sz w:val="28"/>
                      <w:szCs w:val="28"/>
                    </w:rPr>
                    <w:t xml:space="preserve">1. Сокращение времени </w:t>
                  </w:r>
                  <w:r w:rsidR="008C30DE" w:rsidRPr="002B441D">
                    <w:rPr>
                      <w:sz w:val="28"/>
                      <w:szCs w:val="28"/>
                    </w:rPr>
                    <w:t>обслуживания клиента</w:t>
                  </w:r>
                  <w:r w:rsidRPr="007E196D">
                    <w:rPr>
                      <w:sz w:val="28"/>
                      <w:szCs w:val="28"/>
                    </w:rPr>
                    <w:t> </w:t>
                  </w:r>
                </w:p>
              </w:tc>
              <w:tc>
                <w:tcPr>
                  <w:tcW w:w="1276" w:type="dxa"/>
                  <w:tcBorders>
                    <w:top w:val="nil"/>
                    <w:left w:val="nil"/>
                    <w:bottom w:val="single" w:sz="4" w:space="0" w:color="auto"/>
                    <w:right w:val="single" w:sz="8" w:space="0" w:color="000000"/>
                  </w:tcBorders>
                  <w:tcMar>
                    <w:top w:w="0" w:type="dxa"/>
                    <w:left w:w="103" w:type="dxa"/>
                    <w:bottom w:w="0" w:type="dxa"/>
                    <w:right w:w="108" w:type="dxa"/>
                  </w:tcMar>
                  <w:hideMark/>
                </w:tcPr>
                <w:p w:rsidR="007E196D" w:rsidRPr="007E196D" w:rsidRDefault="007E196D" w:rsidP="007E196D">
                  <w:pPr>
                    <w:rPr>
                      <w:sz w:val="28"/>
                      <w:szCs w:val="28"/>
                    </w:rPr>
                  </w:pPr>
                </w:p>
              </w:tc>
              <w:tc>
                <w:tcPr>
                  <w:tcW w:w="1134" w:type="dxa"/>
                  <w:tcBorders>
                    <w:top w:val="nil"/>
                    <w:left w:val="nil"/>
                    <w:bottom w:val="single" w:sz="4" w:space="0" w:color="auto"/>
                    <w:right w:val="single" w:sz="8" w:space="0" w:color="000000"/>
                  </w:tcBorders>
                  <w:tcMar>
                    <w:top w:w="0" w:type="dxa"/>
                    <w:left w:w="103" w:type="dxa"/>
                    <w:bottom w:w="0" w:type="dxa"/>
                    <w:right w:w="108" w:type="dxa"/>
                  </w:tcMar>
                  <w:hideMark/>
                </w:tcPr>
                <w:p w:rsidR="007E196D" w:rsidRPr="007E196D" w:rsidRDefault="007E196D" w:rsidP="007E196D">
                  <w:pPr>
                    <w:rPr>
                      <w:sz w:val="28"/>
                      <w:szCs w:val="28"/>
                    </w:rPr>
                  </w:pPr>
                </w:p>
              </w:tc>
            </w:tr>
            <w:tr w:rsidR="007E196D" w:rsidRPr="007E196D" w:rsidTr="008C30DE">
              <w:tc>
                <w:tcPr>
                  <w:tcW w:w="2400"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hideMark/>
                </w:tcPr>
                <w:p w:rsidR="007E196D" w:rsidRPr="007E196D" w:rsidRDefault="007E196D" w:rsidP="008C30DE">
                  <w:pPr>
                    <w:rPr>
                      <w:sz w:val="28"/>
                      <w:szCs w:val="28"/>
                    </w:rPr>
                  </w:pPr>
                  <w:r w:rsidRPr="007E196D">
                    <w:rPr>
                      <w:sz w:val="28"/>
                      <w:szCs w:val="28"/>
                    </w:rPr>
                    <w:t xml:space="preserve">2. Сокращение </w:t>
                  </w:r>
                  <w:r w:rsidR="008C30DE" w:rsidRPr="002B441D">
                    <w:rPr>
                      <w:sz w:val="28"/>
                      <w:szCs w:val="28"/>
                    </w:rPr>
                    <w:t>времени на ввод документации</w:t>
                  </w:r>
                </w:p>
              </w:tc>
              <w:tc>
                <w:tcPr>
                  <w:tcW w:w="1276"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hideMark/>
                </w:tcPr>
                <w:p w:rsidR="007E196D" w:rsidRPr="007E196D" w:rsidRDefault="007E196D" w:rsidP="007E196D">
                  <w:pPr>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hideMark/>
                </w:tcPr>
                <w:p w:rsidR="007E196D" w:rsidRPr="007E196D" w:rsidRDefault="007E196D" w:rsidP="007E196D">
                  <w:pPr>
                    <w:rPr>
                      <w:sz w:val="28"/>
                      <w:szCs w:val="28"/>
                    </w:rPr>
                  </w:pPr>
                </w:p>
              </w:tc>
            </w:tr>
            <w:tr w:rsidR="008C30DE" w:rsidRPr="002B441D" w:rsidTr="008C30DE">
              <w:tc>
                <w:tcPr>
                  <w:tcW w:w="2400" w:type="dxa"/>
                  <w:tcBorders>
                    <w:top w:val="single" w:sz="4" w:space="0" w:color="auto"/>
                    <w:left w:val="single" w:sz="8" w:space="0" w:color="000000"/>
                    <w:bottom w:val="single" w:sz="8" w:space="0" w:color="000000"/>
                    <w:right w:val="single" w:sz="4" w:space="0" w:color="auto"/>
                  </w:tcBorders>
                  <w:tcMar>
                    <w:top w:w="0" w:type="dxa"/>
                    <w:left w:w="103" w:type="dxa"/>
                    <w:bottom w:w="0" w:type="dxa"/>
                    <w:right w:w="108" w:type="dxa"/>
                  </w:tcMar>
                  <w:hideMark/>
                </w:tcPr>
                <w:p w:rsidR="008C30DE" w:rsidRPr="002B441D" w:rsidRDefault="008C30DE" w:rsidP="007E196D">
                  <w:pPr>
                    <w:rPr>
                      <w:sz w:val="28"/>
                      <w:szCs w:val="28"/>
                    </w:rPr>
                  </w:pPr>
                </w:p>
              </w:tc>
              <w:tc>
                <w:tcPr>
                  <w:tcW w:w="1276"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hideMark/>
                </w:tcPr>
                <w:p w:rsidR="008C30DE" w:rsidRPr="002B441D" w:rsidRDefault="008C30DE" w:rsidP="007E196D">
                  <w:pPr>
                    <w:rPr>
                      <w:sz w:val="28"/>
                      <w:szCs w:val="28"/>
                    </w:rPr>
                  </w:pPr>
                </w:p>
              </w:tc>
              <w:tc>
                <w:tcPr>
                  <w:tcW w:w="1134" w:type="dxa"/>
                  <w:tcBorders>
                    <w:top w:val="single" w:sz="4" w:space="0" w:color="auto"/>
                    <w:left w:val="single" w:sz="4" w:space="0" w:color="auto"/>
                    <w:bottom w:val="single" w:sz="4" w:space="0" w:color="auto"/>
                    <w:right w:val="single" w:sz="4" w:space="0" w:color="auto"/>
                  </w:tcBorders>
                  <w:tcMar>
                    <w:top w:w="0" w:type="dxa"/>
                    <w:left w:w="103" w:type="dxa"/>
                    <w:bottom w:w="0" w:type="dxa"/>
                    <w:right w:w="108" w:type="dxa"/>
                  </w:tcMar>
                  <w:hideMark/>
                </w:tcPr>
                <w:p w:rsidR="008C30DE" w:rsidRPr="002B441D" w:rsidRDefault="008C30DE" w:rsidP="007E196D">
                  <w:pPr>
                    <w:rPr>
                      <w:sz w:val="28"/>
                      <w:szCs w:val="28"/>
                    </w:rPr>
                  </w:pPr>
                </w:p>
              </w:tc>
            </w:tr>
          </w:tbl>
          <w:p w:rsidR="007E196D" w:rsidRPr="007E196D" w:rsidRDefault="007E196D" w:rsidP="007E196D">
            <w:pPr>
              <w:rPr>
                <w:color w:val="181818"/>
                <w:sz w:val="28"/>
                <w:szCs w:val="28"/>
              </w:rPr>
            </w:pPr>
            <w:r w:rsidRPr="007E196D">
              <w:rPr>
                <w:b/>
                <w:bCs/>
                <w:color w:val="181818"/>
                <w:sz w:val="28"/>
                <w:szCs w:val="28"/>
              </w:rPr>
              <w:lastRenderedPageBreak/>
              <w:t>Эффекты:</w:t>
            </w:r>
          </w:p>
          <w:p w:rsidR="007E196D" w:rsidRPr="007E196D" w:rsidRDefault="007E196D" w:rsidP="007E196D">
            <w:pPr>
              <w:rPr>
                <w:color w:val="181818"/>
                <w:sz w:val="28"/>
                <w:szCs w:val="28"/>
              </w:rPr>
            </w:pPr>
            <w:r w:rsidRPr="007E196D">
              <w:rPr>
                <w:color w:val="181818"/>
                <w:sz w:val="28"/>
                <w:szCs w:val="28"/>
              </w:rPr>
              <w:t>___________________________________________________________</w:t>
            </w:r>
          </w:p>
        </w:tc>
        <w:tc>
          <w:tcPr>
            <w:tcW w:w="2277" w:type="pct"/>
            <w:gridSpan w:val="2"/>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7E196D" w:rsidRPr="007E196D" w:rsidRDefault="007E196D" w:rsidP="007E196D">
            <w:pPr>
              <w:jc w:val="center"/>
              <w:rPr>
                <w:color w:val="181818"/>
                <w:sz w:val="28"/>
                <w:szCs w:val="28"/>
              </w:rPr>
            </w:pPr>
            <w:r w:rsidRPr="007E196D">
              <w:rPr>
                <w:b/>
                <w:bCs/>
                <w:color w:val="181818"/>
                <w:sz w:val="28"/>
                <w:szCs w:val="28"/>
              </w:rPr>
              <w:lastRenderedPageBreak/>
              <w:t>Сроки:</w:t>
            </w:r>
          </w:p>
          <w:p w:rsidR="007E196D" w:rsidRPr="007E196D" w:rsidRDefault="007E196D" w:rsidP="007E196D">
            <w:pPr>
              <w:rPr>
                <w:color w:val="181818"/>
                <w:sz w:val="28"/>
                <w:szCs w:val="28"/>
              </w:rPr>
            </w:pPr>
            <w:r w:rsidRPr="007E196D">
              <w:rPr>
                <w:color w:val="181818"/>
                <w:sz w:val="28"/>
                <w:szCs w:val="28"/>
              </w:rPr>
              <w:t xml:space="preserve">1. Согласование паспорта лин-проекта  </w:t>
            </w:r>
          </w:p>
          <w:p w:rsidR="007E196D" w:rsidRPr="002B441D" w:rsidRDefault="007E196D" w:rsidP="007E196D">
            <w:pPr>
              <w:rPr>
                <w:color w:val="181818"/>
                <w:sz w:val="28"/>
                <w:szCs w:val="28"/>
              </w:rPr>
            </w:pPr>
            <w:r w:rsidRPr="007E196D">
              <w:rPr>
                <w:color w:val="181818"/>
                <w:sz w:val="28"/>
                <w:szCs w:val="28"/>
              </w:rPr>
              <w:t xml:space="preserve">2. Картирование текущего состояния </w:t>
            </w:r>
          </w:p>
          <w:p w:rsidR="007E196D" w:rsidRPr="007E196D" w:rsidRDefault="007E196D" w:rsidP="007E196D">
            <w:pPr>
              <w:rPr>
                <w:color w:val="181818"/>
                <w:sz w:val="28"/>
                <w:szCs w:val="28"/>
              </w:rPr>
            </w:pPr>
            <w:r w:rsidRPr="007E196D">
              <w:rPr>
                <w:color w:val="181818"/>
                <w:sz w:val="28"/>
                <w:szCs w:val="28"/>
              </w:rPr>
              <w:t xml:space="preserve">3. Анализ проблем и потерь </w:t>
            </w:r>
          </w:p>
          <w:p w:rsidR="007E196D" w:rsidRPr="007E196D" w:rsidRDefault="007E196D" w:rsidP="007E196D">
            <w:pPr>
              <w:rPr>
                <w:color w:val="181818"/>
                <w:sz w:val="28"/>
                <w:szCs w:val="28"/>
              </w:rPr>
            </w:pPr>
            <w:r w:rsidRPr="007E196D">
              <w:rPr>
                <w:color w:val="181818"/>
                <w:sz w:val="28"/>
                <w:szCs w:val="28"/>
              </w:rPr>
              <w:t xml:space="preserve">4. Составление карты целевого состояния </w:t>
            </w:r>
          </w:p>
          <w:p w:rsidR="008C30DE" w:rsidRPr="002B441D" w:rsidRDefault="007E196D" w:rsidP="007E196D">
            <w:pPr>
              <w:rPr>
                <w:color w:val="181818"/>
                <w:sz w:val="28"/>
                <w:szCs w:val="28"/>
              </w:rPr>
            </w:pPr>
            <w:r w:rsidRPr="007E196D">
              <w:rPr>
                <w:color w:val="181818"/>
                <w:sz w:val="28"/>
                <w:szCs w:val="28"/>
              </w:rPr>
              <w:t xml:space="preserve">5. Разработка плана мероприятий </w:t>
            </w:r>
          </w:p>
          <w:p w:rsidR="007E196D" w:rsidRPr="007E196D" w:rsidRDefault="007E196D" w:rsidP="007E196D">
            <w:pPr>
              <w:rPr>
                <w:color w:val="181818"/>
                <w:sz w:val="28"/>
                <w:szCs w:val="28"/>
              </w:rPr>
            </w:pPr>
            <w:r w:rsidRPr="007E196D">
              <w:rPr>
                <w:color w:val="181818"/>
                <w:sz w:val="28"/>
                <w:szCs w:val="28"/>
              </w:rPr>
              <w:t>6. Защита плана мероприятий  </w:t>
            </w:r>
          </w:p>
          <w:p w:rsidR="007E196D" w:rsidRPr="007E196D" w:rsidRDefault="007E196D" w:rsidP="007E196D">
            <w:pPr>
              <w:rPr>
                <w:color w:val="181818"/>
                <w:sz w:val="28"/>
                <w:szCs w:val="28"/>
              </w:rPr>
            </w:pPr>
            <w:r w:rsidRPr="007E196D">
              <w:rPr>
                <w:color w:val="181818"/>
                <w:sz w:val="28"/>
                <w:szCs w:val="28"/>
              </w:rPr>
              <w:t xml:space="preserve">7. Внедрение улучшений </w:t>
            </w:r>
          </w:p>
          <w:p w:rsidR="007E196D" w:rsidRPr="007E196D" w:rsidRDefault="007E196D" w:rsidP="007E196D">
            <w:pPr>
              <w:rPr>
                <w:color w:val="181818"/>
                <w:sz w:val="28"/>
                <w:szCs w:val="28"/>
              </w:rPr>
            </w:pPr>
            <w:r w:rsidRPr="007E196D">
              <w:rPr>
                <w:color w:val="181818"/>
                <w:sz w:val="28"/>
                <w:szCs w:val="28"/>
              </w:rPr>
              <w:lastRenderedPageBreak/>
              <w:t xml:space="preserve">8. Мониторинг результатов </w:t>
            </w:r>
          </w:p>
          <w:p w:rsidR="007E196D" w:rsidRPr="007E196D" w:rsidRDefault="007E196D" w:rsidP="007E196D">
            <w:pPr>
              <w:rPr>
                <w:color w:val="181818"/>
                <w:sz w:val="28"/>
                <w:szCs w:val="28"/>
              </w:rPr>
            </w:pPr>
            <w:r w:rsidRPr="007E196D">
              <w:rPr>
                <w:color w:val="181818"/>
                <w:sz w:val="28"/>
                <w:szCs w:val="28"/>
              </w:rPr>
              <w:t xml:space="preserve">9. Закрытие лин-проекта </w:t>
            </w:r>
          </w:p>
          <w:p w:rsidR="007E196D" w:rsidRPr="007E196D" w:rsidRDefault="007E196D" w:rsidP="007E196D">
            <w:pPr>
              <w:rPr>
                <w:color w:val="181818"/>
                <w:sz w:val="28"/>
                <w:szCs w:val="28"/>
              </w:rPr>
            </w:pPr>
            <w:r w:rsidRPr="007E196D">
              <w:rPr>
                <w:color w:val="181818"/>
                <w:sz w:val="28"/>
                <w:szCs w:val="28"/>
              </w:rPr>
              <w:t xml:space="preserve">10. Мониторинг стабильности достигнутых результатов </w:t>
            </w:r>
          </w:p>
          <w:p w:rsidR="007E196D" w:rsidRPr="007E196D" w:rsidRDefault="007E196D" w:rsidP="007E196D">
            <w:pPr>
              <w:jc w:val="center"/>
              <w:rPr>
                <w:color w:val="181818"/>
                <w:sz w:val="28"/>
                <w:szCs w:val="28"/>
              </w:rPr>
            </w:pPr>
            <w:r w:rsidRPr="007E196D">
              <w:rPr>
                <w:color w:val="181818"/>
                <w:sz w:val="28"/>
                <w:szCs w:val="28"/>
              </w:rPr>
              <w:t> </w:t>
            </w:r>
          </w:p>
        </w:tc>
      </w:tr>
      <w:tr w:rsidR="007E196D" w:rsidRPr="007E196D" w:rsidTr="007E196D">
        <w:tc>
          <w:tcPr>
            <w:tcW w:w="2645" w:type="pct"/>
            <w:tcBorders>
              <w:top w:val="nil"/>
              <w:left w:val="nil"/>
              <w:bottom w:val="nil"/>
              <w:right w:val="nil"/>
            </w:tcBorders>
            <w:shd w:val="clear" w:color="auto" w:fill="FFFFFF"/>
            <w:vAlign w:val="center"/>
            <w:hideMark/>
          </w:tcPr>
          <w:p w:rsidR="007E196D" w:rsidRPr="007E196D" w:rsidRDefault="007E196D" w:rsidP="007E196D">
            <w:pPr>
              <w:rPr>
                <w:rFonts w:ascii="Open Sans" w:hAnsi="Open Sans" w:cs="Open Sans"/>
                <w:color w:val="181818"/>
                <w:sz w:val="28"/>
                <w:szCs w:val="28"/>
              </w:rPr>
            </w:pPr>
          </w:p>
        </w:tc>
        <w:tc>
          <w:tcPr>
            <w:tcW w:w="78" w:type="pct"/>
            <w:tcBorders>
              <w:top w:val="nil"/>
              <w:left w:val="nil"/>
              <w:bottom w:val="nil"/>
              <w:right w:val="nil"/>
            </w:tcBorders>
            <w:shd w:val="clear" w:color="auto" w:fill="FFFFFF"/>
            <w:vAlign w:val="center"/>
            <w:hideMark/>
          </w:tcPr>
          <w:p w:rsidR="007E196D" w:rsidRPr="007E196D" w:rsidRDefault="007E196D" w:rsidP="007E196D">
            <w:pPr>
              <w:rPr>
                <w:rFonts w:ascii="Open Sans" w:hAnsi="Open Sans" w:cs="Open Sans"/>
                <w:color w:val="181818"/>
                <w:sz w:val="28"/>
                <w:szCs w:val="28"/>
              </w:rPr>
            </w:pPr>
          </w:p>
        </w:tc>
        <w:tc>
          <w:tcPr>
            <w:tcW w:w="1564" w:type="pct"/>
            <w:tcBorders>
              <w:top w:val="nil"/>
              <w:left w:val="nil"/>
              <w:bottom w:val="nil"/>
              <w:right w:val="nil"/>
            </w:tcBorders>
            <w:shd w:val="clear" w:color="auto" w:fill="FFFFFF"/>
            <w:vAlign w:val="center"/>
            <w:hideMark/>
          </w:tcPr>
          <w:p w:rsidR="007E196D" w:rsidRPr="007E196D" w:rsidRDefault="007E196D" w:rsidP="007E196D">
            <w:pPr>
              <w:rPr>
                <w:rFonts w:ascii="Open Sans" w:hAnsi="Open Sans" w:cs="Open Sans"/>
                <w:color w:val="181818"/>
                <w:sz w:val="28"/>
                <w:szCs w:val="28"/>
              </w:rPr>
            </w:pPr>
          </w:p>
        </w:tc>
        <w:tc>
          <w:tcPr>
            <w:tcW w:w="714" w:type="pct"/>
            <w:tcBorders>
              <w:top w:val="nil"/>
              <w:left w:val="nil"/>
              <w:bottom w:val="nil"/>
              <w:right w:val="nil"/>
            </w:tcBorders>
            <w:shd w:val="clear" w:color="auto" w:fill="FFFFFF"/>
            <w:vAlign w:val="center"/>
            <w:hideMark/>
          </w:tcPr>
          <w:p w:rsidR="007E196D" w:rsidRPr="007E196D" w:rsidRDefault="007E196D" w:rsidP="007E196D">
            <w:pPr>
              <w:rPr>
                <w:rFonts w:ascii="Open Sans" w:hAnsi="Open Sans" w:cs="Open Sans"/>
                <w:color w:val="181818"/>
                <w:sz w:val="28"/>
                <w:szCs w:val="28"/>
              </w:rPr>
            </w:pPr>
          </w:p>
        </w:tc>
      </w:tr>
    </w:tbl>
    <w:p w:rsidR="007E196D" w:rsidRPr="002B441D" w:rsidRDefault="007E196D" w:rsidP="00307E6D">
      <w:pPr>
        <w:jc w:val="both"/>
        <w:rPr>
          <w:sz w:val="28"/>
          <w:szCs w:val="28"/>
        </w:rPr>
      </w:pPr>
    </w:p>
    <w:p w:rsidR="00840DDE" w:rsidRPr="002B441D" w:rsidRDefault="00916960" w:rsidP="000926A9">
      <w:pPr>
        <w:pStyle w:val="a3"/>
        <w:numPr>
          <w:ilvl w:val="0"/>
          <w:numId w:val="9"/>
        </w:numPr>
        <w:spacing w:after="0" w:line="240" w:lineRule="auto"/>
        <w:jc w:val="both"/>
        <w:rPr>
          <w:rFonts w:ascii="Times New Roman" w:hAnsi="Times New Roman"/>
          <w:sz w:val="28"/>
          <w:szCs w:val="28"/>
        </w:rPr>
      </w:pPr>
      <w:r w:rsidRPr="002B441D">
        <w:rPr>
          <w:rFonts w:ascii="Times New Roman" w:hAnsi="Times New Roman"/>
          <w:sz w:val="28"/>
          <w:szCs w:val="28"/>
        </w:rPr>
        <w:t>Составить карту потока создания ценностей до модернизации</w:t>
      </w:r>
    </w:p>
    <w:p w:rsidR="00916960" w:rsidRPr="002B441D" w:rsidRDefault="00916960" w:rsidP="000926A9">
      <w:pPr>
        <w:pStyle w:val="a3"/>
        <w:numPr>
          <w:ilvl w:val="0"/>
          <w:numId w:val="9"/>
        </w:numPr>
        <w:spacing w:after="0" w:line="240" w:lineRule="auto"/>
        <w:jc w:val="both"/>
        <w:rPr>
          <w:rFonts w:ascii="Times New Roman" w:hAnsi="Times New Roman"/>
          <w:sz w:val="28"/>
          <w:szCs w:val="28"/>
        </w:rPr>
      </w:pPr>
      <w:r w:rsidRPr="002B441D">
        <w:rPr>
          <w:rFonts w:ascii="Times New Roman" w:hAnsi="Times New Roman"/>
          <w:sz w:val="28"/>
          <w:szCs w:val="28"/>
        </w:rPr>
        <w:t>Определить этапы, требующие вмешательства для сокращения времени</w:t>
      </w:r>
    </w:p>
    <w:p w:rsidR="00916960" w:rsidRPr="002B441D" w:rsidRDefault="00916960" w:rsidP="000926A9">
      <w:pPr>
        <w:pStyle w:val="a3"/>
        <w:numPr>
          <w:ilvl w:val="0"/>
          <w:numId w:val="9"/>
        </w:numPr>
        <w:spacing w:after="0" w:line="240" w:lineRule="auto"/>
        <w:jc w:val="both"/>
        <w:rPr>
          <w:rFonts w:ascii="Times New Roman" w:hAnsi="Times New Roman"/>
          <w:sz w:val="28"/>
          <w:szCs w:val="28"/>
        </w:rPr>
      </w:pPr>
      <w:r w:rsidRPr="002B441D">
        <w:rPr>
          <w:rFonts w:ascii="Times New Roman" w:hAnsi="Times New Roman"/>
          <w:sz w:val="28"/>
          <w:szCs w:val="28"/>
        </w:rPr>
        <w:t>Составить карту потока создания ценностей после модернизации</w:t>
      </w:r>
    </w:p>
    <w:p w:rsidR="001F68AA" w:rsidRPr="002B441D" w:rsidRDefault="001F68AA" w:rsidP="00307E6D">
      <w:pPr>
        <w:jc w:val="both"/>
        <w:rPr>
          <w:sz w:val="28"/>
          <w:szCs w:val="28"/>
        </w:rPr>
      </w:pPr>
    </w:p>
    <w:p w:rsidR="001F68AA" w:rsidRPr="002B441D" w:rsidRDefault="001F68AA" w:rsidP="001F68AA">
      <w:pPr>
        <w:jc w:val="center"/>
        <w:rPr>
          <w:b/>
          <w:sz w:val="28"/>
          <w:szCs w:val="28"/>
        </w:rPr>
      </w:pPr>
      <w:r w:rsidRPr="002B441D">
        <w:rPr>
          <w:b/>
          <w:sz w:val="28"/>
          <w:szCs w:val="28"/>
        </w:rPr>
        <w:t>Тема 3.</w:t>
      </w:r>
    </w:p>
    <w:p w:rsidR="001F68AA" w:rsidRPr="002B441D" w:rsidRDefault="001F68AA" w:rsidP="001F68AA">
      <w:pPr>
        <w:jc w:val="center"/>
        <w:rPr>
          <w:b/>
          <w:sz w:val="28"/>
          <w:szCs w:val="28"/>
        </w:rPr>
      </w:pPr>
      <w:r w:rsidRPr="002B441D">
        <w:rPr>
          <w:b/>
          <w:sz w:val="28"/>
          <w:szCs w:val="28"/>
        </w:rPr>
        <w:t>Методы решения проблем</w:t>
      </w:r>
    </w:p>
    <w:p w:rsidR="001F68AA" w:rsidRDefault="001F68AA" w:rsidP="00307E6D">
      <w:pPr>
        <w:jc w:val="both"/>
        <w:rPr>
          <w:sz w:val="28"/>
          <w:szCs w:val="28"/>
        </w:rPr>
      </w:pPr>
    </w:p>
    <w:p w:rsidR="007F5831" w:rsidRPr="006D6FDB" w:rsidRDefault="007F5831" w:rsidP="007F5831">
      <w:pPr>
        <w:pStyle w:val="a3"/>
        <w:spacing w:after="0" w:line="240" w:lineRule="auto"/>
        <w:ind w:left="0"/>
        <w:jc w:val="center"/>
        <w:rPr>
          <w:rStyle w:val="FontStyle35"/>
          <w:sz w:val="28"/>
          <w:szCs w:val="28"/>
        </w:rPr>
      </w:pPr>
      <w:r w:rsidRPr="006D6FDB">
        <w:rPr>
          <w:rStyle w:val="FontStyle35"/>
          <w:sz w:val="28"/>
          <w:szCs w:val="28"/>
        </w:rPr>
        <w:t>Проверяемые умения, знания У1-У22, У24,У25, З1-З14, З16,З19</w:t>
      </w:r>
    </w:p>
    <w:p w:rsidR="007F5831" w:rsidRPr="006D6FDB" w:rsidRDefault="007F5831" w:rsidP="007F5831">
      <w:pPr>
        <w:pStyle w:val="a3"/>
        <w:spacing w:after="0" w:line="240" w:lineRule="auto"/>
        <w:ind w:left="0"/>
        <w:jc w:val="center"/>
        <w:rPr>
          <w:rFonts w:ascii="Times New Roman" w:hAnsi="Times New Roman"/>
          <w:b/>
          <w:i/>
          <w:iCs/>
          <w:sz w:val="28"/>
          <w:szCs w:val="28"/>
        </w:rPr>
      </w:pPr>
      <w:r w:rsidRPr="006D6FDB">
        <w:rPr>
          <w:rStyle w:val="FontStyle35"/>
          <w:sz w:val="28"/>
          <w:szCs w:val="28"/>
        </w:rPr>
        <w:t>Формируемые компетенции ОК 1, ОК 3, ОК 4, ОК 7</w:t>
      </w:r>
    </w:p>
    <w:p w:rsidR="007F5831" w:rsidRDefault="007F5831" w:rsidP="00307E6D">
      <w:pPr>
        <w:jc w:val="both"/>
        <w:rPr>
          <w:sz w:val="28"/>
          <w:szCs w:val="28"/>
        </w:rPr>
      </w:pPr>
    </w:p>
    <w:p w:rsidR="007F5831" w:rsidRPr="002B441D" w:rsidRDefault="007F5831" w:rsidP="00307E6D">
      <w:pPr>
        <w:jc w:val="both"/>
        <w:rPr>
          <w:sz w:val="28"/>
          <w:szCs w:val="28"/>
        </w:rPr>
      </w:pPr>
    </w:p>
    <w:p w:rsidR="00F5794B" w:rsidRPr="002B441D" w:rsidRDefault="00F5794B" w:rsidP="00F5794B">
      <w:pPr>
        <w:ind w:firstLine="709"/>
        <w:jc w:val="both"/>
        <w:rPr>
          <w:rStyle w:val="FontStyle35"/>
          <w:b/>
          <w:i/>
          <w:sz w:val="28"/>
          <w:szCs w:val="28"/>
        </w:rPr>
      </w:pPr>
      <w:r w:rsidRPr="002B441D">
        <w:rPr>
          <w:rStyle w:val="FontStyle35"/>
          <w:b/>
          <w:i/>
          <w:sz w:val="28"/>
          <w:szCs w:val="28"/>
        </w:rPr>
        <w:t>Задания для проверки знаний (устный опрос)</w:t>
      </w:r>
    </w:p>
    <w:p w:rsidR="001F68AA" w:rsidRPr="002B441D" w:rsidRDefault="001F68AA" w:rsidP="00F5794B">
      <w:pPr>
        <w:pStyle w:val="a3"/>
        <w:jc w:val="both"/>
        <w:rPr>
          <w:rFonts w:ascii="Times New Roman" w:hAnsi="Times New Roman"/>
          <w:sz w:val="28"/>
          <w:szCs w:val="28"/>
        </w:rPr>
      </w:pPr>
    </w:p>
    <w:p w:rsidR="00F5794B" w:rsidRPr="002B441D" w:rsidRDefault="00F5794B" w:rsidP="000926A9">
      <w:pPr>
        <w:pStyle w:val="a3"/>
        <w:numPr>
          <w:ilvl w:val="0"/>
          <w:numId w:val="10"/>
        </w:numPr>
        <w:jc w:val="both"/>
        <w:rPr>
          <w:rFonts w:ascii="Times New Roman" w:hAnsi="Times New Roman"/>
          <w:sz w:val="28"/>
          <w:szCs w:val="28"/>
        </w:rPr>
      </w:pPr>
      <w:r w:rsidRPr="002B441D">
        <w:rPr>
          <w:rFonts w:ascii="Times New Roman" w:hAnsi="Times New Roman"/>
          <w:sz w:val="28"/>
          <w:szCs w:val="28"/>
        </w:rPr>
        <w:t>В чем суть метода 4W+2H?</w:t>
      </w:r>
    </w:p>
    <w:p w:rsidR="00F5794B" w:rsidRPr="002B441D" w:rsidRDefault="00F5794B" w:rsidP="000926A9">
      <w:pPr>
        <w:pStyle w:val="a3"/>
        <w:numPr>
          <w:ilvl w:val="0"/>
          <w:numId w:val="10"/>
        </w:numPr>
        <w:jc w:val="both"/>
        <w:rPr>
          <w:rFonts w:ascii="Times New Roman" w:hAnsi="Times New Roman"/>
          <w:sz w:val="28"/>
          <w:szCs w:val="28"/>
        </w:rPr>
      </w:pPr>
      <w:r w:rsidRPr="002B441D">
        <w:rPr>
          <w:rFonts w:ascii="Times New Roman" w:hAnsi="Times New Roman"/>
          <w:sz w:val="28"/>
          <w:szCs w:val="28"/>
        </w:rPr>
        <w:t>Для каких целей используется диаграмма Исикавы?</w:t>
      </w:r>
    </w:p>
    <w:p w:rsidR="00F5794B" w:rsidRPr="002B441D" w:rsidRDefault="00F5794B" w:rsidP="000926A9">
      <w:pPr>
        <w:pStyle w:val="a3"/>
        <w:numPr>
          <w:ilvl w:val="0"/>
          <w:numId w:val="10"/>
        </w:numPr>
        <w:jc w:val="both"/>
        <w:rPr>
          <w:rFonts w:ascii="Times New Roman" w:hAnsi="Times New Roman"/>
          <w:sz w:val="28"/>
          <w:szCs w:val="28"/>
        </w:rPr>
      </w:pPr>
      <w:r w:rsidRPr="002B441D">
        <w:rPr>
          <w:rFonts w:ascii="Times New Roman" w:hAnsi="Times New Roman"/>
          <w:sz w:val="28"/>
          <w:szCs w:val="28"/>
        </w:rPr>
        <w:t>Назовите восемь шагов решения проблем.</w:t>
      </w:r>
    </w:p>
    <w:p w:rsidR="00456CE0" w:rsidRPr="002B441D" w:rsidRDefault="00F5794B" w:rsidP="000926A9">
      <w:pPr>
        <w:pStyle w:val="a3"/>
        <w:numPr>
          <w:ilvl w:val="0"/>
          <w:numId w:val="10"/>
        </w:numPr>
        <w:jc w:val="both"/>
        <w:rPr>
          <w:rFonts w:ascii="Times New Roman" w:hAnsi="Times New Roman"/>
          <w:sz w:val="28"/>
          <w:szCs w:val="28"/>
        </w:rPr>
      </w:pPr>
      <w:r w:rsidRPr="002B441D">
        <w:rPr>
          <w:rFonts w:ascii="Times New Roman" w:hAnsi="Times New Roman"/>
          <w:sz w:val="28"/>
          <w:szCs w:val="28"/>
        </w:rPr>
        <w:t>Временная мера и корректирующее мероприятие</w:t>
      </w:r>
      <w:r w:rsidR="00456CE0" w:rsidRPr="002B441D">
        <w:rPr>
          <w:rFonts w:ascii="Times New Roman" w:hAnsi="Times New Roman"/>
          <w:sz w:val="28"/>
          <w:szCs w:val="28"/>
        </w:rPr>
        <w:t xml:space="preserve"> в чем отличие?</w:t>
      </w:r>
    </w:p>
    <w:p w:rsidR="00456CE0" w:rsidRPr="002B441D" w:rsidRDefault="00456CE0" w:rsidP="00456CE0">
      <w:pPr>
        <w:jc w:val="center"/>
        <w:rPr>
          <w:b/>
          <w:sz w:val="28"/>
          <w:szCs w:val="28"/>
        </w:rPr>
      </w:pPr>
    </w:p>
    <w:p w:rsidR="00307E6D" w:rsidRPr="002B441D" w:rsidRDefault="00307E6D" w:rsidP="00456CE0">
      <w:pPr>
        <w:jc w:val="center"/>
        <w:rPr>
          <w:b/>
          <w:sz w:val="28"/>
          <w:szCs w:val="28"/>
        </w:rPr>
      </w:pPr>
      <w:r w:rsidRPr="002B441D">
        <w:rPr>
          <w:b/>
          <w:sz w:val="28"/>
          <w:szCs w:val="28"/>
        </w:rPr>
        <w:t xml:space="preserve">Практическое занятие №  </w:t>
      </w:r>
      <w:r w:rsidR="00325526">
        <w:rPr>
          <w:b/>
          <w:sz w:val="28"/>
          <w:szCs w:val="28"/>
        </w:rPr>
        <w:t>3</w:t>
      </w:r>
    </w:p>
    <w:p w:rsidR="00307E6D" w:rsidRPr="002B441D" w:rsidRDefault="00307E6D" w:rsidP="003C1C0E">
      <w:pPr>
        <w:jc w:val="center"/>
        <w:rPr>
          <w:b/>
          <w:sz w:val="28"/>
          <w:szCs w:val="28"/>
        </w:rPr>
      </w:pPr>
      <w:r w:rsidRPr="002B441D">
        <w:rPr>
          <w:b/>
          <w:sz w:val="28"/>
          <w:szCs w:val="28"/>
        </w:rPr>
        <w:t>Выбор инструментов решения проблемы в рамках реализуемого проекта по результатам картирования (Техника 4W+2H + декомпозиция проблемы</w:t>
      </w:r>
      <w:r w:rsidR="00480289" w:rsidRPr="002B441D">
        <w:rPr>
          <w:b/>
          <w:sz w:val="28"/>
          <w:szCs w:val="28"/>
        </w:rPr>
        <w:t>)</w:t>
      </w:r>
      <w:r w:rsidRPr="002B441D">
        <w:rPr>
          <w:b/>
          <w:sz w:val="28"/>
          <w:szCs w:val="28"/>
        </w:rPr>
        <w:t xml:space="preserve"> </w:t>
      </w:r>
    </w:p>
    <w:p w:rsidR="002317AA" w:rsidRPr="002B441D" w:rsidRDefault="002317AA" w:rsidP="003C1C0E">
      <w:pPr>
        <w:jc w:val="center"/>
        <w:rPr>
          <w:b/>
          <w:sz w:val="28"/>
          <w:szCs w:val="28"/>
        </w:rPr>
      </w:pPr>
    </w:p>
    <w:p w:rsidR="00456CE0" w:rsidRPr="002B441D" w:rsidRDefault="00456CE0" w:rsidP="00456CE0">
      <w:pPr>
        <w:jc w:val="both"/>
        <w:rPr>
          <w:sz w:val="28"/>
          <w:szCs w:val="28"/>
        </w:rPr>
      </w:pPr>
      <w:r w:rsidRPr="00E35FFF">
        <w:rPr>
          <w:b/>
          <w:i/>
          <w:sz w:val="28"/>
          <w:szCs w:val="28"/>
        </w:rPr>
        <w:t>Цель работы:</w:t>
      </w:r>
      <w:r w:rsidRPr="00E35FFF">
        <w:rPr>
          <w:sz w:val="28"/>
          <w:szCs w:val="28"/>
        </w:rPr>
        <w:t xml:space="preserve"> </w:t>
      </w:r>
      <w:r w:rsidRPr="002B441D">
        <w:rPr>
          <w:sz w:val="28"/>
          <w:szCs w:val="28"/>
        </w:rPr>
        <w:t>научится анализировать проблемы, определять причины их возникновения и проводить декомпозицию проблемы для последующего решения</w:t>
      </w:r>
    </w:p>
    <w:p w:rsidR="00456CE0" w:rsidRPr="00E35FFF" w:rsidRDefault="00456CE0" w:rsidP="00456CE0">
      <w:pPr>
        <w:jc w:val="both"/>
        <w:rPr>
          <w:sz w:val="28"/>
          <w:szCs w:val="28"/>
        </w:rPr>
      </w:pPr>
      <w:r w:rsidRPr="00E35FFF">
        <w:rPr>
          <w:sz w:val="28"/>
          <w:szCs w:val="28"/>
        </w:rPr>
        <w:t> </w:t>
      </w:r>
    </w:p>
    <w:p w:rsidR="00456CE0" w:rsidRPr="00E35FFF" w:rsidRDefault="00456CE0" w:rsidP="00456CE0">
      <w:pPr>
        <w:jc w:val="both"/>
        <w:rPr>
          <w:sz w:val="28"/>
          <w:szCs w:val="28"/>
        </w:rPr>
      </w:pPr>
      <w:r w:rsidRPr="00E35FFF">
        <w:rPr>
          <w:b/>
          <w:i/>
          <w:sz w:val="28"/>
          <w:szCs w:val="28"/>
        </w:rPr>
        <w:t>Время выполнения</w:t>
      </w:r>
      <w:r w:rsidRPr="002B441D">
        <w:rPr>
          <w:b/>
          <w:i/>
          <w:sz w:val="28"/>
          <w:szCs w:val="28"/>
        </w:rPr>
        <w:t>:</w:t>
      </w:r>
      <w:r w:rsidRPr="00E35FFF">
        <w:rPr>
          <w:sz w:val="28"/>
          <w:szCs w:val="28"/>
        </w:rPr>
        <w:t xml:space="preserve"> </w:t>
      </w:r>
      <w:r w:rsidRPr="002B441D">
        <w:rPr>
          <w:sz w:val="28"/>
          <w:szCs w:val="28"/>
        </w:rPr>
        <w:t>2</w:t>
      </w:r>
      <w:r w:rsidRPr="00E35FFF">
        <w:rPr>
          <w:sz w:val="28"/>
          <w:szCs w:val="28"/>
        </w:rPr>
        <w:t xml:space="preserve"> часа </w:t>
      </w:r>
    </w:p>
    <w:p w:rsidR="00456CE0" w:rsidRPr="002B441D" w:rsidRDefault="00456CE0" w:rsidP="00456CE0">
      <w:pPr>
        <w:jc w:val="both"/>
        <w:rPr>
          <w:sz w:val="28"/>
          <w:szCs w:val="28"/>
        </w:rPr>
      </w:pPr>
    </w:p>
    <w:p w:rsidR="00456CE0" w:rsidRPr="002B441D" w:rsidRDefault="00456CE0" w:rsidP="00456CE0">
      <w:pPr>
        <w:jc w:val="both"/>
        <w:rPr>
          <w:b/>
          <w:i/>
          <w:sz w:val="28"/>
          <w:szCs w:val="28"/>
        </w:rPr>
      </w:pPr>
      <w:r w:rsidRPr="002B441D">
        <w:rPr>
          <w:b/>
          <w:i/>
          <w:sz w:val="28"/>
          <w:szCs w:val="28"/>
        </w:rPr>
        <w:t>Исходные данные:</w:t>
      </w:r>
    </w:p>
    <w:p w:rsidR="00230FF1" w:rsidRPr="002B441D" w:rsidRDefault="00230FF1" w:rsidP="00230FF1">
      <w:pPr>
        <w:jc w:val="both"/>
        <w:rPr>
          <w:sz w:val="28"/>
          <w:szCs w:val="28"/>
        </w:rPr>
      </w:pPr>
      <w:r w:rsidRPr="002B441D">
        <w:rPr>
          <w:sz w:val="28"/>
          <w:szCs w:val="28"/>
        </w:rPr>
        <w:t xml:space="preserve">В связи с большим количеством </w:t>
      </w:r>
      <w:r>
        <w:rPr>
          <w:sz w:val="28"/>
          <w:szCs w:val="28"/>
        </w:rPr>
        <w:t>заказчиков</w:t>
      </w:r>
      <w:r w:rsidRPr="002B441D">
        <w:rPr>
          <w:sz w:val="28"/>
          <w:szCs w:val="28"/>
        </w:rPr>
        <w:t xml:space="preserve"> в период с 5 по 10 число месяца увеличивается время ожидания в очереди</w:t>
      </w:r>
      <w:r>
        <w:rPr>
          <w:sz w:val="28"/>
          <w:szCs w:val="28"/>
        </w:rPr>
        <w:t xml:space="preserve"> в колл-центре компании</w:t>
      </w:r>
    </w:p>
    <w:p w:rsidR="00230FF1" w:rsidRPr="002B441D" w:rsidRDefault="00230FF1" w:rsidP="00230FF1">
      <w:pPr>
        <w:jc w:val="both"/>
        <w:rPr>
          <w:sz w:val="28"/>
          <w:szCs w:val="28"/>
        </w:rPr>
      </w:pPr>
    </w:p>
    <w:p w:rsidR="00230FF1" w:rsidRPr="002B441D" w:rsidRDefault="00230FF1" w:rsidP="00230FF1">
      <w:pPr>
        <w:jc w:val="both"/>
        <w:rPr>
          <w:sz w:val="28"/>
          <w:szCs w:val="28"/>
        </w:rPr>
      </w:pPr>
      <w:r w:rsidRPr="002B441D">
        <w:rPr>
          <w:sz w:val="28"/>
          <w:szCs w:val="28"/>
        </w:rPr>
        <w:t>В о</w:t>
      </w:r>
      <w:r>
        <w:rPr>
          <w:sz w:val="28"/>
          <w:szCs w:val="28"/>
        </w:rPr>
        <w:t>фисе</w:t>
      </w:r>
      <w:r w:rsidRPr="002B441D">
        <w:rPr>
          <w:sz w:val="28"/>
          <w:szCs w:val="28"/>
        </w:rPr>
        <w:t xml:space="preserve"> </w:t>
      </w:r>
      <w:r>
        <w:rPr>
          <w:sz w:val="28"/>
          <w:szCs w:val="28"/>
        </w:rPr>
        <w:t>компании</w:t>
      </w:r>
      <w:r w:rsidRPr="002B441D">
        <w:rPr>
          <w:sz w:val="28"/>
          <w:szCs w:val="28"/>
        </w:rPr>
        <w:t>, расположенном в сельской местности, плохо работает проводной интернет и в связи с этим часто происходят сбой в обработке данных</w:t>
      </w:r>
    </w:p>
    <w:p w:rsidR="00230FF1" w:rsidRPr="002B441D" w:rsidRDefault="00230FF1" w:rsidP="00230FF1">
      <w:pPr>
        <w:jc w:val="both"/>
        <w:rPr>
          <w:sz w:val="28"/>
          <w:szCs w:val="28"/>
        </w:rPr>
      </w:pPr>
    </w:p>
    <w:p w:rsidR="00230FF1" w:rsidRPr="002B441D" w:rsidRDefault="00230FF1" w:rsidP="00230FF1">
      <w:pPr>
        <w:jc w:val="both"/>
        <w:rPr>
          <w:sz w:val="28"/>
          <w:szCs w:val="28"/>
        </w:rPr>
      </w:pPr>
      <w:r w:rsidRPr="002B441D">
        <w:rPr>
          <w:sz w:val="28"/>
          <w:szCs w:val="28"/>
        </w:rPr>
        <w:lastRenderedPageBreak/>
        <w:t>Сотрудники отдела</w:t>
      </w:r>
      <w:r>
        <w:rPr>
          <w:sz w:val="28"/>
          <w:szCs w:val="28"/>
        </w:rPr>
        <w:t xml:space="preserve"> сопровождения </w:t>
      </w:r>
      <w:r w:rsidRPr="002B441D">
        <w:rPr>
          <w:sz w:val="28"/>
          <w:szCs w:val="28"/>
        </w:rPr>
        <w:t xml:space="preserve"> постоянно вынуждены задерживаться после окончания рабочего дня для заполнения отчетных форм.</w:t>
      </w:r>
    </w:p>
    <w:p w:rsidR="00456CE0" w:rsidRPr="002B441D" w:rsidRDefault="00456CE0" w:rsidP="00456CE0">
      <w:pPr>
        <w:jc w:val="both"/>
        <w:rPr>
          <w:sz w:val="28"/>
          <w:szCs w:val="28"/>
        </w:rPr>
      </w:pPr>
    </w:p>
    <w:p w:rsidR="00456CE0" w:rsidRPr="002B441D" w:rsidRDefault="00456CE0" w:rsidP="00456CE0">
      <w:pPr>
        <w:jc w:val="both"/>
        <w:rPr>
          <w:b/>
          <w:i/>
          <w:sz w:val="28"/>
          <w:szCs w:val="28"/>
        </w:rPr>
      </w:pPr>
      <w:r w:rsidRPr="002B441D">
        <w:rPr>
          <w:b/>
          <w:i/>
          <w:sz w:val="28"/>
          <w:szCs w:val="28"/>
        </w:rPr>
        <w:t>Порядок выполнения работы</w:t>
      </w:r>
    </w:p>
    <w:p w:rsidR="00456CE0" w:rsidRPr="002B441D" w:rsidRDefault="00456CE0" w:rsidP="00456CE0">
      <w:pPr>
        <w:jc w:val="both"/>
        <w:rPr>
          <w:sz w:val="28"/>
          <w:szCs w:val="28"/>
        </w:rPr>
      </w:pPr>
    </w:p>
    <w:p w:rsidR="00456CE0" w:rsidRPr="002B441D" w:rsidRDefault="00456CE0" w:rsidP="00456CE0">
      <w:pPr>
        <w:jc w:val="both"/>
        <w:rPr>
          <w:sz w:val="28"/>
          <w:szCs w:val="28"/>
        </w:rPr>
      </w:pPr>
      <w:r w:rsidRPr="002B441D">
        <w:rPr>
          <w:sz w:val="28"/>
          <w:szCs w:val="28"/>
        </w:rPr>
        <w:t xml:space="preserve">По каждой ситуации заполнить таблицу сбора данных о проблеме </w:t>
      </w:r>
    </w:p>
    <w:p w:rsidR="00456CE0" w:rsidRPr="002B441D" w:rsidRDefault="00456CE0" w:rsidP="00456CE0">
      <w:pPr>
        <w:jc w:val="both"/>
        <w:rPr>
          <w:sz w:val="28"/>
          <w:szCs w:val="28"/>
        </w:rPr>
      </w:pPr>
    </w:p>
    <w:tbl>
      <w:tblPr>
        <w:tblStyle w:val="ae"/>
        <w:tblW w:w="0" w:type="auto"/>
        <w:tblLook w:val="04A0" w:firstRow="1" w:lastRow="0" w:firstColumn="1" w:lastColumn="0" w:noHBand="0" w:noVBand="1"/>
      </w:tblPr>
      <w:tblGrid>
        <w:gridCol w:w="2518"/>
        <w:gridCol w:w="1985"/>
        <w:gridCol w:w="5067"/>
      </w:tblGrid>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What</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Что?</w:t>
            </w:r>
          </w:p>
        </w:tc>
        <w:tc>
          <w:tcPr>
            <w:tcW w:w="5067" w:type="dxa"/>
          </w:tcPr>
          <w:p w:rsidR="00456CE0" w:rsidRPr="002B441D" w:rsidRDefault="00456CE0" w:rsidP="00456CE0">
            <w:pPr>
              <w:jc w:val="both"/>
              <w:rPr>
                <w:sz w:val="28"/>
                <w:szCs w:val="28"/>
              </w:rPr>
            </w:pPr>
          </w:p>
        </w:tc>
      </w:tr>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When</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Когда?</w:t>
            </w:r>
          </w:p>
        </w:tc>
        <w:tc>
          <w:tcPr>
            <w:tcW w:w="5067" w:type="dxa"/>
          </w:tcPr>
          <w:p w:rsidR="00456CE0" w:rsidRPr="002B441D" w:rsidRDefault="00456CE0" w:rsidP="00456CE0">
            <w:pPr>
              <w:jc w:val="both"/>
              <w:rPr>
                <w:sz w:val="28"/>
                <w:szCs w:val="28"/>
              </w:rPr>
            </w:pPr>
          </w:p>
        </w:tc>
      </w:tr>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Where</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Где?</w:t>
            </w:r>
          </w:p>
        </w:tc>
        <w:tc>
          <w:tcPr>
            <w:tcW w:w="5067" w:type="dxa"/>
          </w:tcPr>
          <w:p w:rsidR="00456CE0" w:rsidRPr="002B441D" w:rsidRDefault="00456CE0" w:rsidP="00456CE0">
            <w:pPr>
              <w:jc w:val="both"/>
              <w:rPr>
                <w:sz w:val="28"/>
                <w:szCs w:val="28"/>
              </w:rPr>
            </w:pPr>
          </w:p>
        </w:tc>
      </w:tr>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Who</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Кто?</w:t>
            </w:r>
          </w:p>
        </w:tc>
        <w:tc>
          <w:tcPr>
            <w:tcW w:w="5067" w:type="dxa"/>
          </w:tcPr>
          <w:p w:rsidR="00456CE0" w:rsidRPr="002B441D" w:rsidRDefault="00456CE0" w:rsidP="00456CE0">
            <w:pPr>
              <w:jc w:val="both"/>
              <w:rPr>
                <w:sz w:val="28"/>
                <w:szCs w:val="28"/>
              </w:rPr>
            </w:pPr>
          </w:p>
        </w:tc>
      </w:tr>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How often</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Как часто?</w:t>
            </w:r>
          </w:p>
        </w:tc>
        <w:tc>
          <w:tcPr>
            <w:tcW w:w="5067" w:type="dxa"/>
          </w:tcPr>
          <w:p w:rsidR="00456CE0" w:rsidRPr="002B441D" w:rsidRDefault="00456CE0" w:rsidP="00456CE0">
            <w:pPr>
              <w:jc w:val="both"/>
              <w:rPr>
                <w:sz w:val="28"/>
                <w:szCs w:val="28"/>
              </w:rPr>
            </w:pPr>
          </w:p>
        </w:tc>
      </w:tr>
      <w:tr w:rsidR="00456CE0" w:rsidRPr="002B441D" w:rsidTr="00456CE0">
        <w:tc>
          <w:tcPr>
            <w:tcW w:w="2518" w:type="dxa"/>
          </w:tcPr>
          <w:p w:rsidR="00456CE0" w:rsidRPr="002B441D" w:rsidRDefault="00456CE0" w:rsidP="00456CE0">
            <w:pPr>
              <w:jc w:val="both"/>
              <w:rPr>
                <w:sz w:val="28"/>
                <w:szCs w:val="28"/>
              </w:rPr>
            </w:pPr>
            <w:r w:rsidRPr="002B441D">
              <w:rPr>
                <w:sz w:val="28"/>
                <w:szCs w:val="28"/>
                <w:lang w:val="en-US"/>
              </w:rPr>
              <w:t>How much</w:t>
            </w:r>
            <w:r w:rsidRPr="002B441D">
              <w:rPr>
                <w:sz w:val="28"/>
                <w:szCs w:val="28"/>
              </w:rPr>
              <w:t>?</w:t>
            </w:r>
          </w:p>
        </w:tc>
        <w:tc>
          <w:tcPr>
            <w:tcW w:w="1985" w:type="dxa"/>
          </w:tcPr>
          <w:p w:rsidR="00456CE0" w:rsidRPr="002B441D" w:rsidRDefault="00456CE0" w:rsidP="00456CE0">
            <w:pPr>
              <w:jc w:val="both"/>
              <w:rPr>
                <w:sz w:val="28"/>
                <w:szCs w:val="28"/>
              </w:rPr>
            </w:pPr>
            <w:r w:rsidRPr="002B441D">
              <w:rPr>
                <w:sz w:val="28"/>
                <w:szCs w:val="28"/>
              </w:rPr>
              <w:t>Как много?</w:t>
            </w:r>
          </w:p>
        </w:tc>
        <w:tc>
          <w:tcPr>
            <w:tcW w:w="5067" w:type="dxa"/>
          </w:tcPr>
          <w:p w:rsidR="00456CE0" w:rsidRPr="002B441D" w:rsidRDefault="00456CE0" w:rsidP="00456CE0">
            <w:pPr>
              <w:jc w:val="both"/>
              <w:rPr>
                <w:sz w:val="28"/>
                <w:szCs w:val="28"/>
              </w:rPr>
            </w:pPr>
          </w:p>
        </w:tc>
      </w:tr>
    </w:tbl>
    <w:p w:rsidR="00456CE0" w:rsidRPr="002B441D" w:rsidRDefault="00456CE0" w:rsidP="00456CE0">
      <w:pPr>
        <w:jc w:val="both"/>
        <w:rPr>
          <w:sz w:val="28"/>
          <w:szCs w:val="28"/>
        </w:rPr>
      </w:pPr>
    </w:p>
    <w:p w:rsidR="00456CE0" w:rsidRPr="002B441D" w:rsidRDefault="00456CE0" w:rsidP="00456CE0">
      <w:pPr>
        <w:jc w:val="both"/>
        <w:rPr>
          <w:sz w:val="28"/>
          <w:szCs w:val="28"/>
        </w:rPr>
      </w:pPr>
      <w:r w:rsidRPr="002B441D">
        <w:rPr>
          <w:sz w:val="28"/>
          <w:szCs w:val="28"/>
        </w:rPr>
        <w:t>Провести детализацию каждой проблемы в виде схемы</w:t>
      </w:r>
    </w:p>
    <w:p w:rsidR="00456CE0" w:rsidRPr="002B441D" w:rsidRDefault="00456CE0" w:rsidP="00456CE0">
      <w:pPr>
        <w:jc w:val="both"/>
        <w:rPr>
          <w:sz w:val="28"/>
          <w:szCs w:val="28"/>
        </w:rPr>
      </w:pPr>
    </w:p>
    <w:p w:rsidR="00456CE0" w:rsidRPr="002B441D" w:rsidRDefault="00456CE0" w:rsidP="00456CE0">
      <w:pPr>
        <w:jc w:val="both"/>
        <w:rPr>
          <w:sz w:val="28"/>
          <w:szCs w:val="28"/>
        </w:rPr>
      </w:pPr>
      <w:r w:rsidRPr="002B441D">
        <w:rPr>
          <w:noProof/>
          <w:sz w:val="28"/>
          <w:szCs w:val="28"/>
        </w:rPr>
        <w:drawing>
          <wp:inline distT="0" distB="0" distL="0" distR="0">
            <wp:extent cx="5829300" cy="2026920"/>
            <wp:effectExtent l="0" t="38100" r="0" b="3048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2317AA" w:rsidRPr="002B441D" w:rsidRDefault="002317AA" w:rsidP="003C1C0E">
      <w:pPr>
        <w:jc w:val="center"/>
        <w:rPr>
          <w:b/>
          <w:sz w:val="28"/>
          <w:szCs w:val="28"/>
        </w:rPr>
      </w:pPr>
    </w:p>
    <w:p w:rsidR="00D3129D" w:rsidRDefault="00D3129D" w:rsidP="003C1C0E">
      <w:pPr>
        <w:jc w:val="center"/>
        <w:rPr>
          <w:b/>
          <w:sz w:val="28"/>
          <w:szCs w:val="28"/>
        </w:rPr>
      </w:pPr>
    </w:p>
    <w:p w:rsidR="00307E6D" w:rsidRPr="002B441D" w:rsidRDefault="00307E6D" w:rsidP="003C1C0E">
      <w:pPr>
        <w:jc w:val="center"/>
        <w:rPr>
          <w:b/>
          <w:sz w:val="28"/>
          <w:szCs w:val="28"/>
        </w:rPr>
      </w:pPr>
      <w:r w:rsidRPr="002B441D">
        <w:rPr>
          <w:b/>
          <w:sz w:val="28"/>
          <w:szCs w:val="28"/>
        </w:rPr>
        <w:t>Практическое занятие №  5</w:t>
      </w:r>
    </w:p>
    <w:p w:rsidR="00307E6D" w:rsidRPr="002B441D" w:rsidRDefault="00307E6D" w:rsidP="003C1C0E">
      <w:pPr>
        <w:jc w:val="center"/>
        <w:rPr>
          <w:b/>
          <w:sz w:val="28"/>
          <w:szCs w:val="28"/>
        </w:rPr>
      </w:pPr>
      <w:r w:rsidRPr="002B441D">
        <w:rPr>
          <w:b/>
          <w:sz w:val="28"/>
          <w:szCs w:val="28"/>
        </w:rPr>
        <w:t>Изучение причин возникновения, разработка корректирующих действий</w:t>
      </w:r>
    </w:p>
    <w:p w:rsidR="001F68AA" w:rsidRPr="002B441D" w:rsidRDefault="001F68AA" w:rsidP="00307E6D">
      <w:pPr>
        <w:jc w:val="both"/>
        <w:rPr>
          <w:sz w:val="28"/>
          <w:szCs w:val="28"/>
        </w:rPr>
      </w:pPr>
    </w:p>
    <w:p w:rsidR="00D3129D" w:rsidRPr="002B441D" w:rsidRDefault="00D3129D" w:rsidP="00D3129D">
      <w:pPr>
        <w:jc w:val="both"/>
        <w:rPr>
          <w:sz w:val="28"/>
          <w:szCs w:val="28"/>
        </w:rPr>
      </w:pPr>
      <w:r w:rsidRPr="00E35FFF">
        <w:rPr>
          <w:b/>
          <w:i/>
          <w:sz w:val="28"/>
          <w:szCs w:val="28"/>
        </w:rPr>
        <w:t>Цель работы:</w:t>
      </w:r>
      <w:r w:rsidRPr="00E35FFF">
        <w:rPr>
          <w:sz w:val="28"/>
          <w:szCs w:val="28"/>
        </w:rPr>
        <w:t xml:space="preserve"> </w:t>
      </w:r>
      <w:r w:rsidRPr="002B441D">
        <w:rPr>
          <w:sz w:val="28"/>
          <w:szCs w:val="28"/>
        </w:rPr>
        <w:t xml:space="preserve">научится </w:t>
      </w:r>
      <w:r>
        <w:rPr>
          <w:sz w:val="28"/>
          <w:szCs w:val="28"/>
        </w:rPr>
        <w:t>определять причины возникновения проблемы и разрабатывать корректирующие действия</w:t>
      </w:r>
    </w:p>
    <w:p w:rsidR="00D3129D" w:rsidRPr="00E35FFF" w:rsidRDefault="00D3129D" w:rsidP="00D3129D">
      <w:pPr>
        <w:jc w:val="both"/>
        <w:rPr>
          <w:sz w:val="28"/>
          <w:szCs w:val="28"/>
        </w:rPr>
      </w:pPr>
      <w:r w:rsidRPr="00E35FFF">
        <w:rPr>
          <w:sz w:val="28"/>
          <w:szCs w:val="28"/>
        </w:rPr>
        <w:t> </w:t>
      </w:r>
    </w:p>
    <w:p w:rsidR="00D3129D" w:rsidRPr="00E35FFF" w:rsidRDefault="00D3129D" w:rsidP="00D3129D">
      <w:pPr>
        <w:jc w:val="both"/>
        <w:rPr>
          <w:sz w:val="28"/>
          <w:szCs w:val="28"/>
        </w:rPr>
      </w:pPr>
      <w:r w:rsidRPr="00E35FFF">
        <w:rPr>
          <w:b/>
          <w:i/>
          <w:sz w:val="28"/>
          <w:szCs w:val="28"/>
        </w:rPr>
        <w:t>Время выполнения</w:t>
      </w:r>
      <w:r w:rsidRPr="002B441D">
        <w:rPr>
          <w:b/>
          <w:i/>
          <w:sz w:val="28"/>
          <w:szCs w:val="28"/>
        </w:rPr>
        <w:t>:</w:t>
      </w:r>
      <w:r w:rsidRPr="00E35FFF">
        <w:rPr>
          <w:sz w:val="28"/>
          <w:szCs w:val="28"/>
        </w:rPr>
        <w:t xml:space="preserve"> </w:t>
      </w:r>
      <w:r w:rsidRPr="002B441D">
        <w:rPr>
          <w:sz w:val="28"/>
          <w:szCs w:val="28"/>
        </w:rPr>
        <w:t>2</w:t>
      </w:r>
      <w:r w:rsidRPr="00E35FFF">
        <w:rPr>
          <w:sz w:val="28"/>
          <w:szCs w:val="28"/>
        </w:rPr>
        <w:t xml:space="preserve"> часа </w:t>
      </w:r>
    </w:p>
    <w:p w:rsidR="00D3129D" w:rsidRPr="002B441D" w:rsidRDefault="00D3129D" w:rsidP="00D3129D">
      <w:pPr>
        <w:jc w:val="both"/>
        <w:rPr>
          <w:sz w:val="28"/>
          <w:szCs w:val="28"/>
        </w:rPr>
      </w:pPr>
    </w:p>
    <w:p w:rsidR="00D3129D" w:rsidRPr="002B441D" w:rsidRDefault="00D3129D" w:rsidP="00D3129D">
      <w:pPr>
        <w:jc w:val="both"/>
        <w:rPr>
          <w:b/>
          <w:i/>
          <w:sz w:val="28"/>
          <w:szCs w:val="28"/>
        </w:rPr>
      </w:pPr>
      <w:r w:rsidRPr="002B441D">
        <w:rPr>
          <w:b/>
          <w:i/>
          <w:sz w:val="28"/>
          <w:szCs w:val="28"/>
        </w:rPr>
        <w:t>Исходные данные:</w:t>
      </w:r>
    </w:p>
    <w:p w:rsidR="00D3129D" w:rsidRPr="002B441D" w:rsidRDefault="00D3129D" w:rsidP="00D3129D">
      <w:pPr>
        <w:jc w:val="both"/>
        <w:rPr>
          <w:sz w:val="28"/>
          <w:szCs w:val="28"/>
        </w:rPr>
      </w:pPr>
      <w:r w:rsidRPr="002B441D">
        <w:rPr>
          <w:sz w:val="28"/>
          <w:szCs w:val="28"/>
        </w:rPr>
        <w:t xml:space="preserve">В связи с большим количеством </w:t>
      </w:r>
      <w:r w:rsidR="00230FF1">
        <w:rPr>
          <w:sz w:val="28"/>
          <w:szCs w:val="28"/>
        </w:rPr>
        <w:t>заказчиков</w:t>
      </w:r>
      <w:r w:rsidRPr="002B441D">
        <w:rPr>
          <w:sz w:val="28"/>
          <w:szCs w:val="28"/>
        </w:rPr>
        <w:t xml:space="preserve"> в период с 5 по 10 число месяца увеличивается время ожидания в очереди</w:t>
      </w:r>
      <w:r w:rsidR="00230FF1">
        <w:rPr>
          <w:sz w:val="28"/>
          <w:szCs w:val="28"/>
        </w:rPr>
        <w:t xml:space="preserve"> в колл-центре компании</w:t>
      </w:r>
    </w:p>
    <w:p w:rsidR="00D3129D" w:rsidRPr="002B441D" w:rsidRDefault="00D3129D" w:rsidP="00D3129D">
      <w:pPr>
        <w:jc w:val="both"/>
        <w:rPr>
          <w:sz w:val="28"/>
          <w:szCs w:val="28"/>
        </w:rPr>
      </w:pPr>
    </w:p>
    <w:p w:rsidR="00D3129D" w:rsidRPr="002B441D" w:rsidRDefault="00230FF1" w:rsidP="00D3129D">
      <w:pPr>
        <w:jc w:val="both"/>
        <w:rPr>
          <w:sz w:val="28"/>
          <w:szCs w:val="28"/>
        </w:rPr>
      </w:pPr>
      <w:r>
        <w:rPr>
          <w:sz w:val="28"/>
          <w:szCs w:val="28"/>
        </w:rPr>
        <w:t>В офисе компании</w:t>
      </w:r>
      <w:r w:rsidR="00D3129D" w:rsidRPr="002B441D">
        <w:rPr>
          <w:sz w:val="28"/>
          <w:szCs w:val="28"/>
        </w:rPr>
        <w:t>, расположенном в сельской местности, плохо работает проводной интернет и в связи с этим часто происходят сбой в обработке данных</w:t>
      </w:r>
    </w:p>
    <w:p w:rsidR="00D3129D" w:rsidRPr="002B441D" w:rsidRDefault="00D3129D" w:rsidP="00D3129D">
      <w:pPr>
        <w:jc w:val="both"/>
        <w:rPr>
          <w:sz w:val="28"/>
          <w:szCs w:val="28"/>
        </w:rPr>
      </w:pPr>
    </w:p>
    <w:p w:rsidR="00D3129D" w:rsidRPr="002B441D" w:rsidRDefault="00D3129D" w:rsidP="00D3129D">
      <w:pPr>
        <w:jc w:val="both"/>
        <w:rPr>
          <w:sz w:val="28"/>
          <w:szCs w:val="28"/>
        </w:rPr>
      </w:pPr>
      <w:r w:rsidRPr="002B441D">
        <w:rPr>
          <w:sz w:val="28"/>
          <w:szCs w:val="28"/>
        </w:rPr>
        <w:lastRenderedPageBreak/>
        <w:t>Сотрудники отдела</w:t>
      </w:r>
      <w:r w:rsidR="00230FF1">
        <w:rPr>
          <w:sz w:val="28"/>
          <w:szCs w:val="28"/>
        </w:rPr>
        <w:t xml:space="preserve"> сопровождения </w:t>
      </w:r>
      <w:r w:rsidRPr="002B441D">
        <w:rPr>
          <w:sz w:val="28"/>
          <w:szCs w:val="28"/>
        </w:rPr>
        <w:t xml:space="preserve"> постоянно вынуждены задерживаться после окончания рабочего дня для заполнения отчетных форм.</w:t>
      </w:r>
    </w:p>
    <w:p w:rsidR="00D3129D" w:rsidRDefault="00D3129D" w:rsidP="00D3129D">
      <w:pPr>
        <w:jc w:val="both"/>
        <w:rPr>
          <w:sz w:val="28"/>
          <w:szCs w:val="28"/>
        </w:rPr>
      </w:pPr>
    </w:p>
    <w:p w:rsidR="00D3129D" w:rsidRDefault="00D3129D" w:rsidP="00D3129D">
      <w:pPr>
        <w:jc w:val="both"/>
        <w:rPr>
          <w:sz w:val="28"/>
          <w:szCs w:val="28"/>
        </w:rPr>
      </w:pPr>
      <w:r>
        <w:rPr>
          <w:sz w:val="28"/>
          <w:szCs w:val="28"/>
        </w:rPr>
        <w:t>По итогам анализа были выявлены проблемы и детализированы (практическое задание №4)</w:t>
      </w:r>
    </w:p>
    <w:p w:rsidR="00D3129D" w:rsidRPr="002B441D" w:rsidRDefault="00D3129D" w:rsidP="00D3129D">
      <w:pPr>
        <w:jc w:val="both"/>
        <w:rPr>
          <w:sz w:val="28"/>
          <w:szCs w:val="28"/>
        </w:rPr>
      </w:pPr>
    </w:p>
    <w:p w:rsidR="00D3129D" w:rsidRPr="002B441D" w:rsidRDefault="00D3129D" w:rsidP="00D3129D">
      <w:pPr>
        <w:jc w:val="both"/>
        <w:rPr>
          <w:b/>
          <w:i/>
          <w:sz w:val="28"/>
          <w:szCs w:val="28"/>
        </w:rPr>
      </w:pPr>
      <w:r w:rsidRPr="002B441D">
        <w:rPr>
          <w:b/>
          <w:i/>
          <w:sz w:val="28"/>
          <w:szCs w:val="28"/>
        </w:rPr>
        <w:t>Порядок выполнения работы</w:t>
      </w:r>
    </w:p>
    <w:p w:rsidR="00D3129D" w:rsidRPr="002B441D" w:rsidRDefault="00D3129D" w:rsidP="00D3129D">
      <w:pPr>
        <w:jc w:val="both"/>
        <w:rPr>
          <w:sz w:val="28"/>
          <w:szCs w:val="28"/>
        </w:rPr>
      </w:pPr>
    </w:p>
    <w:p w:rsidR="00D3129D" w:rsidRDefault="00D3129D" w:rsidP="00D3129D">
      <w:pPr>
        <w:jc w:val="both"/>
        <w:rPr>
          <w:sz w:val="28"/>
          <w:szCs w:val="28"/>
        </w:rPr>
      </w:pPr>
      <w:r w:rsidRPr="002B441D">
        <w:rPr>
          <w:sz w:val="28"/>
          <w:szCs w:val="28"/>
        </w:rPr>
        <w:t xml:space="preserve">По каждой ситуации </w:t>
      </w:r>
      <w:r>
        <w:rPr>
          <w:sz w:val="28"/>
          <w:szCs w:val="28"/>
        </w:rPr>
        <w:t>составить диаграмму Исикавы для определения причин возникновения проблем.</w:t>
      </w:r>
    </w:p>
    <w:p w:rsidR="00D3129D" w:rsidRDefault="00D3129D" w:rsidP="00D3129D">
      <w:pPr>
        <w:jc w:val="both"/>
        <w:rPr>
          <w:sz w:val="28"/>
          <w:szCs w:val="28"/>
        </w:rPr>
      </w:pPr>
    </w:p>
    <w:p w:rsidR="00D3129D" w:rsidRDefault="00D3129D" w:rsidP="00D3129D">
      <w:pPr>
        <w:jc w:val="both"/>
        <w:rPr>
          <w:sz w:val="28"/>
          <w:szCs w:val="28"/>
        </w:rPr>
      </w:pPr>
      <w:r>
        <w:rPr>
          <w:sz w:val="28"/>
          <w:szCs w:val="28"/>
        </w:rPr>
        <w:t>Для каждой проблемы разработать систему корректирующих действий.</w:t>
      </w:r>
    </w:p>
    <w:p w:rsidR="00D3129D" w:rsidRPr="002B441D" w:rsidRDefault="00D3129D" w:rsidP="00D3129D">
      <w:pPr>
        <w:jc w:val="both"/>
        <w:rPr>
          <w:sz w:val="28"/>
          <w:szCs w:val="28"/>
        </w:rPr>
      </w:pPr>
    </w:p>
    <w:p w:rsidR="002B441D" w:rsidRPr="00162384" w:rsidRDefault="00162384" w:rsidP="00307E6D">
      <w:pPr>
        <w:jc w:val="both"/>
        <w:rPr>
          <w:b/>
          <w:i/>
          <w:sz w:val="28"/>
          <w:szCs w:val="28"/>
        </w:rPr>
      </w:pPr>
      <w:r w:rsidRPr="00162384">
        <w:rPr>
          <w:b/>
          <w:i/>
          <w:sz w:val="28"/>
          <w:szCs w:val="28"/>
        </w:rPr>
        <w:t>Контрольные вопросы</w:t>
      </w:r>
    </w:p>
    <w:p w:rsidR="002B441D" w:rsidRPr="002B441D" w:rsidRDefault="002B441D" w:rsidP="00307E6D">
      <w:pPr>
        <w:jc w:val="both"/>
        <w:rPr>
          <w:sz w:val="28"/>
          <w:szCs w:val="28"/>
        </w:rPr>
      </w:pPr>
    </w:p>
    <w:p w:rsidR="002B441D" w:rsidRDefault="00162384" w:rsidP="000926A9">
      <w:pPr>
        <w:pStyle w:val="a3"/>
        <w:numPr>
          <w:ilvl w:val="0"/>
          <w:numId w:val="11"/>
        </w:numPr>
        <w:jc w:val="both"/>
        <w:rPr>
          <w:rFonts w:ascii="Times New Roman" w:hAnsi="Times New Roman"/>
          <w:sz w:val="28"/>
          <w:szCs w:val="28"/>
        </w:rPr>
      </w:pPr>
      <w:r>
        <w:rPr>
          <w:rFonts w:ascii="Times New Roman" w:hAnsi="Times New Roman"/>
          <w:sz w:val="28"/>
          <w:szCs w:val="28"/>
        </w:rPr>
        <w:t>По какому принципу строится диаграмма Исикавы?</w:t>
      </w:r>
    </w:p>
    <w:p w:rsidR="00162384" w:rsidRDefault="00162384" w:rsidP="000926A9">
      <w:pPr>
        <w:pStyle w:val="a3"/>
        <w:numPr>
          <w:ilvl w:val="0"/>
          <w:numId w:val="11"/>
        </w:numPr>
        <w:jc w:val="both"/>
        <w:rPr>
          <w:rFonts w:ascii="Times New Roman" w:hAnsi="Times New Roman"/>
          <w:sz w:val="28"/>
          <w:szCs w:val="28"/>
        </w:rPr>
      </w:pPr>
      <w:r>
        <w:rPr>
          <w:rFonts w:ascii="Times New Roman" w:hAnsi="Times New Roman"/>
          <w:sz w:val="28"/>
          <w:szCs w:val="28"/>
        </w:rPr>
        <w:t>Нужно ли сохранять результаты анализа проблемы, если корректирующие действия не помогли ее решить?</w:t>
      </w:r>
    </w:p>
    <w:p w:rsidR="00162384" w:rsidRPr="00162384" w:rsidRDefault="00162384" w:rsidP="000926A9">
      <w:pPr>
        <w:pStyle w:val="a3"/>
        <w:numPr>
          <w:ilvl w:val="0"/>
          <w:numId w:val="11"/>
        </w:numPr>
        <w:jc w:val="both"/>
        <w:rPr>
          <w:rFonts w:ascii="Times New Roman" w:hAnsi="Times New Roman"/>
          <w:sz w:val="28"/>
          <w:szCs w:val="28"/>
        </w:rPr>
      </w:pPr>
      <w:r>
        <w:rPr>
          <w:rFonts w:ascii="Times New Roman" w:hAnsi="Times New Roman"/>
          <w:sz w:val="28"/>
          <w:szCs w:val="28"/>
        </w:rPr>
        <w:t>Нужно ли проводить анализ ситуации после принятия корректирующих действий?</w:t>
      </w:r>
    </w:p>
    <w:p w:rsidR="001F68AA" w:rsidRPr="002B441D" w:rsidRDefault="001F68AA" w:rsidP="00307E6D">
      <w:pPr>
        <w:jc w:val="both"/>
        <w:rPr>
          <w:sz w:val="28"/>
          <w:szCs w:val="28"/>
        </w:rPr>
      </w:pPr>
    </w:p>
    <w:p w:rsidR="001F68AA" w:rsidRPr="002B441D" w:rsidRDefault="001F68AA" w:rsidP="001F68AA">
      <w:pPr>
        <w:jc w:val="center"/>
        <w:rPr>
          <w:b/>
          <w:sz w:val="28"/>
          <w:szCs w:val="28"/>
        </w:rPr>
      </w:pPr>
      <w:r w:rsidRPr="002B441D">
        <w:rPr>
          <w:b/>
          <w:sz w:val="28"/>
          <w:szCs w:val="28"/>
        </w:rPr>
        <w:t>Тема 4.</w:t>
      </w:r>
    </w:p>
    <w:p w:rsidR="001F68AA" w:rsidRPr="002B441D" w:rsidRDefault="001F68AA" w:rsidP="001F68AA">
      <w:pPr>
        <w:jc w:val="center"/>
        <w:rPr>
          <w:b/>
          <w:i/>
          <w:sz w:val="28"/>
          <w:szCs w:val="28"/>
        </w:rPr>
      </w:pPr>
      <w:r w:rsidRPr="002B441D">
        <w:rPr>
          <w:b/>
          <w:sz w:val="28"/>
          <w:szCs w:val="28"/>
        </w:rPr>
        <w:t>Инструменты бережливого производства</w:t>
      </w:r>
    </w:p>
    <w:p w:rsidR="001F68AA" w:rsidRDefault="001F68AA" w:rsidP="00307E6D">
      <w:pPr>
        <w:jc w:val="both"/>
        <w:rPr>
          <w:sz w:val="28"/>
          <w:szCs w:val="28"/>
        </w:rPr>
      </w:pPr>
    </w:p>
    <w:p w:rsidR="007F5831" w:rsidRPr="007F5831" w:rsidRDefault="007F5831" w:rsidP="007F5831">
      <w:pPr>
        <w:pStyle w:val="a3"/>
        <w:spacing w:after="0" w:line="240" w:lineRule="auto"/>
        <w:ind w:left="0"/>
        <w:jc w:val="center"/>
        <w:rPr>
          <w:rStyle w:val="FontStyle35"/>
          <w:sz w:val="28"/>
          <w:szCs w:val="28"/>
        </w:rPr>
      </w:pPr>
      <w:r w:rsidRPr="007F5831">
        <w:rPr>
          <w:rStyle w:val="FontStyle35"/>
          <w:sz w:val="28"/>
          <w:szCs w:val="28"/>
        </w:rPr>
        <w:t>Проверяемые умения, знания У1-У22, У26, З1-З14, З17</w:t>
      </w:r>
    </w:p>
    <w:p w:rsidR="007F5831" w:rsidRPr="007F5831" w:rsidRDefault="007F5831" w:rsidP="007F5831">
      <w:pPr>
        <w:pStyle w:val="a3"/>
        <w:spacing w:after="0" w:line="240" w:lineRule="auto"/>
        <w:ind w:left="0"/>
        <w:jc w:val="center"/>
        <w:rPr>
          <w:rFonts w:ascii="Times New Roman" w:hAnsi="Times New Roman"/>
          <w:b/>
          <w:i/>
          <w:iCs/>
          <w:sz w:val="28"/>
          <w:szCs w:val="28"/>
        </w:rPr>
      </w:pPr>
      <w:r w:rsidRPr="007F5831">
        <w:rPr>
          <w:rStyle w:val="FontStyle35"/>
          <w:sz w:val="28"/>
          <w:szCs w:val="28"/>
        </w:rPr>
        <w:t>Формируемые компетенции ОК 1, ОК 3, ОК 4, ОК 7</w:t>
      </w:r>
    </w:p>
    <w:p w:rsidR="007F5831" w:rsidRDefault="007F5831" w:rsidP="00307E6D">
      <w:pPr>
        <w:jc w:val="both"/>
        <w:rPr>
          <w:sz w:val="28"/>
          <w:szCs w:val="28"/>
        </w:rPr>
      </w:pPr>
    </w:p>
    <w:p w:rsidR="007F5831" w:rsidRPr="002B441D" w:rsidRDefault="007F5831" w:rsidP="00307E6D">
      <w:pPr>
        <w:jc w:val="both"/>
        <w:rPr>
          <w:sz w:val="28"/>
          <w:szCs w:val="28"/>
        </w:rPr>
      </w:pPr>
    </w:p>
    <w:p w:rsidR="00480289" w:rsidRPr="002B441D" w:rsidRDefault="00480289" w:rsidP="00480289">
      <w:pPr>
        <w:ind w:firstLine="709"/>
        <w:jc w:val="both"/>
        <w:rPr>
          <w:rStyle w:val="FontStyle35"/>
          <w:b/>
          <w:i/>
          <w:sz w:val="28"/>
          <w:szCs w:val="28"/>
        </w:rPr>
      </w:pPr>
      <w:r w:rsidRPr="002B441D">
        <w:rPr>
          <w:rStyle w:val="FontStyle35"/>
          <w:b/>
          <w:i/>
          <w:sz w:val="28"/>
          <w:szCs w:val="28"/>
        </w:rPr>
        <w:t>Задания для проверки знаний (устный опрос)</w:t>
      </w:r>
    </w:p>
    <w:p w:rsidR="00480289" w:rsidRPr="002B441D" w:rsidRDefault="00480289" w:rsidP="00307E6D">
      <w:pPr>
        <w:jc w:val="both"/>
        <w:rPr>
          <w:sz w:val="28"/>
          <w:szCs w:val="28"/>
        </w:rPr>
      </w:pPr>
    </w:p>
    <w:p w:rsidR="00480289" w:rsidRPr="002B441D" w:rsidRDefault="00480289" w:rsidP="00480289">
      <w:pPr>
        <w:jc w:val="both"/>
        <w:rPr>
          <w:sz w:val="28"/>
          <w:szCs w:val="28"/>
        </w:rPr>
      </w:pPr>
      <w:r w:rsidRPr="002B441D">
        <w:rPr>
          <w:sz w:val="28"/>
          <w:szCs w:val="28"/>
        </w:rPr>
        <w:t xml:space="preserve">1 Дайте определение понятию «Организация рабочего пространства(5S)» </w:t>
      </w:r>
    </w:p>
    <w:p w:rsidR="00480289" w:rsidRPr="002B441D" w:rsidRDefault="00480289" w:rsidP="00480289">
      <w:pPr>
        <w:jc w:val="both"/>
        <w:rPr>
          <w:sz w:val="28"/>
          <w:szCs w:val="28"/>
        </w:rPr>
      </w:pPr>
      <w:r w:rsidRPr="002B441D">
        <w:rPr>
          <w:sz w:val="28"/>
          <w:szCs w:val="28"/>
        </w:rPr>
        <w:t xml:space="preserve">2 Назовите основные задачи внедрения метода 5S на производстве </w:t>
      </w:r>
    </w:p>
    <w:p w:rsidR="00480289" w:rsidRPr="002B441D" w:rsidRDefault="00480289" w:rsidP="00480289">
      <w:pPr>
        <w:jc w:val="both"/>
        <w:rPr>
          <w:sz w:val="28"/>
          <w:szCs w:val="28"/>
        </w:rPr>
      </w:pPr>
      <w:r w:rsidRPr="002B441D">
        <w:rPr>
          <w:sz w:val="28"/>
          <w:szCs w:val="28"/>
        </w:rPr>
        <w:t xml:space="preserve">3 Назовите риски внедрения метода 5S на производстве </w:t>
      </w:r>
    </w:p>
    <w:p w:rsidR="00480289" w:rsidRPr="002B441D" w:rsidRDefault="00480289" w:rsidP="00480289">
      <w:pPr>
        <w:jc w:val="both"/>
        <w:rPr>
          <w:sz w:val="28"/>
          <w:szCs w:val="28"/>
        </w:rPr>
      </w:pPr>
      <w:r w:rsidRPr="002B441D">
        <w:rPr>
          <w:sz w:val="28"/>
          <w:szCs w:val="28"/>
        </w:rPr>
        <w:t xml:space="preserve">4 Назовите объекты применения метода 5S на производстве </w:t>
      </w:r>
    </w:p>
    <w:p w:rsidR="00480289" w:rsidRPr="002B441D" w:rsidRDefault="00480289" w:rsidP="00480289">
      <w:pPr>
        <w:jc w:val="both"/>
        <w:rPr>
          <w:b/>
          <w:sz w:val="28"/>
          <w:szCs w:val="28"/>
        </w:rPr>
      </w:pPr>
      <w:r w:rsidRPr="002B441D">
        <w:rPr>
          <w:sz w:val="28"/>
          <w:szCs w:val="28"/>
        </w:rPr>
        <w:t xml:space="preserve">5 Опишите применение ГОСТ Р 56906-2016 Бережливое производство. Организация рабочего пространства (5S) в </w:t>
      </w:r>
      <w:r w:rsidR="00A025FA">
        <w:rPr>
          <w:sz w:val="28"/>
          <w:szCs w:val="28"/>
        </w:rPr>
        <w:t>компании</w:t>
      </w:r>
      <w:r w:rsidRPr="002B441D">
        <w:rPr>
          <w:sz w:val="28"/>
          <w:szCs w:val="28"/>
        </w:rPr>
        <w:t>е</w:t>
      </w:r>
    </w:p>
    <w:p w:rsidR="00480289" w:rsidRPr="002B441D" w:rsidRDefault="00480289" w:rsidP="00307E6D">
      <w:pPr>
        <w:jc w:val="both"/>
        <w:rPr>
          <w:sz w:val="28"/>
          <w:szCs w:val="28"/>
        </w:rPr>
      </w:pPr>
    </w:p>
    <w:p w:rsidR="00480289" w:rsidRPr="002B441D" w:rsidRDefault="00480289" w:rsidP="00307E6D">
      <w:pPr>
        <w:jc w:val="both"/>
        <w:rPr>
          <w:sz w:val="28"/>
          <w:szCs w:val="28"/>
        </w:rPr>
      </w:pPr>
    </w:p>
    <w:p w:rsidR="00396802" w:rsidRPr="00896652" w:rsidRDefault="00396802" w:rsidP="00896652">
      <w:pPr>
        <w:ind w:firstLine="709"/>
        <w:jc w:val="both"/>
        <w:rPr>
          <w:rStyle w:val="FontStyle35"/>
          <w:b/>
          <w:i/>
          <w:sz w:val="28"/>
          <w:szCs w:val="28"/>
        </w:rPr>
      </w:pPr>
      <w:r w:rsidRPr="00896652">
        <w:rPr>
          <w:rStyle w:val="FontStyle35"/>
          <w:b/>
          <w:i/>
          <w:sz w:val="28"/>
          <w:szCs w:val="28"/>
        </w:rPr>
        <w:t>Деловая игра</w:t>
      </w:r>
    </w:p>
    <w:p w:rsidR="00396802" w:rsidRPr="002B441D" w:rsidRDefault="00396802" w:rsidP="00396802">
      <w:pPr>
        <w:jc w:val="both"/>
        <w:rPr>
          <w:sz w:val="28"/>
          <w:szCs w:val="28"/>
        </w:rPr>
      </w:pPr>
    </w:p>
    <w:p w:rsidR="00396802" w:rsidRPr="002B441D" w:rsidRDefault="00396802" w:rsidP="00396802">
      <w:pPr>
        <w:jc w:val="both"/>
        <w:rPr>
          <w:sz w:val="28"/>
          <w:szCs w:val="28"/>
        </w:rPr>
      </w:pPr>
      <w:r w:rsidRPr="002B441D">
        <w:rPr>
          <w:sz w:val="28"/>
          <w:szCs w:val="28"/>
        </w:rPr>
        <w:t xml:space="preserve">Суть игры: продемонстрировать, что за счет применения принципов 5S возможно сократить в несколько раз затраты времени на поиск. </w:t>
      </w:r>
    </w:p>
    <w:p w:rsidR="00396802" w:rsidRPr="002B441D" w:rsidRDefault="00396802" w:rsidP="00396802">
      <w:pPr>
        <w:jc w:val="both"/>
        <w:rPr>
          <w:sz w:val="28"/>
          <w:szCs w:val="28"/>
        </w:rPr>
      </w:pPr>
    </w:p>
    <w:p w:rsidR="00396802" w:rsidRPr="002B441D" w:rsidRDefault="00396802" w:rsidP="00396802">
      <w:pPr>
        <w:jc w:val="both"/>
        <w:rPr>
          <w:sz w:val="28"/>
          <w:szCs w:val="28"/>
        </w:rPr>
      </w:pPr>
      <w:r w:rsidRPr="002B441D">
        <w:rPr>
          <w:sz w:val="28"/>
          <w:szCs w:val="28"/>
        </w:rPr>
        <w:lastRenderedPageBreak/>
        <w:t xml:space="preserve">Постановка задачи: на картинке расположены числа от 1 до 80 разным размером. Необходимо найти и перечеркнуть крестом каждое число в порядке возрастания от 1 до 50. </w:t>
      </w:r>
    </w:p>
    <w:p w:rsidR="00396802" w:rsidRPr="002B441D" w:rsidRDefault="00396802" w:rsidP="00396802">
      <w:pPr>
        <w:jc w:val="both"/>
        <w:rPr>
          <w:sz w:val="28"/>
          <w:szCs w:val="28"/>
        </w:rPr>
      </w:pPr>
      <w:r w:rsidRPr="002B441D">
        <w:rPr>
          <w:sz w:val="28"/>
          <w:szCs w:val="28"/>
        </w:rPr>
        <w:t xml:space="preserve">Т.е. нашли число 1 – перечеркнули его крестом, нашли число 2 – перечеркнули, и т.д. до числа 50. </w:t>
      </w:r>
    </w:p>
    <w:p w:rsidR="00396802" w:rsidRPr="002B441D" w:rsidRDefault="00396802" w:rsidP="00396802">
      <w:pPr>
        <w:jc w:val="both"/>
        <w:rPr>
          <w:sz w:val="28"/>
          <w:szCs w:val="28"/>
        </w:rPr>
      </w:pPr>
      <w:r w:rsidRPr="002B441D">
        <w:rPr>
          <w:sz w:val="28"/>
          <w:szCs w:val="28"/>
        </w:rPr>
        <w:t xml:space="preserve">Игра состоит из 4-х раундов, которые отличаются улучшением порядка расположения чисел по системе 5S. </w:t>
      </w:r>
    </w:p>
    <w:p w:rsidR="00396802" w:rsidRPr="002B441D" w:rsidRDefault="00396802" w:rsidP="00396802">
      <w:pPr>
        <w:jc w:val="both"/>
        <w:rPr>
          <w:sz w:val="28"/>
          <w:szCs w:val="28"/>
        </w:rPr>
      </w:pPr>
      <w:r w:rsidRPr="002B441D">
        <w:rPr>
          <w:sz w:val="28"/>
          <w:szCs w:val="28"/>
        </w:rPr>
        <w:t xml:space="preserve">На выполнение каждого раунда дается 30 секунд. После проведения каждого раунда подводятся результаты (количество перечеркнутых чисел за 30 секунд). </w:t>
      </w:r>
    </w:p>
    <w:p w:rsidR="00396802" w:rsidRPr="002B441D" w:rsidRDefault="00396802" w:rsidP="00396802">
      <w:pPr>
        <w:jc w:val="both"/>
        <w:rPr>
          <w:sz w:val="28"/>
          <w:szCs w:val="28"/>
        </w:rPr>
      </w:pPr>
      <w:r w:rsidRPr="002B441D">
        <w:rPr>
          <w:sz w:val="28"/>
          <w:szCs w:val="28"/>
        </w:rPr>
        <w:t xml:space="preserve">1S – Сортировка, </w:t>
      </w:r>
    </w:p>
    <w:p w:rsidR="00396802" w:rsidRPr="002B441D" w:rsidRDefault="00396802" w:rsidP="00396802">
      <w:pPr>
        <w:jc w:val="both"/>
        <w:rPr>
          <w:sz w:val="28"/>
          <w:szCs w:val="28"/>
        </w:rPr>
      </w:pPr>
      <w:r w:rsidRPr="002B441D">
        <w:rPr>
          <w:sz w:val="28"/>
          <w:szCs w:val="28"/>
        </w:rPr>
        <w:t xml:space="preserve">2S – Соблюдение порядка, </w:t>
      </w:r>
    </w:p>
    <w:p w:rsidR="00396802" w:rsidRPr="002B441D" w:rsidRDefault="00396802" w:rsidP="00396802">
      <w:pPr>
        <w:jc w:val="both"/>
        <w:rPr>
          <w:sz w:val="28"/>
          <w:szCs w:val="28"/>
        </w:rPr>
      </w:pPr>
      <w:r w:rsidRPr="002B441D">
        <w:rPr>
          <w:sz w:val="28"/>
          <w:szCs w:val="28"/>
        </w:rPr>
        <w:t xml:space="preserve">3S – Соблюдение чистоты (не моделируется), </w:t>
      </w:r>
    </w:p>
    <w:p w:rsidR="00396802" w:rsidRPr="002B441D" w:rsidRDefault="00396802" w:rsidP="00396802">
      <w:pPr>
        <w:jc w:val="both"/>
        <w:rPr>
          <w:sz w:val="28"/>
          <w:szCs w:val="28"/>
        </w:rPr>
      </w:pPr>
      <w:r w:rsidRPr="002B441D">
        <w:rPr>
          <w:sz w:val="28"/>
          <w:szCs w:val="28"/>
        </w:rPr>
        <w:t xml:space="preserve">4S – Стандартизация, </w:t>
      </w:r>
    </w:p>
    <w:p w:rsidR="00396802" w:rsidRPr="002B441D" w:rsidRDefault="00396802" w:rsidP="00396802">
      <w:pPr>
        <w:jc w:val="both"/>
        <w:rPr>
          <w:sz w:val="28"/>
          <w:szCs w:val="28"/>
        </w:rPr>
      </w:pPr>
      <w:r w:rsidRPr="002B441D">
        <w:rPr>
          <w:sz w:val="28"/>
          <w:szCs w:val="28"/>
        </w:rPr>
        <w:t xml:space="preserve">5S – Совершенствование (не моделируется). </w:t>
      </w:r>
    </w:p>
    <w:p w:rsidR="00396802" w:rsidRPr="002B441D" w:rsidRDefault="00396802" w:rsidP="00396802">
      <w:pPr>
        <w:jc w:val="both"/>
        <w:rPr>
          <w:sz w:val="28"/>
          <w:szCs w:val="28"/>
        </w:rPr>
      </w:pPr>
    </w:p>
    <w:p w:rsidR="00396802" w:rsidRPr="002B441D" w:rsidRDefault="00396802" w:rsidP="00396802">
      <w:pPr>
        <w:jc w:val="both"/>
        <w:rPr>
          <w:sz w:val="28"/>
          <w:szCs w:val="28"/>
        </w:rPr>
      </w:pPr>
      <w:r w:rsidRPr="002B441D">
        <w:rPr>
          <w:sz w:val="28"/>
          <w:szCs w:val="28"/>
        </w:rPr>
        <w:t xml:space="preserve">Результаты игры </w:t>
      </w:r>
    </w:p>
    <w:tbl>
      <w:tblPr>
        <w:tblStyle w:val="ae"/>
        <w:tblW w:w="0" w:type="auto"/>
        <w:tblLook w:val="04A0" w:firstRow="1" w:lastRow="0" w:firstColumn="1" w:lastColumn="0" w:noHBand="0" w:noVBand="1"/>
      </w:tblPr>
      <w:tblGrid>
        <w:gridCol w:w="4785"/>
        <w:gridCol w:w="4785"/>
      </w:tblGrid>
      <w:tr w:rsidR="00396802" w:rsidRPr="002B441D" w:rsidTr="0070339D">
        <w:tc>
          <w:tcPr>
            <w:tcW w:w="4785" w:type="dxa"/>
          </w:tcPr>
          <w:p w:rsidR="00396802" w:rsidRPr="002B441D" w:rsidRDefault="00396802" w:rsidP="0070339D">
            <w:pPr>
              <w:jc w:val="center"/>
              <w:rPr>
                <w:sz w:val="28"/>
                <w:szCs w:val="28"/>
              </w:rPr>
            </w:pPr>
            <w:r w:rsidRPr="002B441D">
              <w:rPr>
                <w:sz w:val="28"/>
                <w:szCs w:val="28"/>
              </w:rPr>
              <w:t>Наименование раунда игры</w:t>
            </w:r>
          </w:p>
        </w:tc>
        <w:tc>
          <w:tcPr>
            <w:tcW w:w="4785" w:type="dxa"/>
          </w:tcPr>
          <w:p w:rsidR="00396802" w:rsidRPr="002B441D" w:rsidRDefault="00396802" w:rsidP="0070339D">
            <w:pPr>
              <w:jc w:val="center"/>
              <w:rPr>
                <w:sz w:val="28"/>
                <w:szCs w:val="28"/>
              </w:rPr>
            </w:pPr>
            <w:r w:rsidRPr="002B441D">
              <w:rPr>
                <w:sz w:val="28"/>
                <w:szCs w:val="28"/>
              </w:rPr>
              <w:t>Количество зачеркнутых чисел в порядке возрастания то 1до 50</w:t>
            </w:r>
          </w:p>
        </w:tc>
      </w:tr>
      <w:tr w:rsidR="00396802" w:rsidRPr="002B441D" w:rsidTr="0070339D">
        <w:tc>
          <w:tcPr>
            <w:tcW w:w="4785" w:type="dxa"/>
          </w:tcPr>
          <w:p w:rsidR="00396802" w:rsidRPr="002B441D" w:rsidRDefault="00396802" w:rsidP="0070339D">
            <w:pPr>
              <w:jc w:val="both"/>
              <w:rPr>
                <w:sz w:val="28"/>
                <w:szCs w:val="28"/>
              </w:rPr>
            </w:pPr>
            <w:r w:rsidRPr="002B441D">
              <w:rPr>
                <w:sz w:val="28"/>
                <w:szCs w:val="28"/>
              </w:rPr>
              <w:t xml:space="preserve">Раунд No1. Поиск чисел до применения системы 5S </w:t>
            </w:r>
          </w:p>
        </w:tc>
        <w:tc>
          <w:tcPr>
            <w:tcW w:w="4785" w:type="dxa"/>
          </w:tcPr>
          <w:p w:rsidR="00396802" w:rsidRPr="002B441D" w:rsidRDefault="00396802" w:rsidP="0070339D">
            <w:pPr>
              <w:jc w:val="both"/>
              <w:rPr>
                <w:sz w:val="28"/>
                <w:szCs w:val="28"/>
              </w:rPr>
            </w:pPr>
          </w:p>
        </w:tc>
      </w:tr>
      <w:tr w:rsidR="00396802" w:rsidRPr="002B441D" w:rsidTr="0070339D">
        <w:tc>
          <w:tcPr>
            <w:tcW w:w="4785" w:type="dxa"/>
          </w:tcPr>
          <w:p w:rsidR="00396802" w:rsidRPr="002B441D" w:rsidRDefault="00396802" w:rsidP="0070339D">
            <w:pPr>
              <w:jc w:val="both"/>
              <w:rPr>
                <w:sz w:val="28"/>
                <w:szCs w:val="28"/>
              </w:rPr>
            </w:pPr>
            <w:r w:rsidRPr="002B441D">
              <w:rPr>
                <w:sz w:val="28"/>
                <w:szCs w:val="28"/>
              </w:rPr>
              <w:t xml:space="preserve">Раунд No2. Поиск чисел после применения принципа 1S – Сортировка </w:t>
            </w:r>
          </w:p>
        </w:tc>
        <w:tc>
          <w:tcPr>
            <w:tcW w:w="4785" w:type="dxa"/>
          </w:tcPr>
          <w:p w:rsidR="00396802" w:rsidRPr="002B441D" w:rsidRDefault="00396802" w:rsidP="0070339D">
            <w:pPr>
              <w:jc w:val="both"/>
              <w:rPr>
                <w:sz w:val="28"/>
                <w:szCs w:val="28"/>
              </w:rPr>
            </w:pPr>
          </w:p>
        </w:tc>
      </w:tr>
      <w:tr w:rsidR="00396802" w:rsidRPr="002B441D" w:rsidTr="0070339D">
        <w:tc>
          <w:tcPr>
            <w:tcW w:w="4785" w:type="dxa"/>
          </w:tcPr>
          <w:p w:rsidR="00396802" w:rsidRPr="002B441D" w:rsidRDefault="00396802" w:rsidP="0070339D">
            <w:pPr>
              <w:jc w:val="both"/>
              <w:rPr>
                <w:sz w:val="28"/>
                <w:szCs w:val="28"/>
              </w:rPr>
            </w:pPr>
            <w:r w:rsidRPr="002B441D">
              <w:rPr>
                <w:sz w:val="28"/>
                <w:szCs w:val="28"/>
              </w:rPr>
              <w:t xml:space="preserve">Раунд No3. Поиск чисел после применения принципа 2S – Приведение в порядок </w:t>
            </w:r>
          </w:p>
        </w:tc>
        <w:tc>
          <w:tcPr>
            <w:tcW w:w="4785" w:type="dxa"/>
          </w:tcPr>
          <w:p w:rsidR="00396802" w:rsidRPr="002B441D" w:rsidRDefault="00396802" w:rsidP="0070339D">
            <w:pPr>
              <w:jc w:val="both"/>
              <w:rPr>
                <w:sz w:val="28"/>
                <w:szCs w:val="28"/>
              </w:rPr>
            </w:pPr>
          </w:p>
        </w:tc>
      </w:tr>
      <w:tr w:rsidR="00396802" w:rsidRPr="002B441D" w:rsidTr="0070339D">
        <w:tc>
          <w:tcPr>
            <w:tcW w:w="4785" w:type="dxa"/>
          </w:tcPr>
          <w:p w:rsidR="00396802" w:rsidRPr="002B441D" w:rsidRDefault="00396802" w:rsidP="0070339D">
            <w:pPr>
              <w:jc w:val="both"/>
              <w:rPr>
                <w:sz w:val="28"/>
                <w:szCs w:val="28"/>
              </w:rPr>
            </w:pPr>
            <w:r w:rsidRPr="002B441D">
              <w:rPr>
                <w:sz w:val="28"/>
                <w:szCs w:val="28"/>
              </w:rPr>
              <w:t xml:space="preserve">Раунд No4. Поиск чисел после применения принципа 4S – Стандартизация </w:t>
            </w:r>
          </w:p>
        </w:tc>
        <w:tc>
          <w:tcPr>
            <w:tcW w:w="4785" w:type="dxa"/>
          </w:tcPr>
          <w:p w:rsidR="00396802" w:rsidRPr="002B441D" w:rsidRDefault="00396802" w:rsidP="0070339D">
            <w:pPr>
              <w:jc w:val="both"/>
              <w:rPr>
                <w:sz w:val="28"/>
                <w:szCs w:val="28"/>
              </w:rPr>
            </w:pPr>
          </w:p>
        </w:tc>
      </w:tr>
    </w:tbl>
    <w:p w:rsidR="00396802" w:rsidRPr="002B441D" w:rsidRDefault="00396802" w:rsidP="00396802">
      <w:pPr>
        <w:jc w:val="both"/>
        <w:rPr>
          <w:sz w:val="28"/>
          <w:szCs w:val="28"/>
        </w:rPr>
      </w:pPr>
    </w:p>
    <w:p w:rsidR="00396802" w:rsidRPr="002B441D" w:rsidRDefault="00396802" w:rsidP="00396802">
      <w:pPr>
        <w:jc w:val="both"/>
        <w:rPr>
          <w:sz w:val="28"/>
          <w:szCs w:val="28"/>
        </w:rPr>
      </w:pPr>
      <w:r w:rsidRPr="002B441D">
        <w:rPr>
          <w:sz w:val="28"/>
          <w:szCs w:val="28"/>
        </w:rPr>
        <w:t>Критерии оценки деловой игры:</w:t>
      </w:r>
    </w:p>
    <w:p w:rsidR="00396802" w:rsidRPr="002B441D" w:rsidRDefault="00396802" w:rsidP="00396802">
      <w:pPr>
        <w:jc w:val="both"/>
        <w:rPr>
          <w:sz w:val="28"/>
          <w:szCs w:val="28"/>
        </w:rPr>
      </w:pPr>
      <w:r w:rsidRPr="002B441D">
        <w:rPr>
          <w:sz w:val="28"/>
          <w:szCs w:val="28"/>
        </w:rPr>
        <w:t>Оценка «отлично» выставляется студенту, если задача понята правильно, выполнена без ошибок.</w:t>
      </w:r>
    </w:p>
    <w:p w:rsidR="00396802" w:rsidRPr="002B441D" w:rsidRDefault="00396802" w:rsidP="00396802">
      <w:pPr>
        <w:jc w:val="both"/>
        <w:rPr>
          <w:sz w:val="28"/>
          <w:szCs w:val="28"/>
        </w:rPr>
      </w:pPr>
      <w:r w:rsidRPr="002B441D">
        <w:rPr>
          <w:sz w:val="28"/>
          <w:szCs w:val="28"/>
        </w:rPr>
        <w:t xml:space="preserve">Оценка «хорошо»  выставляется студенту, если задача понята правильно, выполнена с минимальным количеством ошибок (не более 4-х). </w:t>
      </w:r>
    </w:p>
    <w:p w:rsidR="00396802" w:rsidRPr="002B441D" w:rsidRDefault="00396802" w:rsidP="00396802">
      <w:pPr>
        <w:jc w:val="both"/>
        <w:rPr>
          <w:sz w:val="28"/>
          <w:szCs w:val="28"/>
        </w:rPr>
      </w:pPr>
      <w:r w:rsidRPr="002B441D">
        <w:rPr>
          <w:sz w:val="28"/>
          <w:szCs w:val="28"/>
        </w:rPr>
        <w:t xml:space="preserve">Оценка «удовлетворительно»  выставляется студенту, если задача понята правильно, выполнена с большим количеством ошибок (не более 20). </w:t>
      </w:r>
    </w:p>
    <w:p w:rsidR="00396802" w:rsidRPr="002B441D" w:rsidRDefault="00396802" w:rsidP="00396802">
      <w:pPr>
        <w:jc w:val="both"/>
        <w:rPr>
          <w:sz w:val="28"/>
          <w:szCs w:val="28"/>
        </w:rPr>
      </w:pPr>
      <w:r w:rsidRPr="002B441D">
        <w:rPr>
          <w:sz w:val="28"/>
          <w:szCs w:val="28"/>
        </w:rPr>
        <w:t>Оценка «не удовлетворительно» выставляется студенту, если задача понята неправильно, задание не выполнено или выполнено неверно.</w:t>
      </w:r>
    </w:p>
    <w:p w:rsidR="00396802" w:rsidRPr="002B441D" w:rsidRDefault="00396802" w:rsidP="000E74A6">
      <w:pPr>
        <w:jc w:val="center"/>
        <w:rPr>
          <w:b/>
          <w:sz w:val="28"/>
          <w:szCs w:val="28"/>
        </w:rPr>
      </w:pPr>
    </w:p>
    <w:p w:rsidR="00307E6D" w:rsidRPr="002B441D" w:rsidRDefault="00307E6D" w:rsidP="000E74A6">
      <w:pPr>
        <w:jc w:val="center"/>
        <w:rPr>
          <w:b/>
          <w:sz w:val="28"/>
          <w:szCs w:val="28"/>
        </w:rPr>
      </w:pPr>
      <w:r w:rsidRPr="002B441D">
        <w:rPr>
          <w:b/>
          <w:sz w:val="28"/>
          <w:szCs w:val="28"/>
        </w:rPr>
        <w:t xml:space="preserve">Практическое занятие №  </w:t>
      </w:r>
      <w:r w:rsidR="00A55EB4">
        <w:rPr>
          <w:b/>
          <w:sz w:val="28"/>
          <w:szCs w:val="28"/>
        </w:rPr>
        <w:t>4</w:t>
      </w:r>
    </w:p>
    <w:p w:rsidR="00236CE7" w:rsidRPr="00236CE7" w:rsidRDefault="00236CE7" w:rsidP="00236CE7">
      <w:pPr>
        <w:jc w:val="center"/>
        <w:rPr>
          <w:b/>
          <w:sz w:val="28"/>
          <w:szCs w:val="28"/>
        </w:rPr>
      </w:pPr>
      <w:r w:rsidRPr="00236CE7">
        <w:rPr>
          <w:b/>
          <w:sz w:val="28"/>
          <w:szCs w:val="28"/>
        </w:rPr>
        <w:t>Применение методов бережливого производства в выбранном студентами проекте</w:t>
      </w:r>
    </w:p>
    <w:p w:rsidR="000536B0" w:rsidRDefault="00236CE7" w:rsidP="00236CE7">
      <w:pPr>
        <w:jc w:val="center"/>
        <w:rPr>
          <w:b/>
          <w:sz w:val="28"/>
          <w:szCs w:val="28"/>
        </w:rPr>
      </w:pPr>
      <w:r w:rsidRPr="00236CE7">
        <w:rPr>
          <w:b/>
          <w:sz w:val="28"/>
          <w:szCs w:val="28"/>
        </w:rPr>
        <w:lastRenderedPageBreak/>
        <w:t>Описание системы «Пять «S» в соответствии со спецификой и профессиональной направленностью</w:t>
      </w:r>
    </w:p>
    <w:p w:rsidR="00236CE7" w:rsidRPr="00236CE7" w:rsidRDefault="00236CE7" w:rsidP="00236CE7">
      <w:pPr>
        <w:jc w:val="center"/>
        <w:rPr>
          <w:b/>
          <w:sz w:val="28"/>
          <w:szCs w:val="28"/>
        </w:rPr>
      </w:pPr>
    </w:p>
    <w:p w:rsidR="00F50155" w:rsidRPr="002B441D" w:rsidRDefault="00F50155" w:rsidP="00F50155">
      <w:pPr>
        <w:jc w:val="both"/>
        <w:rPr>
          <w:sz w:val="28"/>
          <w:szCs w:val="28"/>
        </w:rPr>
      </w:pPr>
      <w:r w:rsidRPr="00E35FFF">
        <w:rPr>
          <w:b/>
          <w:i/>
          <w:sz w:val="28"/>
          <w:szCs w:val="28"/>
        </w:rPr>
        <w:t>Цель работы:</w:t>
      </w:r>
      <w:r w:rsidRPr="00E35FFF">
        <w:rPr>
          <w:sz w:val="28"/>
          <w:szCs w:val="28"/>
        </w:rPr>
        <w:t xml:space="preserve"> </w:t>
      </w:r>
      <w:r w:rsidRPr="002B441D">
        <w:rPr>
          <w:sz w:val="28"/>
          <w:szCs w:val="28"/>
        </w:rPr>
        <w:t xml:space="preserve">научится </w:t>
      </w:r>
      <w:r>
        <w:rPr>
          <w:sz w:val="28"/>
          <w:szCs w:val="28"/>
        </w:rPr>
        <w:t>использовать методы бережливого производства для оптимизации рабочего процесса</w:t>
      </w:r>
    </w:p>
    <w:p w:rsidR="00F50155" w:rsidRPr="00E35FFF" w:rsidRDefault="00F50155" w:rsidP="00F50155">
      <w:pPr>
        <w:jc w:val="both"/>
        <w:rPr>
          <w:sz w:val="28"/>
          <w:szCs w:val="28"/>
        </w:rPr>
      </w:pPr>
      <w:r w:rsidRPr="00E35FFF">
        <w:rPr>
          <w:sz w:val="28"/>
          <w:szCs w:val="28"/>
        </w:rPr>
        <w:t> </w:t>
      </w:r>
    </w:p>
    <w:p w:rsidR="00F50155" w:rsidRPr="00E35FFF" w:rsidRDefault="00F50155" w:rsidP="00F50155">
      <w:pPr>
        <w:jc w:val="both"/>
        <w:rPr>
          <w:sz w:val="28"/>
          <w:szCs w:val="28"/>
        </w:rPr>
      </w:pPr>
      <w:r w:rsidRPr="00E35FFF">
        <w:rPr>
          <w:b/>
          <w:i/>
          <w:sz w:val="28"/>
          <w:szCs w:val="28"/>
        </w:rPr>
        <w:t>Время выполнения</w:t>
      </w:r>
      <w:r w:rsidRPr="002B441D">
        <w:rPr>
          <w:b/>
          <w:i/>
          <w:sz w:val="28"/>
          <w:szCs w:val="28"/>
        </w:rPr>
        <w:t>:</w:t>
      </w:r>
      <w:r w:rsidRPr="00E35FFF">
        <w:rPr>
          <w:sz w:val="28"/>
          <w:szCs w:val="28"/>
        </w:rPr>
        <w:t xml:space="preserve"> </w:t>
      </w:r>
      <w:r w:rsidR="00236CE7">
        <w:rPr>
          <w:sz w:val="28"/>
          <w:szCs w:val="28"/>
        </w:rPr>
        <w:t>4</w:t>
      </w:r>
      <w:r w:rsidRPr="00E35FFF">
        <w:rPr>
          <w:sz w:val="28"/>
          <w:szCs w:val="28"/>
        </w:rPr>
        <w:t xml:space="preserve"> часа </w:t>
      </w:r>
    </w:p>
    <w:p w:rsidR="00F50155" w:rsidRPr="002B441D" w:rsidRDefault="00F50155" w:rsidP="00F50155">
      <w:pPr>
        <w:jc w:val="both"/>
        <w:rPr>
          <w:sz w:val="28"/>
          <w:szCs w:val="28"/>
        </w:rPr>
      </w:pPr>
    </w:p>
    <w:p w:rsidR="00F50155" w:rsidRPr="002B441D" w:rsidRDefault="00F50155" w:rsidP="00F50155">
      <w:pPr>
        <w:jc w:val="both"/>
        <w:rPr>
          <w:b/>
          <w:i/>
          <w:sz w:val="28"/>
          <w:szCs w:val="28"/>
        </w:rPr>
      </w:pPr>
      <w:r w:rsidRPr="002B441D">
        <w:rPr>
          <w:b/>
          <w:i/>
          <w:sz w:val="28"/>
          <w:szCs w:val="28"/>
        </w:rPr>
        <w:t>Исходные данные:</w:t>
      </w:r>
    </w:p>
    <w:p w:rsidR="00F50155" w:rsidRDefault="00F50155" w:rsidP="00F50155">
      <w:pPr>
        <w:jc w:val="both"/>
        <w:rPr>
          <w:sz w:val="28"/>
          <w:szCs w:val="28"/>
        </w:rPr>
      </w:pPr>
    </w:p>
    <w:p w:rsidR="00F50155" w:rsidRDefault="00F50155" w:rsidP="00F50155">
      <w:pPr>
        <w:jc w:val="both"/>
        <w:rPr>
          <w:sz w:val="28"/>
          <w:szCs w:val="28"/>
        </w:rPr>
      </w:pPr>
      <w:r>
        <w:rPr>
          <w:sz w:val="28"/>
          <w:szCs w:val="28"/>
        </w:rPr>
        <w:t xml:space="preserve">Комплект документов в электронном виде, относящихся к деятельности </w:t>
      </w:r>
      <w:r w:rsidR="00A025FA">
        <w:rPr>
          <w:sz w:val="28"/>
          <w:szCs w:val="28"/>
        </w:rPr>
        <w:t>компании</w:t>
      </w:r>
      <w:r>
        <w:rPr>
          <w:sz w:val="28"/>
          <w:szCs w:val="28"/>
        </w:rPr>
        <w:t xml:space="preserve"> </w:t>
      </w:r>
    </w:p>
    <w:p w:rsidR="00F50155" w:rsidRDefault="00F50155" w:rsidP="00F50155">
      <w:pPr>
        <w:jc w:val="both"/>
        <w:rPr>
          <w:sz w:val="28"/>
          <w:szCs w:val="28"/>
        </w:rPr>
      </w:pPr>
      <w:r>
        <w:rPr>
          <w:sz w:val="28"/>
          <w:szCs w:val="28"/>
        </w:rPr>
        <w:t>Работа выполняется в микрогруппе по 3 человека, один из которых отвечает за фиксацию времени выполнение этапа задания. С каждым этапов ответственный за хронометраж меняется.</w:t>
      </w:r>
    </w:p>
    <w:p w:rsidR="00F50155" w:rsidRPr="002B441D" w:rsidRDefault="00F50155" w:rsidP="00F50155">
      <w:pPr>
        <w:jc w:val="both"/>
        <w:rPr>
          <w:sz w:val="28"/>
          <w:szCs w:val="28"/>
        </w:rPr>
      </w:pPr>
    </w:p>
    <w:p w:rsidR="00F50155" w:rsidRPr="002B441D" w:rsidRDefault="00F50155" w:rsidP="00F50155">
      <w:pPr>
        <w:jc w:val="both"/>
        <w:rPr>
          <w:b/>
          <w:i/>
          <w:sz w:val="28"/>
          <w:szCs w:val="28"/>
        </w:rPr>
      </w:pPr>
      <w:r w:rsidRPr="002B441D">
        <w:rPr>
          <w:b/>
          <w:i/>
          <w:sz w:val="28"/>
          <w:szCs w:val="28"/>
        </w:rPr>
        <w:t>Порядок выполнения работы</w:t>
      </w:r>
    </w:p>
    <w:p w:rsidR="00F50155" w:rsidRDefault="00F50155" w:rsidP="00F50155">
      <w:pPr>
        <w:jc w:val="both"/>
        <w:rPr>
          <w:sz w:val="28"/>
          <w:szCs w:val="28"/>
        </w:rPr>
      </w:pPr>
    </w:p>
    <w:p w:rsidR="00F50155" w:rsidRDefault="00F50155" w:rsidP="000926A9">
      <w:pPr>
        <w:pStyle w:val="a3"/>
        <w:numPr>
          <w:ilvl w:val="0"/>
          <w:numId w:val="12"/>
        </w:numPr>
        <w:jc w:val="both"/>
        <w:rPr>
          <w:rFonts w:ascii="Times New Roman" w:hAnsi="Times New Roman"/>
          <w:sz w:val="28"/>
          <w:szCs w:val="28"/>
        </w:rPr>
      </w:pPr>
      <w:r w:rsidRPr="0037566C">
        <w:rPr>
          <w:rFonts w:ascii="Times New Roman" w:hAnsi="Times New Roman"/>
          <w:sz w:val="28"/>
          <w:szCs w:val="28"/>
        </w:rPr>
        <w:t xml:space="preserve">В предложенных документах требуется найти </w:t>
      </w:r>
      <w:r w:rsidR="00A025FA">
        <w:rPr>
          <w:rFonts w:ascii="Times New Roman" w:hAnsi="Times New Roman"/>
          <w:sz w:val="28"/>
          <w:szCs w:val="28"/>
        </w:rPr>
        <w:t>заявку</w:t>
      </w:r>
      <w:r w:rsidRPr="0037566C">
        <w:rPr>
          <w:rFonts w:ascii="Times New Roman" w:hAnsi="Times New Roman"/>
          <w:sz w:val="28"/>
          <w:szCs w:val="28"/>
        </w:rPr>
        <w:t xml:space="preserve"> ИП Петров П.П.</w:t>
      </w:r>
    </w:p>
    <w:p w:rsid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 xml:space="preserve">Завести папки «Документы клиентов», «Прочие документы». Рассортировать документы по папкам. Переименовать файлы в папках. Найти </w:t>
      </w:r>
      <w:r w:rsidR="00A025FA">
        <w:rPr>
          <w:rFonts w:ascii="Times New Roman" w:hAnsi="Times New Roman"/>
          <w:sz w:val="28"/>
          <w:szCs w:val="28"/>
        </w:rPr>
        <w:t>заявку</w:t>
      </w:r>
      <w:r w:rsidRPr="0037566C">
        <w:rPr>
          <w:rFonts w:ascii="Times New Roman" w:hAnsi="Times New Roman"/>
          <w:sz w:val="28"/>
          <w:szCs w:val="28"/>
        </w:rPr>
        <w:t xml:space="preserve"> ИП Петров П.П. </w:t>
      </w:r>
    </w:p>
    <w:p w:rsid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 xml:space="preserve">В папке «Документы клиентов» завести папку «ИП» и «ООО». Рассортировать документы по папкам. Переименовать файлы в папках. Найти </w:t>
      </w:r>
      <w:r w:rsidR="00A025FA">
        <w:rPr>
          <w:rFonts w:ascii="Times New Roman" w:hAnsi="Times New Roman"/>
          <w:sz w:val="28"/>
          <w:szCs w:val="28"/>
        </w:rPr>
        <w:t>заявку ИП Петров П.П.</w:t>
      </w:r>
    </w:p>
    <w:p w:rsid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В папке «ИП» сформировать папку «ИП Петров». В папке отнести документы</w:t>
      </w:r>
      <w:r w:rsidR="00A025FA">
        <w:rPr>
          <w:rFonts w:ascii="Times New Roman" w:hAnsi="Times New Roman"/>
          <w:sz w:val="28"/>
          <w:szCs w:val="28"/>
        </w:rPr>
        <w:t>,</w:t>
      </w:r>
      <w:r>
        <w:rPr>
          <w:rFonts w:ascii="Times New Roman" w:hAnsi="Times New Roman"/>
          <w:sz w:val="28"/>
          <w:szCs w:val="28"/>
        </w:rPr>
        <w:t xml:space="preserve"> относящиеся к данному клиенту. Переименовать файлы в папках. Найти </w:t>
      </w:r>
      <w:r w:rsidR="00A025FA">
        <w:rPr>
          <w:rFonts w:ascii="Times New Roman" w:hAnsi="Times New Roman"/>
          <w:sz w:val="28"/>
          <w:szCs w:val="28"/>
        </w:rPr>
        <w:t>заявку ИП Петров П.П.</w:t>
      </w:r>
    </w:p>
    <w:p w:rsid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 xml:space="preserve">В папке ИП Петров переименовать файлы в соответствии с их типом. Найти </w:t>
      </w:r>
      <w:r w:rsidR="00A025FA">
        <w:rPr>
          <w:rFonts w:ascii="Times New Roman" w:hAnsi="Times New Roman"/>
          <w:sz w:val="28"/>
          <w:szCs w:val="28"/>
        </w:rPr>
        <w:t>заявку ИП Петров П.П.</w:t>
      </w:r>
    </w:p>
    <w:p w:rsid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Сравнить время по каждому этапу работы и внести в таблицу.</w:t>
      </w:r>
    </w:p>
    <w:p w:rsidR="0037566C" w:rsidRPr="0037566C" w:rsidRDefault="0037566C" w:rsidP="000926A9">
      <w:pPr>
        <w:pStyle w:val="a3"/>
        <w:numPr>
          <w:ilvl w:val="0"/>
          <w:numId w:val="12"/>
        </w:numPr>
        <w:jc w:val="both"/>
        <w:rPr>
          <w:rFonts w:ascii="Times New Roman" w:hAnsi="Times New Roman"/>
          <w:sz w:val="28"/>
          <w:szCs w:val="28"/>
        </w:rPr>
      </w:pPr>
      <w:r>
        <w:rPr>
          <w:rFonts w:ascii="Times New Roman" w:hAnsi="Times New Roman"/>
          <w:sz w:val="28"/>
          <w:szCs w:val="28"/>
        </w:rPr>
        <w:t>Сделать выводы</w:t>
      </w:r>
    </w:p>
    <w:p w:rsidR="00F50155" w:rsidRPr="002B441D" w:rsidRDefault="00F50155" w:rsidP="00F50155">
      <w:pPr>
        <w:jc w:val="both"/>
        <w:rPr>
          <w:sz w:val="28"/>
          <w:szCs w:val="28"/>
        </w:rPr>
      </w:pPr>
    </w:p>
    <w:p w:rsidR="00F50155" w:rsidRPr="00162384" w:rsidRDefault="00F50155" w:rsidP="00F50155">
      <w:pPr>
        <w:jc w:val="both"/>
        <w:rPr>
          <w:b/>
          <w:i/>
          <w:sz w:val="28"/>
          <w:szCs w:val="28"/>
        </w:rPr>
      </w:pPr>
      <w:r w:rsidRPr="00162384">
        <w:rPr>
          <w:b/>
          <w:i/>
          <w:sz w:val="28"/>
          <w:szCs w:val="28"/>
        </w:rPr>
        <w:t>Контрольные вопросы</w:t>
      </w:r>
    </w:p>
    <w:p w:rsidR="00F50155" w:rsidRPr="002B441D" w:rsidRDefault="00F50155" w:rsidP="00F50155">
      <w:pPr>
        <w:jc w:val="both"/>
        <w:rPr>
          <w:sz w:val="28"/>
          <w:szCs w:val="28"/>
        </w:rPr>
      </w:pPr>
    </w:p>
    <w:p w:rsidR="00896652" w:rsidRDefault="00896652" w:rsidP="00307E6D">
      <w:pPr>
        <w:jc w:val="both"/>
      </w:pPr>
      <w:r>
        <w:t xml:space="preserve">Система 5S это: </w:t>
      </w:r>
    </w:p>
    <w:p w:rsidR="00896652" w:rsidRDefault="00896652" w:rsidP="00307E6D">
      <w:pPr>
        <w:jc w:val="both"/>
      </w:pPr>
      <w:r>
        <w:t xml:space="preserve">1. Система планирования административно-хозяйственной деятельности </w:t>
      </w:r>
    </w:p>
    <w:p w:rsidR="00896652" w:rsidRDefault="00896652" w:rsidP="00307E6D">
      <w:pPr>
        <w:jc w:val="both"/>
      </w:pPr>
      <w:r>
        <w:t xml:space="preserve">2. Система, которая внедряется после стандартизации рабочих мест </w:t>
      </w:r>
    </w:p>
    <w:p w:rsidR="00896652" w:rsidRDefault="00896652" w:rsidP="00307E6D">
      <w:pPr>
        <w:jc w:val="both"/>
      </w:pPr>
      <w:r>
        <w:t xml:space="preserve">3. Система, направленная на эффективную организацию рабочих мест </w:t>
      </w:r>
    </w:p>
    <w:p w:rsidR="00896652" w:rsidRDefault="00896652" w:rsidP="00307E6D">
      <w:pPr>
        <w:jc w:val="both"/>
      </w:pPr>
      <w:r>
        <w:t xml:space="preserve">4. Система, обеспечивающая уборку рабочих мест </w:t>
      </w:r>
    </w:p>
    <w:p w:rsidR="00896652" w:rsidRDefault="00896652" w:rsidP="00307E6D">
      <w:pPr>
        <w:jc w:val="both"/>
      </w:pPr>
    </w:p>
    <w:p w:rsidR="00896652" w:rsidRDefault="00896652" w:rsidP="00307E6D">
      <w:pPr>
        <w:jc w:val="both"/>
      </w:pPr>
      <w:r>
        <w:t xml:space="preserve">На что влияет система 5 «S»? </w:t>
      </w:r>
    </w:p>
    <w:p w:rsidR="00896652" w:rsidRDefault="00896652" w:rsidP="00307E6D">
      <w:pPr>
        <w:jc w:val="both"/>
      </w:pPr>
      <w:r>
        <w:t xml:space="preserve">1. На качество и периодичность уборки рабочих мест </w:t>
      </w:r>
    </w:p>
    <w:p w:rsidR="00896652" w:rsidRDefault="00896652" w:rsidP="00307E6D">
      <w:pPr>
        <w:jc w:val="both"/>
      </w:pPr>
      <w:r>
        <w:t xml:space="preserve">2. На трудоемкость, рабочую последовательность и сложность выполняемой работы </w:t>
      </w:r>
    </w:p>
    <w:p w:rsidR="00896652" w:rsidRDefault="00896652" w:rsidP="00307E6D">
      <w:pPr>
        <w:jc w:val="both"/>
      </w:pPr>
      <w:r>
        <w:lastRenderedPageBreak/>
        <w:t xml:space="preserve">3. На производительность, безопасность и качество. </w:t>
      </w:r>
    </w:p>
    <w:p w:rsidR="00896652" w:rsidRDefault="00896652" w:rsidP="00307E6D">
      <w:pPr>
        <w:jc w:val="both"/>
      </w:pPr>
      <w:r>
        <w:t xml:space="preserve">4. Все вышеперечисленные </w:t>
      </w:r>
    </w:p>
    <w:p w:rsidR="00896652" w:rsidRDefault="00896652" w:rsidP="00307E6D">
      <w:pPr>
        <w:jc w:val="both"/>
      </w:pPr>
    </w:p>
    <w:p w:rsidR="00896652" w:rsidRDefault="00896652" w:rsidP="00307E6D">
      <w:pPr>
        <w:jc w:val="both"/>
      </w:pPr>
      <w:r>
        <w:t xml:space="preserve">Какой этап не входит в процесс 5S? </w:t>
      </w:r>
    </w:p>
    <w:p w:rsidR="00896652" w:rsidRDefault="00896652" w:rsidP="00307E6D">
      <w:pPr>
        <w:jc w:val="both"/>
      </w:pPr>
      <w:r>
        <w:t xml:space="preserve">1. Стандартизируй </w:t>
      </w:r>
    </w:p>
    <w:p w:rsidR="00896652" w:rsidRDefault="00896652" w:rsidP="00307E6D">
      <w:pPr>
        <w:jc w:val="both"/>
      </w:pPr>
      <w:r>
        <w:t xml:space="preserve">2. Сортируй </w:t>
      </w:r>
    </w:p>
    <w:p w:rsidR="00896652" w:rsidRDefault="00896652" w:rsidP="00307E6D">
      <w:pPr>
        <w:jc w:val="both"/>
      </w:pPr>
      <w:r>
        <w:t xml:space="preserve">3. Содержи в порядке </w:t>
      </w:r>
    </w:p>
    <w:p w:rsidR="000536B0" w:rsidRPr="002B441D" w:rsidRDefault="00896652" w:rsidP="00307E6D">
      <w:pPr>
        <w:jc w:val="both"/>
        <w:rPr>
          <w:sz w:val="28"/>
          <w:szCs w:val="28"/>
        </w:rPr>
      </w:pPr>
      <w:r>
        <w:t>4. Созерцай</w:t>
      </w:r>
    </w:p>
    <w:p w:rsidR="000536B0" w:rsidRPr="002B441D" w:rsidRDefault="000536B0" w:rsidP="00307E6D">
      <w:pPr>
        <w:jc w:val="both"/>
        <w:rPr>
          <w:sz w:val="28"/>
          <w:szCs w:val="28"/>
        </w:rPr>
      </w:pPr>
    </w:p>
    <w:p w:rsidR="00236CE7" w:rsidRDefault="00236CE7" w:rsidP="00236CE7">
      <w:pPr>
        <w:jc w:val="both"/>
        <w:rPr>
          <w:sz w:val="28"/>
          <w:szCs w:val="28"/>
        </w:rPr>
      </w:pPr>
      <w:r>
        <w:rPr>
          <w:sz w:val="28"/>
          <w:szCs w:val="28"/>
        </w:rPr>
        <w:t xml:space="preserve">По примере работы компании, работающей в сфере </w:t>
      </w:r>
      <w:r>
        <w:rPr>
          <w:sz w:val="28"/>
          <w:szCs w:val="28"/>
          <w:lang w:val="en-US"/>
        </w:rPr>
        <w:t>IT</w:t>
      </w:r>
      <w:r w:rsidRPr="00FF3D09">
        <w:rPr>
          <w:sz w:val="28"/>
          <w:szCs w:val="28"/>
        </w:rPr>
        <w:t xml:space="preserve"> </w:t>
      </w:r>
      <w:r>
        <w:rPr>
          <w:sz w:val="28"/>
          <w:szCs w:val="28"/>
        </w:rPr>
        <w:t>технологий, необходимо составить схему влияние каждого этапа в методе 5</w:t>
      </w:r>
      <w:r>
        <w:rPr>
          <w:sz w:val="28"/>
          <w:szCs w:val="28"/>
          <w:lang w:val="en-US"/>
        </w:rPr>
        <w:t>S</w:t>
      </w:r>
      <w:r w:rsidRPr="00674909">
        <w:rPr>
          <w:sz w:val="28"/>
          <w:szCs w:val="28"/>
        </w:rPr>
        <w:t xml:space="preserve"> </w:t>
      </w:r>
      <w:r>
        <w:rPr>
          <w:sz w:val="28"/>
          <w:szCs w:val="28"/>
        </w:rPr>
        <w:t>на ускорении обслуживания клиентов для следующих отделов:</w:t>
      </w:r>
    </w:p>
    <w:p w:rsidR="00236CE7" w:rsidRDefault="00236CE7" w:rsidP="00236CE7">
      <w:pPr>
        <w:jc w:val="both"/>
        <w:rPr>
          <w:sz w:val="28"/>
          <w:szCs w:val="28"/>
        </w:rPr>
      </w:pPr>
      <w:r>
        <w:rPr>
          <w:sz w:val="28"/>
          <w:szCs w:val="28"/>
        </w:rPr>
        <w:t>- производственный отдел (выезд мастеров для наладки оборудования или ПО клиента);</w:t>
      </w:r>
    </w:p>
    <w:p w:rsidR="00236CE7" w:rsidRDefault="00236CE7" w:rsidP="00236CE7">
      <w:pPr>
        <w:jc w:val="both"/>
        <w:rPr>
          <w:sz w:val="28"/>
          <w:szCs w:val="28"/>
        </w:rPr>
      </w:pPr>
      <w:r>
        <w:rPr>
          <w:sz w:val="28"/>
          <w:szCs w:val="28"/>
        </w:rPr>
        <w:t>- отдел продаж (поиск новых клиентов или работа с существующей клиентской  базой);</w:t>
      </w:r>
    </w:p>
    <w:p w:rsidR="00236CE7" w:rsidRPr="00674909" w:rsidRDefault="00236CE7" w:rsidP="00236CE7">
      <w:pPr>
        <w:jc w:val="both"/>
        <w:rPr>
          <w:sz w:val="28"/>
          <w:szCs w:val="28"/>
        </w:rPr>
      </w:pPr>
      <w:r>
        <w:rPr>
          <w:sz w:val="28"/>
          <w:szCs w:val="28"/>
        </w:rPr>
        <w:t>- отдел разработок (создание нового ПО или доработка ПО клиента).</w:t>
      </w:r>
    </w:p>
    <w:p w:rsidR="00674909" w:rsidRPr="002B441D" w:rsidRDefault="00674909" w:rsidP="00674909">
      <w:pPr>
        <w:jc w:val="both"/>
        <w:rPr>
          <w:sz w:val="28"/>
          <w:szCs w:val="28"/>
        </w:rPr>
      </w:pPr>
    </w:p>
    <w:p w:rsidR="00674909" w:rsidRPr="002B441D" w:rsidRDefault="00674909" w:rsidP="00674909">
      <w:pPr>
        <w:jc w:val="both"/>
        <w:rPr>
          <w:b/>
          <w:i/>
          <w:sz w:val="28"/>
          <w:szCs w:val="28"/>
        </w:rPr>
      </w:pPr>
      <w:r w:rsidRPr="002B441D">
        <w:rPr>
          <w:b/>
          <w:i/>
          <w:sz w:val="28"/>
          <w:szCs w:val="28"/>
        </w:rPr>
        <w:t>Порядок выполнения работы</w:t>
      </w:r>
    </w:p>
    <w:p w:rsidR="00674909" w:rsidRDefault="00674909" w:rsidP="00674909">
      <w:pPr>
        <w:jc w:val="both"/>
        <w:rPr>
          <w:sz w:val="28"/>
          <w:szCs w:val="28"/>
        </w:rPr>
      </w:pPr>
      <w:r>
        <w:rPr>
          <w:sz w:val="28"/>
          <w:szCs w:val="28"/>
        </w:rPr>
        <w:t>Заполнить таблицу</w:t>
      </w:r>
    </w:p>
    <w:p w:rsidR="00674909" w:rsidRDefault="00674909" w:rsidP="00674909">
      <w:pPr>
        <w:jc w:val="both"/>
        <w:rPr>
          <w:sz w:val="28"/>
          <w:szCs w:val="28"/>
        </w:rPr>
      </w:pPr>
    </w:p>
    <w:tbl>
      <w:tblPr>
        <w:tblStyle w:val="ae"/>
        <w:tblW w:w="0" w:type="auto"/>
        <w:tblLook w:val="04A0" w:firstRow="1" w:lastRow="0" w:firstColumn="1" w:lastColumn="0" w:noHBand="0" w:noVBand="1"/>
      </w:tblPr>
      <w:tblGrid>
        <w:gridCol w:w="4785"/>
        <w:gridCol w:w="4785"/>
      </w:tblGrid>
      <w:tr w:rsidR="00674909" w:rsidTr="009139AE">
        <w:tc>
          <w:tcPr>
            <w:tcW w:w="4785" w:type="dxa"/>
          </w:tcPr>
          <w:p w:rsidR="00674909" w:rsidRDefault="00674909" w:rsidP="00674909">
            <w:pPr>
              <w:jc w:val="both"/>
              <w:rPr>
                <w:sz w:val="28"/>
                <w:szCs w:val="28"/>
              </w:rPr>
            </w:pPr>
          </w:p>
        </w:tc>
        <w:tc>
          <w:tcPr>
            <w:tcW w:w="4785" w:type="dxa"/>
          </w:tcPr>
          <w:p w:rsidR="00674909" w:rsidRDefault="009139AE" w:rsidP="009139AE">
            <w:pPr>
              <w:jc w:val="center"/>
              <w:rPr>
                <w:sz w:val="28"/>
                <w:szCs w:val="28"/>
              </w:rPr>
            </w:pPr>
            <w:r>
              <w:rPr>
                <w:sz w:val="28"/>
                <w:szCs w:val="28"/>
              </w:rPr>
              <w:t>Влияние на скорость обслуживания клиентов</w:t>
            </w:r>
          </w:p>
        </w:tc>
      </w:tr>
      <w:tr w:rsidR="00674909" w:rsidTr="00674909">
        <w:tc>
          <w:tcPr>
            <w:tcW w:w="4785" w:type="dxa"/>
          </w:tcPr>
          <w:p w:rsidR="00674909" w:rsidRDefault="00674909" w:rsidP="00674909">
            <w:pPr>
              <w:jc w:val="both"/>
              <w:rPr>
                <w:sz w:val="28"/>
                <w:szCs w:val="28"/>
              </w:rPr>
            </w:pPr>
            <w:r>
              <w:rPr>
                <w:sz w:val="28"/>
                <w:szCs w:val="28"/>
              </w:rPr>
              <w:t>Сортировка</w:t>
            </w:r>
          </w:p>
        </w:tc>
        <w:tc>
          <w:tcPr>
            <w:tcW w:w="4785" w:type="dxa"/>
          </w:tcPr>
          <w:p w:rsidR="00674909" w:rsidRDefault="00674909" w:rsidP="00674909">
            <w:pPr>
              <w:jc w:val="both"/>
              <w:rPr>
                <w:sz w:val="28"/>
                <w:szCs w:val="28"/>
              </w:rPr>
            </w:pPr>
          </w:p>
        </w:tc>
      </w:tr>
      <w:tr w:rsidR="00674909" w:rsidTr="00674909">
        <w:tc>
          <w:tcPr>
            <w:tcW w:w="4785" w:type="dxa"/>
          </w:tcPr>
          <w:p w:rsidR="00674909" w:rsidRDefault="00674909" w:rsidP="00674909">
            <w:pPr>
              <w:jc w:val="both"/>
              <w:rPr>
                <w:sz w:val="28"/>
                <w:szCs w:val="28"/>
              </w:rPr>
            </w:pPr>
            <w:r>
              <w:rPr>
                <w:sz w:val="28"/>
                <w:szCs w:val="28"/>
              </w:rPr>
              <w:t>Соблюдение порядка</w:t>
            </w:r>
          </w:p>
        </w:tc>
        <w:tc>
          <w:tcPr>
            <w:tcW w:w="4785" w:type="dxa"/>
          </w:tcPr>
          <w:p w:rsidR="00674909" w:rsidRDefault="00674909" w:rsidP="00674909">
            <w:pPr>
              <w:jc w:val="both"/>
              <w:rPr>
                <w:sz w:val="28"/>
                <w:szCs w:val="28"/>
              </w:rPr>
            </w:pPr>
          </w:p>
        </w:tc>
      </w:tr>
      <w:tr w:rsidR="00674909" w:rsidTr="00674909">
        <w:tc>
          <w:tcPr>
            <w:tcW w:w="4785" w:type="dxa"/>
          </w:tcPr>
          <w:p w:rsidR="00674909" w:rsidRDefault="00674909" w:rsidP="00674909">
            <w:pPr>
              <w:jc w:val="both"/>
              <w:rPr>
                <w:sz w:val="28"/>
                <w:szCs w:val="28"/>
              </w:rPr>
            </w:pPr>
            <w:r>
              <w:rPr>
                <w:sz w:val="28"/>
                <w:szCs w:val="28"/>
              </w:rPr>
              <w:t>Содержание в чистоте</w:t>
            </w:r>
          </w:p>
        </w:tc>
        <w:tc>
          <w:tcPr>
            <w:tcW w:w="4785" w:type="dxa"/>
          </w:tcPr>
          <w:p w:rsidR="00674909" w:rsidRDefault="00674909" w:rsidP="00674909">
            <w:pPr>
              <w:jc w:val="both"/>
              <w:rPr>
                <w:sz w:val="28"/>
                <w:szCs w:val="28"/>
              </w:rPr>
            </w:pPr>
          </w:p>
        </w:tc>
      </w:tr>
      <w:tr w:rsidR="00674909" w:rsidTr="00674909">
        <w:tc>
          <w:tcPr>
            <w:tcW w:w="4785" w:type="dxa"/>
          </w:tcPr>
          <w:p w:rsidR="00674909" w:rsidRDefault="00674909" w:rsidP="00674909">
            <w:pPr>
              <w:jc w:val="both"/>
              <w:rPr>
                <w:sz w:val="28"/>
                <w:szCs w:val="28"/>
              </w:rPr>
            </w:pPr>
            <w:r>
              <w:rPr>
                <w:sz w:val="28"/>
                <w:szCs w:val="28"/>
              </w:rPr>
              <w:t>Стандартизация</w:t>
            </w:r>
          </w:p>
        </w:tc>
        <w:tc>
          <w:tcPr>
            <w:tcW w:w="4785" w:type="dxa"/>
          </w:tcPr>
          <w:p w:rsidR="00674909" w:rsidRDefault="00674909" w:rsidP="00674909">
            <w:pPr>
              <w:jc w:val="both"/>
              <w:rPr>
                <w:sz w:val="28"/>
                <w:szCs w:val="28"/>
              </w:rPr>
            </w:pPr>
          </w:p>
        </w:tc>
      </w:tr>
      <w:tr w:rsidR="00674909" w:rsidTr="00674909">
        <w:tc>
          <w:tcPr>
            <w:tcW w:w="4785" w:type="dxa"/>
          </w:tcPr>
          <w:p w:rsidR="00674909" w:rsidRDefault="00674909" w:rsidP="00674909">
            <w:pPr>
              <w:jc w:val="both"/>
              <w:rPr>
                <w:sz w:val="28"/>
                <w:szCs w:val="28"/>
              </w:rPr>
            </w:pPr>
            <w:r>
              <w:rPr>
                <w:sz w:val="28"/>
                <w:szCs w:val="28"/>
              </w:rPr>
              <w:t xml:space="preserve">Совершенствование </w:t>
            </w:r>
          </w:p>
        </w:tc>
        <w:tc>
          <w:tcPr>
            <w:tcW w:w="4785" w:type="dxa"/>
          </w:tcPr>
          <w:p w:rsidR="00674909" w:rsidRDefault="00674909" w:rsidP="00674909">
            <w:pPr>
              <w:jc w:val="both"/>
              <w:rPr>
                <w:sz w:val="28"/>
                <w:szCs w:val="28"/>
              </w:rPr>
            </w:pPr>
          </w:p>
        </w:tc>
      </w:tr>
    </w:tbl>
    <w:p w:rsidR="00674909" w:rsidRDefault="00674909" w:rsidP="00674909">
      <w:pPr>
        <w:jc w:val="both"/>
        <w:rPr>
          <w:sz w:val="28"/>
          <w:szCs w:val="28"/>
        </w:rPr>
      </w:pPr>
    </w:p>
    <w:p w:rsidR="00674909" w:rsidRPr="002B441D" w:rsidRDefault="00674909" w:rsidP="00674909">
      <w:pPr>
        <w:jc w:val="both"/>
        <w:rPr>
          <w:sz w:val="28"/>
          <w:szCs w:val="28"/>
        </w:rPr>
      </w:pPr>
    </w:p>
    <w:p w:rsidR="00674909" w:rsidRPr="00162384" w:rsidRDefault="00674909" w:rsidP="00674909">
      <w:pPr>
        <w:jc w:val="both"/>
        <w:rPr>
          <w:b/>
          <w:i/>
          <w:sz w:val="28"/>
          <w:szCs w:val="28"/>
        </w:rPr>
      </w:pPr>
      <w:r w:rsidRPr="00162384">
        <w:rPr>
          <w:b/>
          <w:i/>
          <w:sz w:val="28"/>
          <w:szCs w:val="28"/>
        </w:rPr>
        <w:t>Контрольные вопросы</w:t>
      </w:r>
    </w:p>
    <w:p w:rsidR="00674909" w:rsidRPr="002B441D" w:rsidRDefault="00674909" w:rsidP="00674909">
      <w:pPr>
        <w:jc w:val="both"/>
        <w:rPr>
          <w:sz w:val="28"/>
          <w:szCs w:val="28"/>
        </w:rPr>
      </w:pPr>
    </w:p>
    <w:p w:rsidR="006400EB" w:rsidRPr="006400EB" w:rsidRDefault="006400EB" w:rsidP="00307E6D">
      <w:pPr>
        <w:jc w:val="both"/>
        <w:rPr>
          <w:sz w:val="28"/>
          <w:szCs w:val="28"/>
        </w:rPr>
      </w:pPr>
      <w:r w:rsidRPr="006400EB">
        <w:rPr>
          <w:sz w:val="28"/>
          <w:szCs w:val="28"/>
        </w:rPr>
        <w:t xml:space="preserve">1. В чем заключается сущность и цели системы 5S? </w:t>
      </w:r>
    </w:p>
    <w:p w:rsidR="006400EB" w:rsidRPr="006400EB" w:rsidRDefault="006400EB" w:rsidP="00307E6D">
      <w:pPr>
        <w:jc w:val="both"/>
        <w:rPr>
          <w:sz w:val="28"/>
          <w:szCs w:val="28"/>
        </w:rPr>
      </w:pPr>
      <w:r w:rsidRPr="006400EB">
        <w:rPr>
          <w:sz w:val="28"/>
          <w:szCs w:val="28"/>
        </w:rPr>
        <w:t xml:space="preserve">2. Назовите и объясните этапы системы 5S. </w:t>
      </w:r>
    </w:p>
    <w:p w:rsidR="006400EB" w:rsidRPr="006400EB" w:rsidRDefault="006400EB" w:rsidP="00307E6D">
      <w:pPr>
        <w:jc w:val="both"/>
        <w:rPr>
          <w:sz w:val="28"/>
          <w:szCs w:val="28"/>
        </w:rPr>
      </w:pPr>
      <w:r w:rsidRPr="006400EB">
        <w:rPr>
          <w:sz w:val="28"/>
          <w:szCs w:val="28"/>
        </w:rPr>
        <w:t xml:space="preserve">3. Как осуществляется визуальное управление? </w:t>
      </w:r>
    </w:p>
    <w:p w:rsidR="006400EB" w:rsidRPr="006400EB" w:rsidRDefault="006400EB" w:rsidP="00307E6D">
      <w:pPr>
        <w:jc w:val="both"/>
        <w:rPr>
          <w:sz w:val="28"/>
          <w:szCs w:val="28"/>
        </w:rPr>
      </w:pPr>
      <w:r w:rsidRPr="006400EB">
        <w:rPr>
          <w:sz w:val="28"/>
          <w:szCs w:val="28"/>
        </w:rPr>
        <w:t xml:space="preserve">4. Назовите инструменты визуального управления. </w:t>
      </w:r>
    </w:p>
    <w:p w:rsidR="000536B0" w:rsidRPr="006400EB" w:rsidRDefault="006400EB" w:rsidP="00307E6D">
      <w:pPr>
        <w:jc w:val="both"/>
        <w:rPr>
          <w:sz w:val="28"/>
          <w:szCs w:val="28"/>
        </w:rPr>
      </w:pPr>
      <w:r w:rsidRPr="006400EB">
        <w:rPr>
          <w:sz w:val="28"/>
          <w:szCs w:val="28"/>
        </w:rPr>
        <w:t>5. В чем сущность способа разметки?</w:t>
      </w:r>
    </w:p>
    <w:p w:rsidR="001F68AA" w:rsidRPr="002B441D" w:rsidRDefault="001F68AA" w:rsidP="00307E6D">
      <w:pPr>
        <w:jc w:val="both"/>
        <w:rPr>
          <w:sz w:val="28"/>
          <w:szCs w:val="28"/>
        </w:rPr>
      </w:pPr>
    </w:p>
    <w:p w:rsidR="001F68AA" w:rsidRPr="002B441D" w:rsidRDefault="001F68AA" w:rsidP="00307E6D">
      <w:pPr>
        <w:jc w:val="both"/>
        <w:rPr>
          <w:sz w:val="28"/>
          <w:szCs w:val="28"/>
        </w:rPr>
      </w:pPr>
    </w:p>
    <w:p w:rsidR="001F68AA" w:rsidRPr="002B441D" w:rsidRDefault="001F68AA" w:rsidP="001F68AA">
      <w:pPr>
        <w:jc w:val="center"/>
        <w:rPr>
          <w:b/>
          <w:sz w:val="28"/>
          <w:szCs w:val="28"/>
        </w:rPr>
      </w:pPr>
      <w:r w:rsidRPr="002B441D">
        <w:rPr>
          <w:b/>
          <w:sz w:val="28"/>
          <w:szCs w:val="28"/>
        </w:rPr>
        <w:t>Тема 5.</w:t>
      </w:r>
    </w:p>
    <w:p w:rsidR="001F68AA" w:rsidRPr="002B441D" w:rsidRDefault="001F68AA" w:rsidP="001F68AA">
      <w:pPr>
        <w:jc w:val="center"/>
        <w:rPr>
          <w:b/>
          <w:sz w:val="28"/>
          <w:szCs w:val="28"/>
        </w:rPr>
      </w:pPr>
      <w:r w:rsidRPr="002B441D">
        <w:rPr>
          <w:b/>
          <w:sz w:val="28"/>
          <w:szCs w:val="28"/>
        </w:rPr>
        <w:t>Внедрение методов бережливого производства</w:t>
      </w:r>
    </w:p>
    <w:p w:rsidR="001F68AA" w:rsidRDefault="001F68AA" w:rsidP="00307E6D">
      <w:pPr>
        <w:jc w:val="both"/>
        <w:rPr>
          <w:sz w:val="28"/>
          <w:szCs w:val="28"/>
        </w:rPr>
      </w:pPr>
    </w:p>
    <w:p w:rsidR="007F5831" w:rsidRPr="006D6FDB" w:rsidRDefault="007F5831" w:rsidP="007F5831">
      <w:pPr>
        <w:pStyle w:val="a3"/>
        <w:spacing w:after="0" w:line="240" w:lineRule="auto"/>
        <w:ind w:left="0"/>
        <w:jc w:val="center"/>
        <w:rPr>
          <w:rStyle w:val="FontStyle35"/>
          <w:sz w:val="28"/>
          <w:szCs w:val="28"/>
        </w:rPr>
      </w:pPr>
      <w:r w:rsidRPr="006D6FDB">
        <w:rPr>
          <w:rStyle w:val="FontStyle35"/>
          <w:sz w:val="28"/>
          <w:szCs w:val="28"/>
        </w:rPr>
        <w:t>Проверяемые умения, знания У1-У22, У26, З1-З14, З18</w:t>
      </w:r>
    </w:p>
    <w:p w:rsidR="007F5831" w:rsidRPr="006D6FDB" w:rsidRDefault="007F5831" w:rsidP="007F5831">
      <w:pPr>
        <w:pStyle w:val="a3"/>
        <w:spacing w:after="0" w:line="240" w:lineRule="auto"/>
        <w:ind w:left="0"/>
        <w:jc w:val="center"/>
        <w:rPr>
          <w:rFonts w:ascii="Times New Roman" w:hAnsi="Times New Roman"/>
          <w:b/>
          <w:i/>
          <w:iCs/>
          <w:sz w:val="28"/>
          <w:szCs w:val="28"/>
        </w:rPr>
      </w:pPr>
      <w:r w:rsidRPr="006D6FDB">
        <w:rPr>
          <w:rStyle w:val="FontStyle35"/>
          <w:sz w:val="28"/>
          <w:szCs w:val="28"/>
        </w:rPr>
        <w:t>Формируемые компетенции ОК 1, ОК 3, ОК 4, ОК 7</w:t>
      </w:r>
    </w:p>
    <w:p w:rsidR="007F5831" w:rsidRDefault="007F5831" w:rsidP="00307E6D">
      <w:pPr>
        <w:jc w:val="both"/>
        <w:rPr>
          <w:sz w:val="28"/>
          <w:szCs w:val="28"/>
        </w:rPr>
      </w:pPr>
    </w:p>
    <w:p w:rsidR="007F5831" w:rsidRPr="002B441D" w:rsidRDefault="007F5831" w:rsidP="00307E6D">
      <w:pPr>
        <w:jc w:val="both"/>
        <w:rPr>
          <w:sz w:val="28"/>
          <w:szCs w:val="28"/>
        </w:rPr>
      </w:pPr>
    </w:p>
    <w:p w:rsidR="00307E6D" w:rsidRPr="002B441D" w:rsidRDefault="00307E6D" w:rsidP="00F27182">
      <w:pPr>
        <w:jc w:val="center"/>
        <w:rPr>
          <w:b/>
          <w:sz w:val="28"/>
          <w:szCs w:val="28"/>
        </w:rPr>
      </w:pPr>
      <w:r w:rsidRPr="002B441D">
        <w:rPr>
          <w:b/>
          <w:sz w:val="28"/>
          <w:szCs w:val="28"/>
        </w:rPr>
        <w:lastRenderedPageBreak/>
        <w:t xml:space="preserve">Практическое занятие № </w:t>
      </w:r>
      <w:r w:rsidR="009A5104">
        <w:rPr>
          <w:b/>
          <w:sz w:val="28"/>
          <w:szCs w:val="28"/>
        </w:rPr>
        <w:t>5</w:t>
      </w:r>
      <w:r w:rsidRPr="002B441D">
        <w:rPr>
          <w:b/>
          <w:sz w:val="28"/>
          <w:szCs w:val="28"/>
        </w:rPr>
        <w:t>.</w:t>
      </w:r>
    </w:p>
    <w:p w:rsidR="00307E6D" w:rsidRPr="002B441D" w:rsidRDefault="00307E6D" w:rsidP="00F27182">
      <w:pPr>
        <w:jc w:val="center"/>
        <w:rPr>
          <w:b/>
          <w:sz w:val="28"/>
          <w:szCs w:val="28"/>
        </w:rPr>
      </w:pPr>
      <w:r w:rsidRPr="002B441D">
        <w:rPr>
          <w:b/>
          <w:sz w:val="28"/>
          <w:szCs w:val="28"/>
        </w:rPr>
        <w:t>Определение целей и способов их достижения. Подготовка вариантов решения с использованием методов БП</w:t>
      </w:r>
    </w:p>
    <w:p w:rsidR="001F68AA" w:rsidRDefault="001F68AA" w:rsidP="00307E6D">
      <w:pPr>
        <w:jc w:val="both"/>
        <w:rPr>
          <w:sz w:val="28"/>
          <w:szCs w:val="28"/>
        </w:rPr>
      </w:pPr>
    </w:p>
    <w:p w:rsidR="00C268A9" w:rsidRDefault="000B58C4" w:rsidP="00307E6D">
      <w:pPr>
        <w:jc w:val="both"/>
        <w:rPr>
          <w:sz w:val="28"/>
          <w:szCs w:val="28"/>
        </w:rPr>
      </w:pPr>
      <w:r w:rsidRPr="00E22CA4">
        <w:rPr>
          <w:b/>
          <w:i/>
          <w:sz w:val="28"/>
          <w:szCs w:val="28"/>
        </w:rPr>
        <w:t>Цель:</w:t>
      </w:r>
      <w:r w:rsidRPr="00CE6529">
        <w:rPr>
          <w:sz w:val="28"/>
          <w:szCs w:val="28"/>
        </w:rPr>
        <w:t xml:space="preserve"> Получить навык по выявлению, анализу проблем и разработке и оценке мероприятий по их решению </w:t>
      </w:r>
    </w:p>
    <w:p w:rsidR="00C268A9" w:rsidRDefault="000B58C4" w:rsidP="00307E6D">
      <w:pPr>
        <w:jc w:val="both"/>
        <w:rPr>
          <w:sz w:val="28"/>
          <w:szCs w:val="28"/>
        </w:rPr>
      </w:pPr>
      <w:r w:rsidRPr="00E22CA4">
        <w:rPr>
          <w:b/>
          <w:i/>
          <w:sz w:val="28"/>
          <w:szCs w:val="28"/>
        </w:rPr>
        <w:t>Форма работы:</w:t>
      </w:r>
      <w:r w:rsidRPr="00CE6529">
        <w:rPr>
          <w:sz w:val="28"/>
          <w:szCs w:val="28"/>
        </w:rPr>
        <w:t xml:space="preserve"> групповая </w:t>
      </w:r>
    </w:p>
    <w:p w:rsidR="00C268A9" w:rsidRDefault="00C268A9" w:rsidP="00307E6D">
      <w:pPr>
        <w:jc w:val="both"/>
        <w:rPr>
          <w:sz w:val="28"/>
          <w:szCs w:val="28"/>
        </w:rPr>
      </w:pPr>
    </w:p>
    <w:p w:rsidR="00E22CA4" w:rsidRPr="00E35FFF" w:rsidRDefault="00E22CA4" w:rsidP="00E22CA4">
      <w:pPr>
        <w:jc w:val="both"/>
        <w:rPr>
          <w:sz w:val="28"/>
          <w:szCs w:val="28"/>
        </w:rPr>
      </w:pPr>
      <w:r w:rsidRPr="00E35FFF">
        <w:rPr>
          <w:b/>
          <w:i/>
          <w:sz w:val="28"/>
          <w:szCs w:val="28"/>
        </w:rPr>
        <w:t>Время выполнения</w:t>
      </w:r>
      <w:r w:rsidRPr="002B441D">
        <w:rPr>
          <w:b/>
          <w:i/>
          <w:sz w:val="28"/>
          <w:szCs w:val="28"/>
        </w:rPr>
        <w:t>:</w:t>
      </w:r>
      <w:r w:rsidRPr="00E35FFF">
        <w:rPr>
          <w:sz w:val="28"/>
          <w:szCs w:val="28"/>
        </w:rPr>
        <w:t xml:space="preserve"> </w:t>
      </w:r>
      <w:r w:rsidRPr="002B441D">
        <w:rPr>
          <w:sz w:val="28"/>
          <w:szCs w:val="28"/>
        </w:rPr>
        <w:t>2</w:t>
      </w:r>
      <w:r w:rsidRPr="00E35FFF">
        <w:rPr>
          <w:sz w:val="28"/>
          <w:szCs w:val="28"/>
        </w:rPr>
        <w:t xml:space="preserve"> часа </w:t>
      </w:r>
    </w:p>
    <w:p w:rsidR="00E22CA4" w:rsidRDefault="00E22CA4" w:rsidP="00307E6D">
      <w:pPr>
        <w:jc w:val="both"/>
        <w:rPr>
          <w:sz w:val="28"/>
          <w:szCs w:val="28"/>
        </w:rPr>
      </w:pPr>
    </w:p>
    <w:p w:rsidR="00C268A9" w:rsidRPr="00E22CA4" w:rsidRDefault="00E22CA4" w:rsidP="00307E6D">
      <w:pPr>
        <w:jc w:val="both"/>
        <w:rPr>
          <w:b/>
          <w:i/>
          <w:sz w:val="28"/>
          <w:szCs w:val="28"/>
        </w:rPr>
      </w:pPr>
      <w:r w:rsidRPr="00E22CA4">
        <w:rPr>
          <w:b/>
          <w:i/>
          <w:sz w:val="28"/>
          <w:szCs w:val="28"/>
        </w:rPr>
        <w:t xml:space="preserve">Порядок </w:t>
      </w:r>
      <w:r w:rsidR="000B58C4" w:rsidRPr="00E22CA4">
        <w:rPr>
          <w:b/>
          <w:i/>
          <w:sz w:val="28"/>
          <w:szCs w:val="28"/>
        </w:rPr>
        <w:t xml:space="preserve">выполнения работы: </w:t>
      </w:r>
    </w:p>
    <w:p w:rsidR="00C268A9" w:rsidRDefault="000B58C4" w:rsidP="00307E6D">
      <w:pPr>
        <w:jc w:val="both"/>
        <w:rPr>
          <w:sz w:val="28"/>
          <w:szCs w:val="28"/>
        </w:rPr>
      </w:pPr>
      <w:r w:rsidRPr="00CE6529">
        <w:rPr>
          <w:sz w:val="28"/>
          <w:szCs w:val="28"/>
        </w:rPr>
        <w:t xml:space="preserve">1 Учебная группа делится на команды по 4-5 человек. В каждой команде определяется модератор, задача которого следить за временем и не позволять членам команды в ходе обсуждения уходить от поставленной цели. </w:t>
      </w:r>
    </w:p>
    <w:p w:rsidR="00E22CA4" w:rsidRDefault="00E22CA4" w:rsidP="00307E6D">
      <w:pPr>
        <w:jc w:val="both"/>
        <w:rPr>
          <w:sz w:val="28"/>
          <w:szCs w:val="28"/>
        </w:rPr>
      </w:pPr>
      <w:r>
        <w:rPr>
          <w:sz w:val="28"/>
          <w:szCs w:val="28"/>
        </w:rPr>
        <w:t>Каждая команда самостоятельно определяет проблему в рамках профессиональной деятельности.</w:t>
      </w:r>
    </w:p>
    <w:p w:rsidR="00E50928" w:rsidRDefault="000B58C4" w:rsidP="00307E6D">
      <w:pPr>
        <w:jc w:val="both"/>
        <w:rPr>
          <w:sz w:val="28"/>
          <w:szCs w:val="28"/>
        </w:rPr>
      </w:pPr>
      <w:r w:rsidRPr="00CE6529">
        <w:rPr>
          <w:sz w:val="28"/>
          <w:szCs w:val="28"/>
        </w:rPr>
        <w:t xml:space="preserve">2 Каждой команде выдается бланк-задание: </w:t>
      </w:r>
    </w:p>
    <w:p w:rsidR="00E50928" w:rsidRDefault="00E50928" w:rsidP="00307E6D">
      <w:pPr>
        <w:jc w:val="both"/>
        <w:rPr>
          <w:sz w:val="28"/>
          <w:szCs w:val="28"/>
        </w:rPr>
      </w:pPr>
    </w:p>
    <w:p w:rsidR="00E50928" w:rsidRPr="00E22CA4" w:rsidRDefault="000B58C4" w:rsidP="00E22CA4">
      <w:pPr>
        <w:jc w:val="center"/>
        <w:rPr>
          <w:b/>
          <w:sz w:val="28"/>
          <w:szCs w:val="28"/>
        </w:rPr>
      </w:pPr>
      <w:r w:rsidRPr="00E22CA4">
        <w:rPr>
          <w:b/>
          <w:sz w:val="28"/>
          <w:szCs w:val="28"/>
        </w:rPr>
        <w:t>Карта проведения анализа проблемы</w:t>
      </w:r>
    </w:p>
    <w:p w:rsidR="00E50928" w:rsidRDefault="00E50928" w:rsidP="00307E6D">
      <w:pPr>
        <w:jc w:val="both"/>
        <w:rPr>
          <w:sz w:val="28"/>
          <w:szCs w:val="28"/>
        </w:rPr>
      </w:pPr>
    </w:p>
    <w:tbl>
      <w:tblPr>
        <w:tblStyle w:val="ae"/>
        <w:tblW w:w="0" w:type="auto"/>
        <w:tblLook w:val="04A0" w:firstRow="1" w:lastRow="0" w:firstColumn="1" w:lastColumn="0" w:noHBand="0" w:noVBand="1"/>
      </w:tblPr>
      <w:tblGrid>
        <w:gridCol w:w="2660"/>
        <w:gridCol w:w="4961"/>
        <w:gridCol w:w="1949"/>
      </w:tblGrid>
      <w:tr w:rsidR="00E50928" w:rsidRPr="00E50928" w:rsidTr="00AE7EAE">
        <w:tc>
          <w:tcPr>
            <w:tcW w:w="2660" w:type="dxa"/>
          </w:tcPr>
          <w:p w:rsidR="00E50928" w:rsidRPr="00E50928" w:rsidRDefault="00E50928" w:rsidP="00AE7EAE">
            <w:pPr>
              <w:jc w:val="center"/>
              <w:rPr>
                <w:sz w:val="28"/>
                <w:szCs w:val="28"/>
              </w:rPr>
            </w:pPr>
            <w:r w:rsidRPr="00E50928">
              <w:rPr>
                <w:sz w:val="28"/>
                <w:szCs w:val="28"/>
              </w:rPr>
              <w:t>Что делаем</w:t>
            </w:r>
          </w:p>
        </w:tc>
        <w:tc>
          <w:tcPr>
            <w:tcW w:w="4961" w:type="dxa"/>
          </w:tcPr>
          <w:p w:rsidR="00E50928" w:rsidRPr="00E50928" w:rsidRDefault="00E50928" w:rsidP="00AE7EAE">
            <w:pPr>
              <w:jc w:val="center"/>
              <w:rPr>
                <w:sz w:val="28"/>
                <w:szCs w:val="28"/>
              </w:rPr>
            </w:pPr>
            <w:r w:rsidRPr="00E50928">
              <w:rPr>
                <w:sz w:val="28"/>
                <w:szCs w:val="28"/>
              </w:rPr>
              <w:t>С помощью чего, как делаем</w:t>
            </w:r>
          </w:p>
        </w:tc>
        <w:tc>
          <w:tcPr>
            <w:tcW w:w="1949" w:type="dxa"/>
          </w:tcPr>
          <w:p w:rsidR="00E50928" w:rsidRPr="00E50928" w:rsidRDefault="00E50928" w:rsidP="00AE7EAE">
            <w:pPr>
              <w:jc w:val="center"/>
              <w:rPr>
                <w:sz w:val="28"/>
                <w:szCs w:val="28"/>
              </w:rPr>
            </w:pPr>
            <w:r w:rsidRPr="00E50928">
              <w:rPr>
                <w:sz w:val="28"/>
                <w:szCs w:val="28"/>
              </w:rPr>
              <w:t>Время</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 1 этап. Выбор проблемы для анализа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Цель: «Запустить» творческий диалог межу участниками рабочей группы</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 1.1 Обсудить наиболее актуальные проблемы, выявленные на предыдущем этапе </w:t>
            </w:r>
          </w:p>
        </w:tc>
        <w:tc>
          <w:tcPr>
            <w:tcW w:w="4961" w:type="dxa"/>
          </w:tcPr>
          <w:p w:rsidR="00E50928" w:rsidRPr="00E50928" w:rsidRDefault="00E50928" w:rsidP="00AF1240">
            <w:pPr>
              <w:jc w:val="both"/>
              <w:rPr>
                <w:sz w:val="28"/>
                <w:szCs w:val="28"/>
              </w:rPr>
            </w:pPr>
            <w:r w:rsidRPr="00E50928">
              <w:rPr>
                <w:sz w:val="28"/>
                <w:szCs w:val="28"/>
              </w:rPr>
              <w:t xml:space="preserve">Совместное знакомство с проблемами, сформулированными на предыдущем этапе </w:t>
            </w:r>
          </w:p>
        </w:tc>
        <w:tc>
          <w:tcPr>
            <w:tcW w:w="1949" w:type="dxa"/>
            <w:vMerge w:val="restart"/>
          </w:tcPr>
          <w:p w:rsidR="00E50928" w:rsidRPr="00E50928" w:rsidRDefault="00E50928" w:rsidP="00AF1240">
            <w:pPr>
              <w:jc w:val="both"/>
              <w:rPr>
                <w:sz w:val="28"/>
                <w:szCs w:val="28"/>
              </w:rPr>
            </w:pPr>
            <w:r w:rsidRPr="00E50928">
              <w:rPr>
                <w:sz w:val="28"/>
                <w:szCs w:val="28"/>
              </w:rPr>
              <w:t>10 минут</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 1.2 Индивидуально, каждый участник группы высказывается какая именно проблема должна быть рассмотрена</w:t>
            </w:r>
          </w:p>
        </w:tc>
        <w:tc>
          <w:tcPr>
            <w:tcW w:w="4961" w:type="dxa"/>
          </w:tcPr>
          <w:p w:rsidR="00E50928" w:rsidRPr="00E50928" w:rsidRDefault="00E50928" w:rsidP="00AF1240">
            <w:pPr>
              <w:jc w:val="both"/>
              <w:rPr>
                <w:sz w:val="28"/>
                <w:szCs w:val="28"/>
              </w:rPr>
            </w:pPr>
            <w:r w:rsidRPr="00E50928">
              <w:rPr>
                <w:sz w:val="28"/>
                <w:szCs w:val="28"/>
              </w:rPr>
              <w:t xml:space="preserve">Индивидуально каждый записывает 1-2 варианта основной проблемы, обосновывает свой выбор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1.3 Окончательный выбор проблемы для дальнейшего анализа </w:t>
            </w:r>
          </w:p>
        </w:tc>
        <w:tc>
          <w:tcPr>
            <w:tcW w:w="4961" w:type="dxa"/>
          </w:tcPr>
          <w:p w:rsidR="00E50928" w:rsidRPr="00E50928" w:rsidRDefault="00E50928" w:rsidP="00AF1240">
            <w:pPr>
              <w:jc w:val="both"/>
              <w:rPr>
                <w:sz w:val="28"/>
                <w:szCs w:val="28"/>
              </w:rPr>
            </w:pPr>
            <w:r w:rsidRPr="00E50928">
              <w:rPr>
                <w:sz w:val="28"/>
                <w:szCs w:val="28"/>
              </w:rPr>
              <w:t xml:space="preserve">Совместное обсуждение и выбор окончательного варианта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1.4 Определение ограничений для выбранной проблемы </w:t>
            </w:r>
          </w:p>
        </w:tc>
        <w:tc>
          <w:tcPr>
            <w:tcW w:w="4961" w:type="dxa"/>
          </w:tcPr>
          <w:p w:rsidR="00E50928" w:rsidRPr="00E50928" w:rsidRDefault="00E50928" w:rsidP="00AF1240">
            <w:pPr>
              <w:jc w:val="both"/>
              <w:rPr>
                <w:sz w:val="28"/>
                <w:szCs w:val="28"/>
              </w:rPr>
            </w:pPr>
            <w:r w:rsidRPr="00E50928">
              <w:rPr>
                <w:sz w:val="28"/>
                <w:szCs w:val="28"/>
              </w:rPr>
              <w:t xml:space="preserve">Совместное обсуждение «границ» проблемы </w:t>
            </w:r>
          </w:p>
        </w:tc>
        <w:tc>
          <w:tcPr>
            <w:tcW w:w="1949" w:type="dxa"/>
            <w:vMerge/>
          </w:tcPr>
          <w:p w:rsidR="00E50928" w:rsidRPr="00E50928" w:rsidRDefault="00E50928" w:rsidP="00AF1240">
            <w:pPr>
              <w:jc w:val="both"/>
              <w:rPr>
                <w:sz w:val="28"/>
                <w:szCs w:val="28"/>
              </w:rPr>
            </w:pP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lastRenderedPageBreak/>
              <w:t xml:space="preserve">Результат 1 этапа: Четкая формулировка проблемы для исследования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2 этап. Анализ проблемы с использованием диаграммы 4М2S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Цель: Практическое знакомство с диаграммой 4М2S </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2.1 Формирование банка причин возникновения проблемы </w:t>
            </w:r>
          </w:p>
        </w:tc>
        <w:tc>
          <w:tcPr>
            <w:tcW w:w="4961" w:type="dxa"/>
          </w:tcPr>
          <w:p w:rsidR="00E50928" w:rsidRPr="00E50928" w:rsidRDefault="00E50928" w:rsidP="00AF1240">
            <w:pPr>
              <w:jc w:val="both"/>
              <w:rPr>
                <w:sz w:val="28"/>
                <w:szCs w:val="28"/>
              </w:rPr>
            </w:pPr>
            <w:r w:rsidRPr="00E50928">
              <w:rPr>
                <w:sz w:val="28"/>
                <w:szCs w:val="28"/>
              </w:rPr>
              <w:t>Индивидуально каждый записывает 5-7 вариантов причин проблемы</w:t>
            </w:r>
          </w:p>
        </w:tc>
        <w:tc>
          <w:tcPr>
            <w:tcW w:w="1949" w:type="dxa"/>
            <w:vMerge w:val="restart"/>
          </w:tcPr>
          <w:p w:rsidR="00E50928" w:rsidRPr="00E50928" w:rsidRDefault="00E50928" w:rsidP="00AF1240">
            <w:pPr>
              <w:jc w:val="both"/>
              <w:rPr>
                <w:sz w:val="28"/>
                <w:szCs w:val="28"/>
              </w:rPr>
            </w:pPr>
            <w:r w:rsidRPr="00E50928">
              <w:rPr>
                <w:sz w:val="28"/>
                <w:szCs w:val="28"/>
              </w:rPr>
              <w:t xml:space="preserve">30 минут </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2.2 Совместно обсуждаются все полученные причины, сортируются по категориям </w:t>
            </w:r>
          </w:p>
        </w:tc>
        <w:tc>
          <w:tcPr>
            <w:tcW w:w="4961" w:type="dxa"/>
          </w:tcPr>
          <w:p w:rsidR="00E50928" w:rsidRPr="00E50928" w:rsidRDefault="00E50928" w:rsidP="00AF1240">
            <w:pPr>
              <w:jc w:val="both"/>
              <w:rPr>
                <w:sz w:val="28"/>
                <w:szCs w:val="28"/>
              </w:rPr>
            </w:pPr>
            <w:r w:rsidRPr="00E50928">
              <w:rPr>
                <w:sz w:val="28"/>
                <w:szCs w:val="28"/>
              </w:rPr>
              <w:t xml:space="preserve">Совместное обсуждение и сортировка в соответствии с 4М2S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2.3 Построение диаграммы 4М2S </w:t>
            </w:r>
          </w:p>
        </w:tc>
        <w:tc>
          <w:tcPr>
            <w:tcW w:w="4961" w:type="dxa"/>
          </w:tcPr>
          <w:p w:rsidR="00E50928" w:rsidRPr="00E50928" w:rsidRDefault="00E50928" w:rsidP="00AF1240">
            <w:pPr>
              <w:jc w:val="both"/>
              <w:rPr>
                <w:sz w:val="28"/>
                <w:szCs w:val="28"/>
              </w:rPr>
            </w:pPr>
            <w:r w:rsidRPr="00E50928">
              <w:rPr>
                <w:sz w:val="28"/>
                <w:szCs w:val="28"/>
              </w:rPr>
              <w:t xml:space="preserve">С использованием методов объединения и детализации строится диаграмма </w:t>
            </w:r>
          </w:p>
        </w:tc>
        <w:tc>
          <w:tcPr>
            <w:tcW w:w="1949" w:type="dxa"/>
            <w:vMerge/>
          </w:tcPr>
          <w:p w:rsidR="00E50928" w:rsidRPr="00E50928" w:rsidRDefault="00E50928" w:rsidP="00AF1240">
            <w:pPr>
              <w:jc w:val="both"/>
              <w:rPr>
                <w:sz w:val="28"/>
                <w:szCs w:val="28"/>
              </w:rPr>
            </w:pP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Результат 2 этапа: Диаграмма 4М2S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3 этап. Построение плана мероприятий по устранению причин(ы) проблемы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Цель: Совместный поиск решения проблемы </w:t>
            </w: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3.1 Анализ диаграммы 4М2S </w:t>
            </w:r>
          </w:p>
        </w:tc>
        <w:tc>
          <w:tcPr>
            <w:tcW w:w="4961" w:type="dxa"/>
          </w:tcPr>
          <w:p w:rsidR="00E50928" w:rsidRPr="00E50928" w:rsidRDefault="00E50928" w:rsidP="00AF1240">
            <w:pPr>
              <w:jc w:val="both"/>
              <w:rPr>
                <w:sz w:val="28"/>
                <w:szCs w:val="28"/>
              </w:rPr>
            </w:pPr>
            <w:r w:rsidRPr="00E50928">
              <w:rPr>
                <w:sz w:val="28"/>
                <w:szCs w:val="28"/>
              </w:rPr>
              <w:t xml:space="preserve">Выявление одной из причин для дальнейшего анализа </w:t>
            </w:r>
          </w:p>
        </w:tc>
        <w:tc>
          <w:tcPr>
            <w:tcW w:w="1949" w:type="dxa"/>
            <w:vMerge w:val="restart"/>
          </w:tcPr>
          <w:p w:rsidR="00E50928" w:rsidRPr="00E50928" w:rsidRDefault="00E50928" w:rsidP="00AF1240">
            <w:pPr>
              <w:jc w:val="both"/>
              <w:rPr>
                <w:sz w:val="28"/>
                <w:szCs w:val="28"/>
              </w:rPr>
            </w:pPr>
            <w:r w:rsidRPr="00E50928">
              <w:rPr>
                <w:sz w:val="28"/>
                <w:szCs w:val="28"/>
              </w:rPr>
              <w:t xml:space="preserve">40 минут </w:t>
            </w: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3.2 Формирование банка возможных мероприятий по устранению причин проблемы </w:t>
            </w:r>
          </w:p>
        </w:tc>
        <w:tc>
          <w:tcPr>
            <w:tcW w:w="4961" w:type="dxa"/>
          </w:tcPr>
          <w:p w:rsidR="00E50928" w:rsidRPr="00E50928" w:rsidRDefault="00E50928" w:rsidP="00AF1240">
            <w:pPr>
              <w:jc w:val="both"/>
              <w:rPr>
                <w:sz w:val="28"/>
                <w:szCs w:val="28"/>
              </w:rPr>
            </w:pPr>
            <w:r w:rsidRPr="00E50928">
              <w:rPr>
                <w:sz w:val="28"/>
                <w:szCs w:val="28"/>
              </w:rPr>
              <w:t xml:space="preserve">Индивидуально каждый записывает 2-3 варианта мероприятия, обосновывает свой выбор </w:t>
            </w:r>
          </w:p>
        </w:tc>
        <w:tc>
          <w:tcPr>
            <w:tcW w:w="1949" w:type="dxa"/>
            <w:vMerge/>
          </w:tcPr>
          <w:p w:rsidR="00E50928" w:rsidRPr="00E50928" w:rsidRDefault="00E50928" w:rsidP="00AF1240">
            <w:pPr>
              <w:jc w:val="both"/>
              <w:rPr>
                <w:sz w:val="28"/>
                <w:szCs w:val="28"/>
              </w:rPr>
            </w:pP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3.3 Формирование перечня мероприятий </w:t>
            </w:r>
          </w:p>
        </w:tc>
        <w:tc>
          <w:tcPr>
            <w:tcW w:w="4961" w:type="dxa"/>
          </w:tcPr>
          <w:p w:rsidR="00E50928" w:rsidRPr="00E50928" w:rsidRDefault="00E50928" w:rsidP="00AF1240">
            <w:pPr>
              <w:jc w:val="both"/>
              <w:rPr>
                <w:sz w:val="28"/>
                <w:szCs w:val="28"/>
              </w:rPr>
            </w:pPr>
            <w:r w:rsidRPr="00E50928">
              <w:rPr>
                <w:sz w:val="28"/>
                <w:szCs w:val="28"/>
              </w:rPr>
              <w:t xml:space="preserve">Составляется список, содержащий 8-10 мероприятий </w:t>
            </w:r>
          </w:p>
        </w:tc>
        <w:tc>
          <w:tcPr>
            <w:tcW w:w="1949" w:type="dxa"/>
            <w:vMerge/>
          </w:tcPr>
          <w:p w:rsidR="00E50928" w:rsidRPr="00E50928" w:rsidRDefault="00E50928" w:rsidP="00AF1240">
            <w:pPr>
              <w:jc w:val="both"/>
              <w:rPr>
                <w:sz w:val="28"/>
                <w:szCs w:val="28"/>
              </w:rPr>
            </w:pP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3.4 Проводится оценка Эффективности каждого мероприятия </w:t>
            </w:r>
          </w:p>
        </w:tc>
        <w:tc>
          <w:tcPr>
            <w:tcW w:w="4961" w:type="dxa"/>
          </w:tcPr>
          <w:p w:rsidR="00E50928" w:rsidRPr="00E50928" w:rsidRDefault="00E50928" w:rsidP="00AF1240">
            <w:pPr>
              <w:jc w:val="both"/>
              <w:rPr>
                <w:sz w:val="28"/>
                <w:szCs w:val="28"/>
              </w:rPr>
            </w:pPr>
            <w:r w:rsidRPr="00E50928">
              <w:rPr>
                <w:sz w:val="28"/>
                <w:szCs w:val="28"/>
              </w:rPr>
              <w:t xml:space="preserve">Самому эффективному мероприятию присваивается самый большой балл </w:t>
            </w:r>
          </w:p>
        </w:tc>
        <w:tc>
          <w:tcPr>
            <w:tcW w:w="1949" w:type="dxa"/>
            <w:vMerge/>
          </w:tcPr>
          <w:p w:rsidR="00E50928" w:rsidRPr="00E50928" w:rsidRDefault="00E50928" w:rsidP="00AF1240">
            <w:pPr>
              <w:jc w:val="both"/>
              <w:rPr>
                <w:sz w:val="28"/>
                <w:szCs w:val="28"/>
              </w:rPr>
            </w:pP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3.5 Проводится оценка Сложности каждого мероприятия </w:t>
            </w:r>
          </w:p>
        </w:tc>
        <w:tc>
          <w:tcPr>
            <w:tcW w:w="4961" w:type="dxa"/>
          </w:tcPr>
          <w:p w:rsidR="00E50928" w:rsidRPr="00E50928" w:rsidRDefault="00E50928" w:rsidP="00AF1240">
            <w:pPr>
              <w:jc w:val="both"/>
              <w:rPr>
                <w:sz w:val="28"/>
                <w:szCs w:val="28"/>
              </w:rPr>
            </w:pPr>
            <w:r w:rsidRPr="00E50928">
              <w:rPr>
                <w:sz w:val="28"/>
                <w:szCs w:val="28"/>
              </w:rPr>
              <w:t xml:space="preserve">Самому сложному (дорогостоящему) мероприятию присваивается самый маленький балл </w:t>
            </w:r>
          </w:p>
        </w:tc>
        <w:tc>
          <w:tcPr>
            <w:tcW w:w="1949" w:type="dxa"/>
            <w:vMerge/>
          </w:tcPr>
          <w:p w:rsidR="00E50928" w:rsidRPr="00E50928" w:rsidRDefault="00E50928" w:rsidP="00AF1240">
            <w:pPr>
              <w:jc w:val="both"/>
              <w:rPr>
                <w:sz w:val="28"/>
                <w:szCs w:val="28"/>
              </w:rPr>
            </w:pP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3.6 Вычисляется приоритет каждого мероприятия </w:t>
            </w:r>
          </w:p>
        </w:tc>
        <w:tc>
          <w:tcPr>
            <w:tcW w:w="4961" w:type="dxa"/>
          </w:tcPr>
          <w:p w:rsidR="00E50928" w:rsidRPr="00E50928" w:rsidRDefault="00E50928" w:rsidP="00AF1240">
            <w:pPr>
              <w:jc w:val="both"/>
              <w:rPr>
                <w:sz w:val="28"/>
                <w:szCs w:val="28"/>
              </w:rPr>
            </w:pPr>
            <w:r w:rsidRPr="00E50928">
              <w:rPr>
                <w:sz w:val="28"/>
                <w:szCs w:val="28"/>
              </w:rPr>
              <w:t xml:space="preserve">Приоритет представляет собой произведение эффективности на сложность </w:t>
            </w:r>
          </w:p>
        </w:tc>
        <w:tc>
          <w:tcPr>
            <w:tcW w:w="1949" w:type="dxa"/>
            <w:vMerge/>
          </w:tcPr>
          <w:p w:rsidR="00E50928" w:rsidRPr="00E50928" w:rsidRDefault="00E50928" w:rsidP="00AF1240">
            <w:pPr>
              <w:jc w:val="both"/>
              <w:rPr>
                <w:sz w:val="28"/>
                <w:szCs w:val="28"/>
              </w:rPr>
            </w:pPr>
          </w:p>
        </w:tc>
      </w:tr>
      <w:tr w:rsidR="00E50928" w:rsidRPr="00E50928" w:rsidTr="00E50928">
        <w:tc>
          <w:tcPr>
            <w:tcW w:w="2660" w:type="dxa"/>
          </w:tcPr>
          <w:p w:rsidR="00E50928" w:rsidRPr="00E50928" w:rsidRDefault="00E50928" w:rsidP="00AF1240">
            <w:pPr>
              <w:jc w:val="both"/>
              <w:rPr>
                <w:sz w:val="28"/>
                <w:szCs w:val="28"/>
              </w:rPr>
            </w:pPr>
            <w:r w:rsidRPr="00E50928">
              <w:rPr>
                <w:sz w:val="28"/>
                <w:szCs w:val="28"/>
              </w:rPr>
              <w:t xml:space="preserve">3.7 Составляется перечень наиболее приоритетных мероприятий по </w:t>
            </w:r>
            <w:r w:rsidRPr="00E50928">
              <w:rPr>
                <w:sz w:val="28"/>
                <w:szCs w:val="28"/>
              </w:rPr>
              <w:lastRenderedPageBreak/>
              <w:t xml:space="preserve">устранению причины </w:t>
            </w:r>
          </w:p>
        </w:tc>
        <w:tc>
          <w:tcPr>
            <w:tcW w:w="4961" w:type="dxa"/>
          </w:tcPr>
          <w:p w:rsidR="00E50928" w:rsidRPr="00E50928" w:rsidRDefault="00E50928" w:rsidP="00AF1240">
            <w:pPr>
              <w:jc w:val="both"/>
              <w:rPr>
                <w:sz w:val="28"/>
                <w:szCs w:val="28"/>
              </w:rPr>
            </w:pPr>
            <w:r w:rsidRPr="00E50928">
              <w:rPr>
                <w:sz w:val="28"/>
                <w:szCs w:val="28"/>
              </w:rPr>
              <w:lastRenderedPageBreak/>
              <w:t xml:space="preserve">Проставляются обозначения в таблице </w:t>
            </w:r>
          </w:p>
        </w:tc>
        <w:tc>
          <w:tcPr>
            <w:tcW w:w="1949" w:type="dxa"/>
            <w:vMerge/>
          </w:tcPr>
          <w:p w:rsidR="00E50928" w:rsidRPr="00E50928" w:rsidRDefault="00E50928" w:rsidP="00AF1240">
            <w:pPr>
              <w:jc w:val="both"/>
              <w:rPr>
                <w:sz w:val="28"/>
                <w:szCs w:val="28"/>
              </w:rPr>
            </w:pP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lastRenderedPageBreak/>
              <w:t xml:space="preserve">Результат 3 этапа: Перечень приоритетных мероприятий по устранению причин проблемы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4 этап. Обоснование перечня мероприятий </w:t>
            </w:r>
          </w:p>
        </w:tc>
      </w:tr>
      <w:tr w:rsidR="00E50928" w:rsidRPr="00E50928" w:rsidTr="00AF1240">
        <w:tc>
          <w:tcPr>
            <w:tcW w:w="9570" w:type="dxa"/>
            <w:gridSpan w:val="3"/>
          </w:tcPr>
          <w:p w:rsidR="00E50928" w:rsidRPr="00E50928" w:rsidRDefault="00E50928" w:rsidP="00AF1240">
            <w:pPr>
              <w:jc w:val="both"/>
              <w:rPr>
                <w:sz w:val="28"/>
                <w:szCs w:val="28"/>
              </w:rPr>
            </w:pPr>
            <w:r w:rsidRPr="00E50928">
              <w:rPr>
                <w:sz w:val="28"/>
                <w:szCs w:val="28"/>
              </w:rPr>
              <w:t xml:space="preserve">Цель: Практическое знакомство с Диаграммой Парето </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4.1 Строим расчетную таблицу для построения гистограммы </w:t>
            </w:r>
          </w:p>
        </w:tc>
        <w:tc>
          <w:tcPr>
            <w:tcW w:w="4961" w:type="dxa"/>
          </w:tcPr>
          <w:p w:rsidR="00E50928" w:rsidRPr="00E50928" w:rsidRDefault="00E50928" w:rsidP="00AF1240">
            <w:pPr>
              <w:jc w:val="both"/>
              <w:rPr>
                <w:sz w:val="28"/>
                <w:szCs w:val="28"/>
              </w:rPr>
            </w:pPr>
            <w:r w:rsidRPr="00E50928">
              <w:rPr>
                <w:sz w:val="28"/>
                <w:szCs w:val="28"/>
              </w:rPr>
              <w:t xml:space="preserve">Таблица содержит столбцы: наименование причин (причины указываются по убыванию их оценок), оценка причины (приоритет), накопленная сумма оценок, процент от общей суммы, накопленный процент </w:t>
            </w:r>
          </w:p>
        </w:tc>
        <w:tc>
          <w:tcPr>
            <w:tcW w:w="1949" w:type="dxa"/>
            <w:vMerge w:val="restart"/>
          </w:tcPr>
          <w:p w:rsidR="00E50928" w:rsidRPr="00E50928" w:rsidRDefault="00E50928" w:rsidP="00AF1240">
            <w:pPr>
              <w:jc w:val="both"/>
              <w:rPr>
                <w:sz w:val="28"/>
                <w:szCs w:val="28"/>
              </w:rPr>
            </w:pPr>
            <w:r w:rsidRPr="00E50928">
              <w:rPr>
                <w:sz w:val="28"/>
                <w:szCs w:val="28"/>
              </w:rPr>
              <w:t xml:space="preserve">20 минут </w:t>
            </w: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4.2 Строим гистограмму </w:t>
            </w:r>
          </w:p>
        </w:tc>
        <w:tc>
          <w:tcPr>
            <w:tcW w:w="4961" w:type="dxa"/>
          </w:tcPr>
          <w:p w:rsidR="00E50928" w:rsidRPr="00E50928" w:rsidRDefault="00E50928" w:rsidP="00AF1240">
            <w:pPr>
              <w:jc w:val="both"/>
              <w:rPr>
                <w:sz w:val="28"/>
                <w:szCs w:val="28"/>
              </w:rPr>
            </w:pPr>
            <w:r w:rsidRPr="00E50928">
              <w:rPr>
                <w:sz w:val="28"/>
                <w:szCs w:val="28"/>
              </w:rPr>
              <w:t xml:space="preserve">На горизонтальной оси наносим причины, величина столбца соответствует оценке причины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4.3 Строим кумулятивную кривую </w:t>
            </w:r>
          </w:p>
        </w:tc>
        <w:tc>
          <w:tcPr>
            <w:tcW w:w="4961" w:type="dxa"/>
          </w:tcPr>
          <w:p w:rsidR="00E50928" w:rsidRPr="00E50928" w:rsidRDefault="00E50928" w:rsidP="00AF1240">
            <w:pPr>
              <w:jc w:val="both"/>
              <w:rPr>
                <w:sz w:val="28"/>
                <w:szCs w:val="28"/>
              </w:rPr>
            </w:pPr>
            <w:r w:rsidRPr="00E50928">
              <w:rPr>
                <w:sz w:val="28"/>
                <w:szCs w:val="28"/>
              </w:rPr>
              <w:t xml:space="preserve">Наносятся на диаграмму значения накопленных сумм и соединяются отрезками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4.4 Отсекаем перечень мероприятий по правило Парето </w:t>
            </w:r>
          </w:p>
        </w:tc>
        <w:tc>
          <w:tcPr>
            <w:tcW w:w="4961" w:type="dxa"/>
          </w:tcPr>
          <w:p w:rsidR="00E50928" w:rsidRPr="00E50928" w:rsidRDefault="00E50928" w:rsidP="00AF1240">
            <w:pPr>
              <w:jc w:val="both"/>
              <w:rPr>
                <w:sz w:val="28"/>
                <w:szCs w:val="28"/>
              </w:rPr>
            </w:pPr>
            <w:r w:rsidRPr="00E50928">
              <w:rPr>
                <w:sz w:val="28"/>
                <w:szCs w:val="28"/>
              </w:rPr>
              <w:t xml:space="preserve">Определяем 80 % и опускаем на горизонтальную ось проекцию </w:t>
            </w:r>
          </w:p>
        </w:tc>
        <w:tc>
          <w:tcPr>
            <w:tcW w:w="1949" w:type="dxa"/>
            <w:vMerge/>
          </w:tcPr>
          <w:p w:rsidR="00E50928" w:rsidRPr="00E50928" w:rsidRDefault="00E50928" w:rsidP="00AF1240">
            <w:pPr>
              <w:jc w:val="both"/>
              <w:rPr>
                <w:sz w:val="28"/>
                <w:szCs w:val="28"/>
              </w:rPr>
            </w:pPr>
          </w:p>
        </w:tc>
      </w:tr>
      <w:tr w:rsidR="00E50928" w:rsidRPr="00E50928" w:rsidTr="00AE7EAE">
        <w:tc>
          <w:tcPr>
            <w:tcW w:w="2660" w:type="dxa"/>
          </w:tcPr>
          <w:p w:rsidR="00E50928" w:rsidRPr="00E50928" w:rsidRDefault="00E50928" w:rsidP="00AF1240">
            <w:pPr>
              <w:jc w:val="both"/>
              <w:rPr>
                <w:sz w:val="28"/>
                <w:szCs w:val="28"/>
              </w:rPr>
            </w:pPr>
            <w:r w:rsidRPr="00E50928">
              <w:rPr>
                <w:sz w:val="28"/>
                <w:szCs w:val="28"/>
              </w:rPr>
              <w:t xml:space="preserve">4.5. Составляем окончательный перечень мероприятий </w:t>
            </w:r>
          </w:p>
        </w:tc>
        <w:tc>
          <w:tcPr>
            <w:tcW w:w="4961" w:type="dxa"/>
          </w:tcPr>
          <w:p w:rsidR="00E50928" w:rsidRPr="00E50928" w:rsidRDefault="00E50928" w:rsidP="00AF1240">
            <w:pPr>
              <w:jc w:val="both"/>
              <w:rPr>
                <w:sz w:val="28"/>
                <w:szCs w:val="28"/>
              </w:rPr>
            </w:pPr>
            <w:r w:rsidRPr="00E50928">
              <w:rPr>
                <w:sz w:val="28"/>
                <w:szCs w:val="28"/>
              </w:rPr>
              <w:t xml:space="preserve">В перечень мероприятий включаем те, которые составляют 80 % </w:t>
            </w:r>
          </w:p>
        </w:tc>
        <w:tc>
          <w:tcPr>
            <w:tcW w:w="1949" w:type="dxa"/>
            <w:vMerge/>
          </w:tcPr>
          <w:p w:rsidR="00E50928" w:rsidRPr="00E50928" w:rsidRDefault="00E50928" w:rsidP="00AF1240">
            <w:pPr>
              <w:jc w:val="both"/>
              <w:rPr>
                <w:sz w:val="28"/>
                <w:szCs w:val="28"/>
              </w:rPr>
            </w:pPr>
          </w:p>
        </w:tc>
      </w:tr>
    </w:tbl>
    <w:p w:rsidR="00E50928" w:rsidRDefault="00E50928" w:rsidP="00307E6D">
      <w:pPr>
        <w:jc w:val="both"/>
        <w:rPr>
          <w:sz w:val="28"/>
          <w:szCs w:val="28"/>
        </w:rPr>
      </w:pPr>
    </w:p>
    <w:p w:rsidR="00AE7EAE" w:rsidRDefault="00AE7EAE" w:rsidP="00307E6D">
      <w:pPr>
        <w:jc w:val="both"/>
        <w:rPr>
          <w:sz w:val="28"/>
          <w:szCs w:val="28"/>
        </w:rPr>
      </w:pPr>
      <w:r>
        <w:rPr>
          <w:sz w:val="28"/>
          <w:szCs w:val="28"/>
        </w:rPr>
        <w:t xml:space="preserve">3 Каждая команда на интерактивной доске или онлайн доске </w:t>
      </w:r>
      <w:r w:rsidR="000B58C4" w:rsidRPr="00CE6529">
        <w:rPr>
          <w:sz w:val="28"/>
          <w:szCs w:val="28"/>
        </w:rPr>
        <w:t xml:space="preserve">компактно и наглядно оформляет результаты своей работы. </w:t>
      </w:r>
    </w:p>
    <w:p w:rsidR="00AE7EAE" w:rsidRDefault="000B58C4" w:rsidP="00307E6D">
      <w:pPr>
        <w:jc w:val="both"/>
        <w:rPr>
          <w:sz w:val="28"/>
          <w:szCs w:val="28"/>
        </w:rPr>
      </w:pPr>
      <w:r w:rsidRPr="00CE6529">
        <w:rPr>
          <w:sz w:val="28"/>
          <w:szCs w:val="28"/>
        </w:rPr>
        <w:t xml:space="preserve">На презентационном плакате обязательно должны быть отражены:  </w:t>
      </w:r>
    </w:p>
    <w:p w:rsidR="00AE7EAE" w:rsidRPr="00AE7EAE" w:rsidRDefault="00AE7EAE" w:rsidP="000926A9">
      <w:pPr>
        <w:pStyle w:val="a3"/>
        <w:numPr>
          <w:ilvl w:val="0"/>
          <w:numId w:val="15"/>
        </w:numPr>
        <w:spacing w:after="0" w:line="240" w:lineRule="auto"/>
        <w:ind w:left="714" w:hanging="357"/>
        <w:jc w:val="both"/>
        <w:rPr>
          <w:rFonts w:ascii="Times New Roman" w:hAnsi="Times New Roman"/>
          <w:sz w:val="28"/>
          <w:szCs w:val="28"/>
        </w:rPr>
      </w:pPr>
      <w:r w:rsidRPr="00AE7EAE">
        <w:rPr>
          <w:rFonts w:ascii="Times New Roman" w:hAnsi="Times New Roman"/>
          <w:sz w:val="28"/>
          <w:szCs w:val="28"/>
        </w:rPr>
        <w:t>проблема, которую анализировала команда;</w:t>
      </w:r>
    </w:p>
    <w:p w:rsidR="00AE7EAE" w:rsidRPr="00AE7EAE" w:rsidRDefault="00AE7EAE" w:rsidP="000926A9">
      <w:pPr>
        <w:pStyle w:val="a3"/>
        <w:numPr>
          <w:ilvl w:val="0"/>
          <w:numId w:val="15"/>
        </w:numPr>
        <w:spacing w:after="0" w:line="240" w:lineRule="auto"/>
        <w:ind w:left="714" w:hanging="357"/>
        <w:jc w:val="both"/>
        <w:rPr>
          <w:rFonts w:ascii="Times New Roman" w:hAnsi="Times New Roman"/>
          <w:sz w:val="28"/>
          <w:szCs w:val="28"/>
        </w:rPr>
      </w:pPr>
      <w:r w:rsidRPr="00AE7EAE">
        <w:rPr>
          <w:rFonts w:ascii="Times New Roman" w:hAnsi="Times New Roman"/>
          <w:sz w:val="28"/>
          <w:szCs w:val="28"/>
        </w:rPr>
        <w:t>анализ причин проблемы (метод 5 почему и/или диаграмма исикавы);</w:t>
      </w:r>
    </w:p>
    <w:p w:rsidR="00AE7EAE" w:rsidRPr="00AE7EAE" w:rsidRDefault="00AE7EAE" w:rsidP="000926A9">
      <w:pPr>
        <w:pStyle w:val="a3"/>
        <w:numPr>
          <w:ilvl w:val="0"/>
          <w:numId w:val="15"/>
        </w:numPr>
        <w:spacing w:after="0" w:line="240" w:lineRule="auto"/>
        <w:ind w:left="714" w:hanging="357"/>
        <w:jc w:val="both"/>
        <w:rPr>
          <w:rFonts w:ascii="Times New Roman" w:hAnsi="Times New Roman"/>
          <w:sz w:val="28"/>
          <w:szCs w:val="28"/>
        </w:rPr>
      </w:pPr>
      <w:r w:rsidRPr="00AE7EAE">
        <w:rPr>
          <w:rFonts w:ascii="Times New Roman" w:hAnsi="Times New Roman"/>
          <w:sz w:val="28"/>
          <w:szCs w:val="28"/>
        </w:rPr>
        <w:t xml:space="preserve">перечень мероприятий по устранению причин и оценка их эффективности (в виде оценочной таблицы);  </w:t>
      </w:r>
    </w:p>
    <w:p w:rsidR="00AE7EAE" w:rsidRPr="00AE7EAE" w:rsidRDefault="00AE7EAE" w:rsidP="000926A9">
      <w:pPr>
        <w:pStyle w:val="a3"/>
        <w:numPr>
          <w:ilvl w:val="0"/>
          <w:numId w:val="15"/>
        </w:numPr>
        <w:spacing w:after="0" w:line="240" w:lineRule="auto"/>
        <w:ind w:left="714" w:hanging="357"/>
        <w:jc w:val="both"/>
        <w:rPr>
          <w:rFonts w:ascii="Times New Roman" w:hAnsi="Times New Roman"/>
          <w:sz w:val="28"/>
          <w:szCs w:val="28"/>
        </w:rPr>
      </w:pPr>
      <w:r w:rsidRPr="00AE7EAE">
        <w:rPr>
          <w:rFonts w:ascii="Times New Roman" w:hAnsi="Times New Roman"/>
          <w:sz w:val="28"/>
          <w:szCs w:val="28"/>
        </w:rPr>
        <w:t>выделение первоочередных мероприятий (диаграмма парето);</w:t>
      </w:r>
    </w:p>
    <w:p w:rsidR="00AE7EAE" w:rsidRPr="00AE7EAE" w:rsidRDefault="00AE7EAE" w:rsidP="000926A9">
      <w:pPr>
        <w:pStyle w:val="a3"/>
        <w:numPr>
          <w:ilvl w:val="0"/>
          <w:numId w:val="15"/>
        </w:numPr>
        <w:spacing w:after="0" w:line="240" w:lineRule="auto"/>
        <w:ind w:left="714" w:hanging="357"/>
        <w:jc w:val="both"/>
        <w:rPr>
          <w:rFonts w:ascii="Times New Roman" w:hAnsi="Times New Roman"/>
          <w:sz w:val="28"/>
          <w:szCs w:val="28"/>
        </w:rPr>
      </w:pPr>
      <w:r w:rsidRPr="00AE7EAE">
        <w:rPr>
          <w:rFonts w:ascii="Times New Roman" w:hAnsi="Times New Roman"/>
          <w:sz w:val="28"/>
          <w:szCs w:val="28"/>
        </w:rPr>
        <w:t>вывод: кайдзен-предложение.</w:t>
      </w:r>
    </w:p>
    <w:p w:rsidR="00AE7EAE" w:rsidRDefault="00AE7EAE" w:rsidP="00307E6D">
      <w:pPr>
        <w:jc w:val="both"/>
        <w:rPr>
          <w:sz w:val="28"/>
          <w:szCs w:val="28"/>
        </w:rPr>
      </w:pPr>
    </w:p>
    <w:p w:rsidR="000B58C4" w:rsidRPr="002B441D" w:rsidRDefault="000B58C4" w:rsidP="00307E6D">
      <w:pPr>
        <w:jc w:val="both"/>
        <w:rPr>
          <w:sz w:val="28"/>
          <w:szCs w:val="28"/>
        </w:rPr>
      </w:pPr>
      <w:r w:rsidRPr="00CE6529">
        <w:rPr>
          <w:sz w:val="28"/>
          <w:szCs w:val="28"/>
        </w:rPr>
        <w:t>4 Каждая команда делает доклад, время доклада 5 минут.</w:t>
      </w:r>
    </w:p>
    <w:p w:rsidR="00CE6529" w:rsidRDefault="00CE6529" w:rsidP="001F68AA">
      <w:pPr>
        <w:jc w:val="center"/>
        <w:rPr>
          <w:b/>
          <w:sz w:val="28"/>
          <w:szCs w:val="28"/>
        </w:rPr>
      </w:pPr>
    </w:p>
    <w:p w:rsidR="00773519" w:rsidRPr="00162384" w:rsidRDefault="00773519" w:rsidP="00773519">
      <w:pPr>
        <w:jc w:val="both"/>
        <w:rPr>
          <w:b/>
          <w:i/>
          <w:sz w:val="28"/>
          <w:szCs w:val="28"/>
        </w:rPr>
      </w:pPr>
      <w:r w:rsidRPr="00162384">
        <w:rPr>
          <w:b/>
          <w:i/>
          <w:sz w:val="28"/>
          <w:szCs w:val="28"/>
        </w:rPr>
        <w:t>Контрольные вопросы</w:t>
      </w:r>
      <w:r>
        <w:rPr>
          <w:b/>
          <w:i/>
          <w:sz w:val="28"/>
          <w:szCs w:val="28"/>
        </w:rPr>
        <w:t>:</w:t>
      </w:r>
    </w:p>
    <w:p w:rsidR="00773519" w:rsidRDefault="00773519" w:rsidP="001F68AA">
      <w:pPr>
        <w:jc w:val="center"/>
        <w:rPr>
          <w:b/>
          <w:sz w:val="28"/>
          <w:szCs w:val="28"/>
        </w:rPr>
      </w:pP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Что такое визуальный менеджмент? Приведите примеры.</w:t>
      </w: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 xml:space="preserve"> Что такое Стандартные Операционные Процедуры (СОП)? Зачем они нужны?</w:t>
      </w: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 xml:space="preserve"> Опишите концепцию Пока-ёкэ.</w:t>
      </w: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lastRenderedPageBreak/>
        <w:t xml:space="preserve"> Какие системы оплаты труда применяются в бережливом производстве?</w:t>
      </w: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Что такое всеобщий уход за оборудованием (TPM)?</w:t>
      </w:r>
    </w:p>
    <w:p w:rsidR="00ED774B"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Как связаны между собой бережливое производство и Six Sigma?</w:t>
      </w:r>
    </w:p>
    <w:p w:rsidR="00773519" w:rsidRPr="00ED774B" w:rsidRDefault="00ED774B" w:rsidP="000926A9">
      <w:pPr>
        <w:pStyle w:val="a3"/>
        <w:numPr>
          <w:ilvl w:val="0"/>
          <w:numId w:val="18"/>
        </w:numPr>
        <w:spacing w:after="0" w:line="240" w:lineRule="auto"/>
        <w:ind w:left="431" w:hanging="357"/>
        <w:jc w:val="both"/>
        <w:rPr>
          <w:rFonts w:ascii="Times New Roman" w:hAnsi="Times New Roman"/>
          <w:sz w:val="28"/>
          <w:szCs w:val="28"/>
        </w:rPr>
      </w:pPr>
      <w:r w:rsidRPr="00ED774B">
        <w:rPr>
          <w:rFonts w:ascii="Times New Roman" w:hAnsi="Times New Roman"/>
          <w:sz w:val="28"/>
          <w:szCs w:val="28"/>
        </w:rPr>
        <w:t>Что такое кайдзен и как он применяется в бережливом производстве?</w:t>
      </w:r>
    </w:p>
    <w:p w:rsidR="00773519" w:rsidRDefault="00773519" w:rsidP="001F68AA">
      <w:pPr>
        <w:jc w:val="center"/>
        <w:rPr>
          <w:b/>
          <w:sz w:val="28"/>
          <w:szCs w:val="28"/>
        </w:rPr>
      </w:pPr>
    </w:p>
    <w:p w:rsidR="007F5831" w:rsidRDefault="007F5831" w:rsidP="001F68AA">
      <w:pPr>
        <w:jc w:val="center"/>
        <w:rPr>
          <w:b/>
          <w:sz w:val="28"/>
          <w:szCs w:val="28"/>
        </w:rPr>
      </w:pPr>
    </w:p>
    <w:p w:rsidR="001F68AA" w:rsidRPr="002B441D" w:rsidRDefault="001F68AA" w:rsidP="001F68AA">
      <w:pPr>
        <w:jc w:val="center"/>
        <w:rPr>
          <w:b/>
          <w:sz w:val="28"/>
          <w:szCs w:val="28"/>
        </w:rPr>
      </w:pPr>
      <w:r w:rsidRPr="002B441D">
        <w:rPr>
          <w:b/>
          <w:sz w:val="28"/>
          <w:szCs w:val="28"/>
        </w:rPr>
        <w:t>Тема 6.</w:t>
      </w:r>
    </w:p>
    <w:p w:rsidR="001F68AA" w:rsidRPr="002B441D" w:rsidRDefault="001F68AA" w:rsidP="001F68AA">
      <w:pPr>
        <w:jc w:val="center"/>
        <w:rPr>
          <w:b/>
          <w:sz w:val="28"/>
          <w:szCs w:val="28"/>
        </w:rPr>
      </w:pPr>
      <w:r w:rsidRPr="002B441D">
        <w:rPr>
          <w:b/>
          <w:sz w:val="28"/>
          <w:szCs w:val="28"/>
        </w:rPr>
        <w:t>Технологии вовлечения и мотивации персонала</w:t>
      </w:r>
    </w:p>
    <w:p w:rsidR="001F68AA" w:rsidRPr="002B441D" w:rsidRDefault="001F68AA" w:rsidP="00307E6D">
      <w:pPr>
        <w:jc w:val="both"/>
        <w:rPr>
          <w:sz w:val="28"/>
          <w:szCs w:val="28"/>
        </w:rPr>
      </w:pPr>
    </w:p>
    <w:p w:rsidR="007F5831" w:rsidRPr="007F5831" w:rsidRDefault="007F5831" w:rsidP="007F5831">
      <w:pPr>
        <w:pStyle w:val="a3"/>
        <w:spacing w:after="0" w:line="240" w:lineRule="auto"/>
        <w:ind w:left="0"/>
        <w:jc w:val="center"/>
        <w:rPr>
          <w:rStyle w:val="FontStyle35"/>
          <w:sz w:val="28"/>
          <w:szCs w:val="28"/>
        </w:rPr>
      </w:pPr>
      <w:r w:rsidRPr="007F5831">
        <w:rPr>
          <w:rStyle w:val="FontStyle35"/>
          <w:sz w:val="28"/>
          <w:szCs w:val="28"/>
        </w:rPr>
        <w:t>Проверяемые умения, знания У1-У22, У26, З1-З14, З20</w:t>
      </w:r>
    </w:p>
    <w:p w:rsidR="007F5831" w:rsidRPr="007F5831" w:rsidRDefault="007F5831" w:rsidP="007F5831">
      <w:pPr>
        <w:pStyle w:val="a3"/>
        <w:spacing w:after="0" w:line="240" w:lineRule="auto"/>
        <w:ind w:left="0"/>
        <w:jc w:val="center"/>
        <w:rPr>
          <w:rFonts w:ascii="Times New Roman" w:hAnsi="Times New Roman"/>
          <w:b/>
          <w:i/>
          <w:iCs/>
          <w:sz w:val="28"/>
          <w:szCs w:val="28"/>
        </w:rPr>
      </w:pPr>
      <w:r w:rsidRPr="007F5831">
        <w:rPr>
          <w:rStyle w:val="FontStyle35"/>
          <w:sz w:val="28"/>
          <w:szCs w:val="28"/>
        </w:rPr>
        <w:t>Формируемые компетенции ОК 1, ОК 3, ОК 4, ОК 7</w:t>
      </w:r>
    </w:p>
    <w:p w:rsidR="007F5831" w:rsidRPr="002B441D" w:rsidRDefault="007F5831" w:rsidP="00307E6D">
      <w:pPr>
        <w:jc w:val="both"/>
        <w:rPr>
          <w:sz w:val="28"/>
          <w:szCs w:val="28"/>
        </w:rPr>
      </w:pPr>
    </w:p>
    <w:p w:rsidR="00307E6D" w:rsidRPr="002B441D" w:rsidRDefault="00307E6D" w:rsidP="00F27182">
      <w:pPr>
        <w:jc w:val="center"/>
        <w:rPr>
          <w:b/>
          <w:sz w:val="28"/>
          <w:szCs w:val="28"/>
        </w:rPr>
      </w:pPr>
      <w:r w:rsidRPr="002B441D">
        <w:rPr>
          <w:b/>
          <w:sz w:val="28"/>
          <w:szCs w:val="28"/>
        </w:rPr>
        <w:t xml:space="preserve">Практическое занятие № </w:t>
      </w:r>
      <w:r w:rsidR="009A5104">
        <w:rPr>
          <w:b/>
          <w:sz w:val="28"/>
          <w:szCs w:val="28"/>
        </w:rPr>
        <w:t>6</w:t>
      </w:r>
    </w:p>
    <w:p w:rsidR="00307E6D" w:rsidRPr="002B441D" w:rsidRDefault="00307E6D" w:rsidP="00F27182">
      <w:pPr>
        <w:jc w:val="center"/>
        <w:rPr>
          <w:b/>
          <w:sz w:val="28"/>
          <w:szCs w:val="28"/>
        </w:rPr>
      </w:pPr>
      <w:r w:rsidRPr="002B441D">
        <w:rPr>
          <w:b/>
          <w:sz w:val="28"/>
          <w:szCs w:val="28"/>
        </w:rPr>
        <w:t>Применение методов мотивации персонала</w:t>
      </w:r>
    </w:p>
    <w:p w:rsidR="00F27182" w:rsidRDefault="00F27182" w:rsidP="00307E6D">
      <w:pPr>
        <w:jc w:val="both"/>
        <w:rPr>
          <w:sz w:val="28"/>
          <w:szCs w:val="28"/>
        </w:rPr>
      </w:pPr>
    </w:p>
    <w:p w:rsidR="002360F2" w:rsidRPr="002360F2" w:rsidRDefault="002360F2" w:rsidP="002360F2">
      <w:pPr>
        <w:jc w:val="both"/>
        <w:rPr>
          <w:sz w:val="28"/>
          <w:szCs w:val="28"/>
        </w:rPr>
      </w:pPr>
      <w:r>
        <w:rPr>
          <w:b/>
          <w:i/>
          <w:sz w:val="28"/>
          <w:szCs w:val="28"/>
        </w:rPr>
        <w:t xml:space="preserve">Цель работы: </w:t>
      </w:r>
      <w:r>
        <w:rPr>
          <w:sz w:val="28"/>
          <w:szCs w:val="28"/>
        </w:rPr>
        <w:t>изучить методы мотивации персонала и возможность их включения в бережливое производство</w:t>
      </w:r>
    </w:p>
    <w:p w:rsidR="002360F2" w:rsidRDefault="002360F2" w:rsidP="00307E6D">
      <w:pPr>
        <w:jc w:val="both"/>
        <w:rPr>
          <w:sz w:val="28"/>
          <w:szCs w:val="28"/>
        </w:rPr>
      </w:pPr>
    </w:p>
    <w:p w:rsidR="002360F2" w:rsidRPr="002360F2" w:rsidRDefault="002360F2" w:rsidP="002360F2">
      <w:pPr>
        <w:jc w:val="both"/>
        <w:rPr>
          <w:sz w:val="28"/>
          <w:szCs w:val="28"/>
        </w:rPr>
      </w:pPr>
      <w:r>
        <w:rPr>
          <w:b/>
          <w:i/>
          <w:sz w:val="28"/>
          <w:szCs w:val="28"/>
        </w:rPr>
        <w:t xml:space="preserve">Время выполнения: </w:t>
      </w:r>
      <w:r>
        <w:rPr>
          <w:sz w:val="28"/>
          <w:szCs w:val="28"/>
        </w:rPr>
        <w:t>2 часа</w:t>
      </w:r>
    </w:p>
    <w:p w:rsidR="002360F2" w:rsidRDefault="002360F2" w:rsidP="00307E6D">
      <w:pPr>
        <w:jc w:val="both"/>
        <w:rPr>
          <w:sz w:val="28"/>
          <w:szCs w:val="28"/>
        </w:rPr>
      </w:pPr>
    </w:p>
    <w:p w:rsidR="002360F2" w:rsidRPr="002360F2" w:rsidRDefault="002360F2" w:rsidP="002360F2">
      <w:pPr>
        <w:jc w:val="both"/>
        <w:rPr>
          <w:b/>
          <w:i/>
          <w:sz w:val="28"/>
          <w:szCs w:val="28"/>
        </w:rPr>
      </w:pPr>
      <w:r>
        <w:rPr>
          <w:b/>
          <w:i/>
          <w:sz w:val="28"/>
          <w:szCs w:val="28"/>
        </w:rPr>
        <w:t>Порядок выполнения:</w:t>
      </w:r>
    </w:p>
    <w:p w:rsidR="002360F2" w:rsidRDefault="002360F2" w:rsidP="00307E6D">
      <w:pPr>
        <w:jc w:val="both"/>
        <w:rPr>
          <w:sz w:val="28"/>
          <w:szCs w:val="28"/>
        </w:rPr>
      </w:pPr>
    </w:p>
    <w:p w:rsidR="008641B8" w:rsidRPr="007B5595" w:rsidRDefault="007B5595" w:rsidP="000926A9">
      <w:pPr>
        <w:pStyle w:val="a3"/>
        <w:numPr>
          <w:ilvl w:val="0"/>
          <w:numId w:val="13"/>
        </w:numPr>
        <w:jc w:val="both"/>
        <w:rPr>
          <w:rFonts w:ascii="Times New Roman" w:hAnsi="Times New Roman"/>
          <w:sz w:val="28"/>
          <w:szCs w:val="28"/>
        </w:rPr>
      </w:pPr>
      <w:r w:rsidRPr="007B5595">
        <w:rPr>
          <w:rFonts w:ascii="Times New Roman" w:hAnsi="Times New Roman"/>
          <w:sz w:val="28"/>
          <w:szCs w:val="28"/>
        </w:rPr>
        <w:t>Дайте характеристика методам мотивации персонала:</w:t>
      </w:r>
    </w:p>
    <w:p w:rsidR="007B5595" w:rsidRDefault="007B5595" w:rsidP="00307E6D">
      <w:pPr>
        <w:jc w:val="both"/>
        <w:rPr>
          <w:sz w:val="28"/>
          <w:szCs w:val="28"/>
        </w:rPr>
      </w:pPr>
    </w:p>
    <w:p w:rsidR="007B5595" w:rsidRDefault="007B5595" w:rsidP="00307E6D">
      <w:pPr>
        <w:jc w:val="both"/>
        <w:rPr>
          <w:sz w:val="28"/>
          <w:szCs w:val="28"/>
        </w:rPr>
      </w:pPr>
      <w:r>
        <w:rPr>
          <w:sz w:val="28"/>
          <w:szCs w:val="28"/>
        </w:rPr>
        <w:t>Материальное поощрение</w:t>
      </w:r>
    </w:p>
    <w:p w:rsidR="007B5595" w:rsidRDefault="007B5595" w:rsidP="00307E6D">
      <w:pPr>
        <w:jc w:val="both"/>
        <w:rPr>
          <w:sz w:val="28"/>
          <w:szCs w:val="28"/>
        </w:rPr>
      </w:pPr>
    </w:p>
    <w:p w:rsidR="007B5595" w:rsidRDefault="007B5595" w:rsidP="00307E6D">
      <w:pPr>
        <w:jc w:val="both"/>
        <w:rPr>
          <w:sz w:val="28"/>
          <w:szCs w:val="28"/>
        </w:rPr>
      </w:pPr>
      <w:r>
        <w:rPr>
          <w:sz w:val="28"/>
          <w:szCs w:val="28"/>
        </w:rPr>
        <w:t>Нематериальное поощрение</w:t>
      </w:r>
    </w:p>
    <w:p w:rsidR="007B5595" w:rsidRDefault="007B5595" w:rsidP="00307E6D">
      <w:pPr>
        <w:jc w:val="both"/>
        <w:rPr>
          <w:sz w:val="28"/>
          <w:szCs w:val="28"/>
        </w:rPr>
      </w:pPr>
    </w:p>
    <w:p w:rsidR="007B5595" w:rsidRPr="007B5595" w:rsidRDefault="007B5595" w:rsidP="007B5595">
      <w:pPr>
        <w:jc w:val="both"/>
        <w:rPr>
          <w:sz w:val="28"/>
          <w:szCs w:val="28"/>
        </w:rPr>
      </w:pPr>
      <w:r w:rsidRPr="007B5595">
        <w:rPr>
          <w:sz w:val="28"/>
          <w:szCs w:val="28"/>
        </w:rPr>
        <w:t xml:space="preserve">Моральное стимулирование </w:t>
      </w:r>
    </w:p>
    <w:p w:rsidR="007B5595" w:rsidRDefault="007B5595" w:rsidP="007B5595">
      <w:pPr>
        <w:jc w:val="both"/>
        <w:rPr>
          <w:sz w:val="28"/>
          <w:szCs w:val="28"/>
        </w:rPr>
      </w:pPr>
    </w:p>
    <w:p w:rsidR="007B5595" w:rsidRPr="007B5595" w:rsidRDefault="007B5595" w:rsidP="007B5595">
      <w:pPr>
        <w:jc w:val="both"/>
        <w:rPr>
          <w:sz w:val="28"/>
          <w:szCs w:val="28"/>
        </w:rPr>
      </w:pPr>
      <w:r w:rsidRPr="007B5595">
        <w:rPr>
          <w:sz w:val="28"/>
          <w:szCs w:val="28"/>
        </w:rPr>
        <w:t xml:space="preserve">Мотивирующая организация труда </w:t>
      </w:r>
    </w:p>
    <w:p w:rsidR="007B5595" w:rsidRDefault="007B5595" w:rsidP="007B5595">
      <w:pPr>
        <w:jc w:val="both"/>
        <w:rPr>
          <w:sz w:val="28"/>
          <w:szCs w:val="28"/>
        </w:rPr>
      </w:pPr>
    </w:p>
    <w:p w:rsidR="007B5595" w:rsidRPr="007B5595" w:rsidRDefault="007B5595" w:rsidP="007B5595">
      <w:pPr>
        <w:jc w:val="both"/>
        <w:rPr>
          <w:sz w:val="28"/>
          <w:szCs w:val="28"/>
        </w:rPr>
      </w:pPr>
      <w:r w:rsidRPr="007B5595">
        <w:rPr>
          <w:sz w:val="28"/>
          <w:szCs w:val="28"/>
        </w:rPr>
        <w:t>Регулярные встречи руководителей с подчиненными;</w:t>
      </w:r>
    </w:p>
    <w:p w:rsidR="007B5595" w:rsidRDefault="007B5595" w:rsidP="007B5595">
      <w:pPr>
        <w:jc w:val="both"/>
        <w:rPr>
          <w:sz w:val="28"/>
          <w:szCs w:val="28"/>
        </w:rPr>
      </w:pPr>
    </w:p>
    <w:p w:rsidR="007B5595" w:rsidRPr="007B5595" w:rsidRDefault="007B5595" w:rsidP="007B5595">
      <w:pPr>
        <w:jc w:val="both"/>
        <w:rPr>
          <w:sz w:val="28"/>
          <w:szCs w:val="28"/>
        </w:rPr>
      </w:pPr>
      <w:r w:rsidRPr="007B5595">
        <w:rPr>
          <w:sz w:val="28"/>
          <w:szCs w:val="28"/>
        </w:rPr>
        <w:t xml:space="preserve">Поддержание организационной культуры </w:t>
      </w:r>
    </w:p>
    <w:p w:rsidR="007B5595" w:rsidRDefault="007B5595" w:rsidP="007B5595">
      <w:pPr>
        <w:jc w:val="both"/>
        <w:rPr>
          <w:sz w:val="28"/>
          <w:szCs w:val="28"/>
        </w:rPr>
      </w:pPr>
    </w:p>
    <w:p w:rsidR="007B5595" w:rsidRPr="007B5595" w:rsidRDefault="007B5595" w:rsidP="007B5595">
      <w:pPr>
        <w:jc w:val="both"/>
        <w:rPr>
          <w:sz w:val="28"/>
          <w:szCs w:val="28"/>
        </w:rPr>
      </w:pPr>
      <w:r w:rsidRPr="007B5595">
        <w:rPr>
          <w:sz w:val="28"/>
          <w:szCs w:val="28"/>
        </w:rPr>
        <w:t>Процедура корректного увольнения</w:t>
      </w:r>
    </w:p>
    <w:p w:rsidR="007B5595" w:rsidRDefault="007B5595" w:rsidP="00307E6D">
      <w:pPr>
        <w:jc w:val="both"/>
        <w:rPr>
          <w:sz w:val="28"/>
          <w:szCs w:val="28"/>
        </w:rPr>
      </w:pPr>
    </w:p>
    <w:p w:rsidR="007B5595" w:rsidRDefault="007B5595" w:rsidP="00307E6D">
      <w:pPr>
        <w:jc w:val="both"/>
        <w:rPr>
          <w:sz w:val="28"/>
          <w:szCs w:val="28"/>
        </w:rPr>
      </w:pPr>
      <w:r>
        <w:rPr>
          <w:sz w:val="28"/>
          <w:szCs w:val="28"/>
        </w:rPr>
        <w:t>Участие в управлении</w:t>
      </w:r>
    </w:p>
    <w:p w:rsidR="007B5595" w:rsidRDefault="007B5595" w:rsidP="00307E6D">
      <w:pPr>
        <w:jc w:val="both"/>
        <w:rPr>
          <w:sz w:val="28"/>
          <w:szCs w:val="28"/>
        </w:rPr>
      </w:pPr>
    </w:p>
    <w:p w:rsidR="007B5595" w:rsidRPr="007B5595" w:rsidRDefault="007B5595" w:rsidP="000926A9">
      <w:pPr>
        <w:pStyle w:val="a3"/>
        <w:numPr>
          <w:ilvl w:val="0"/>
          <w:numId w:val="13"/>
        </w:numPr>
        <w:spacing w:after="0" w:line="240" w:lineRule="auto"/>
        <w:ind w:left="714" w:hanging="357"/>
        <w:jc w:val="both"/>
        <w:rPr>
          <w:rFonts w:ascii="Times New Roman" w:hAnsi="Times New Roman"/>
          <w:sz w:val="28"/>
          <w:szCs w:val="28"/>
        </w:rPr>
      </w:pPr>
      <w:r w:rsidRPr="007B5595">
        <w:rPr>
          <w:rFonts w:ascii="Times New Roman" w:hAnsi="Times New Roman"/>
          <w:sz w:val="28"/>
          <w:szCs w:val="28"/>
        </w:rPr>
        <w:t>Решите производственный кейс</w:t>
      </w:r>
    </w:p>
    <w:p w:rsidR="00F27182" w:rsidRDefault="00F27182" w:rsidP="00307E6D">
      <w:pPr>
        <w:jc w:val="both"/>
        <w:rPr>
          <w:sz w:val="28"/>
          <w:szCs w:val="28"/>
        </w:rPr>
      </w:pPr>
    </w:p>
    <w:p w:rsidR="007B5595" w:rsidRDefault="007B5595" w:rsidP="00307E6D">
      <w:pPr>
        <w:jc w:val="both"/>
        <w:rPr>
          <w:sz w:val="28"/>
          <w:szCs w:val="28"/>
        </w:rPr>
      </w:pPr>
      <w:r>
        <w:rPr>
          <w:sz w:val="28"/>
          <w:szCs w:val="28"/>
        </w:rPr>
        <w:lastRenderedPageBreak/>
        <w:t>Организация при внедрении практики бережливого производства с целью вовлеченности всех сотрудников предусмотрела следующую систему мотивации персонала:</w:t>
      </w:r>
    </w:p>
    <w:p w:rsidR="007B5595" w:rsidRDefault="007B5595" w:rsidP="00307E6D">
      <w:pPr>
        <w:jc w:val="both"/>
        <w:rPr>
          <w:sz w:val="28"/>
          <w:szCs w:val="28"/>
        </w:rPr>
      </w:pPr>
      <w:r>
        <w:rPr>
          <w:sz w:val="28"/>
          <w:szCs w:val="28"/>
        </w:rPr>
        <w:t>- при отсутствии замечаний со стороны инспектора по БП выплачивается премия 2000 руб.;</w:t>
      </w:r>
    </w:p>
    <w:p w:rsidR="007B5595" w:rsidRDefault="007B5595" w:rsidP="00307E6D">
      <w:pPr>
        <w:jc w:val="both"/>
        <w:rPr>
          <w:sz w:val="28"/>
          <w:szCs w:val="28"/>
        </w:rPr>
      </w:pPr>
      <w:r>
        <w:rPr>
          <w:sz w:val="28"/>
          <w:szCs w:val="28"/>
        </w:rPr>
        <w:t>- в случае предложения рационализаторского характера, способного сократить расходы компании, премия выплачивается в размере 50% экономии;</w:t>
      </w:r>
    </w:p>
    <w:p w:rsidR="007B5595" w:rsidRDefault="007B5595" w:rsidP="007B5595">
      <w:pPr>
        <w:jc w:val="both"/>
        <w:rPr>
          <w:sz w:val="28"/>
          <w:szCs w:val="28"/>
        </w:rPr>
      </w:pPr>
      <w:r>
        <w:rPr>
          <w:sz w:val="28"/>
          <w:szCs w:val="28"/>
        </w:rPr>
        <w:t>- в случае предложения рационализаторского характера, способного сократить расходы рабочего времени на произведение операции, премия выплачивается в размере 50% стоимости сэкономленного рабочего времени.</w:t>
      </w:r>
    </w:p>
    <w:p w:rsidR="007B5595" w:rsidRDefault="007B5595" w:rsidP="00307E6D">
      <w:pPr>
        <w:jc w:val="both"/>
        <w:rPr>
          <w:sz w:val="28"/>
          <w:szCs w:val="28"/>
        </w:rPr>
      </w:pPr>
    </w:p>
    <w:p w:rsidR="007B5595" w:rsidRDefault="007B5595" w:rsidP="00307E6D">
      <w:pPr>
        <w:jc w:val="both"/>
        <w:rPr>
          <w:sz w:val="28"/>
          <w:szCs w:val="28"/>
        </w:rPr>
      </w:pPr>
      <w:r>
        <w:rPr>
          <w:sz w:val="28"/>
          <w:szCs w:val="28"/>
        </w:rPr>
        <w:t>В течение месяца в подразделении работали 3 сотрудника Лаптин С.М., Сверчкова М.И., Золотова Т.П.</w:t>
      </w:r>
    </w:p>
    <w:p w:rsidR="007B5595" w:rsidRDefault="007B5595" w:rsidP="00307E6D">
      <w:pPr>
        <w:jc w:val="both"/>
        <w:rPr>
          <w:sz w:val="28"/>
          <w:szCs w:val="28"/>
        </w:rPr>
      </w:pPr>
      <w:r>
        <w:rPr>
          <w:sz w:val="28"/>
          <w:szCs w:val="28"/>
        </w:rPr>
        <w:t>Зарплата каждого работника 25000 руб.</w:t>
      </w:r>
    </w:p>
    <w:p w:rsidR="007B5595" w:rsidRDefault="007B5595" w:rsidP="00307E6D">
      <w:pPr>
        <w:jc w:val="both"/>
        <w:rPr>
          <w:sz w:val="28"/>
          <w:szCs w:val="28"/>
        </w:rPr>
      </w:pPr>
      <w:r>
        <w:rPr>
          <w:sz w:val="28"/>
          <w:szCs w:val="28"/>
        </w:rPr>
        <w:t>По итогам месяца в подразделении были замечания по организации рабочего места  у Лаптина С.М.</w:t>
      </w:r>
    </w:p>
    <w:p w:rsidR="007B5595" w:rsidRDefault="007B5595" w:rsidP="00307E6D">
      <w:pPr>
        <w:jc w:val="both"/>
        <w:rPr>
          <w:sz w:val="28"/>
          <w:szCs w:val="28"/>
        </w:rPr>
      </w:pPr>
      <w:r>
        <w:rPr>
          <w:sz w:val="28"/>
          <w:szCs w:val="28"/>
        </w:rPr>
        <w:t>Сверчкова М.И. предложила способ более экономного расходования материалов, что позволило сократить их расход на 10000 руб.</w:t>
      </w:r>
    </w:p>
    <w:p w:rsidR="007B5595" w:rsidRDefault="007B5595" w:rsidP="00307E6D">
      <w:pPr>
        <w:jc w:val="both"/>
        <w:rPr>
          <w:sz w:val="28"/>
          <w:szCs w:val="28"/>
        </w:rPr>
      </w:pPr>
      <w:r>
        <w:rPr>
          <w:sz w:val="28"/>
          <w:szCs w:val="28"/>
        </w:rPr>
        <w:t>Золотова Т.П. предложил</w:t>
      </w:r>
      <w:r w:rsidR="002E0917">
        <w:rPr>
          <w:sz w:val="28"/>
          <w:szCs w:val="28"/>
        </w:rPr>
        <w:t xml:space="preserve">а новый механизм обработки данных, что позволило на 2 дня ускорить выполнение процедур обработки данных. </w:t>
      </w:r>
    </w:p>
    <w:p w:rsidR="002E0917" w:rsidRDefault="002E0917" w:rsidP="00307E6D">
      <w:pPr>
        <w:jc w:val="both"/>
        <w:rPr>
          <w:sz w:val="28"/>
          <w:szCs w:val="28"/>
        </w:rPr>
      </w:pPr>
      <w:r>
        <w:rPr>
          <w:sz w:val="28"/>
          <w:szCs w:val="28"/>
        </w:rPr>
        <w:t>В месяце 20 рабочих дней.</w:t>
      </w:r>
    </w:p>
    <w:p w:rsidR="002E0917" w:rsidRDefault="002E0917" w:rsidP="00307E6D">
      <w:pPr>
        <w:jc w:val="both"/>
        <w:rPr>
          <w:sz w:val="28"/>
          <w:szCs w:val="28"/>
        </w:rPr>
      </w:pPr>
      <w:r>
        <w:rPr>
          <w:sz w:val="28"/>
          <w:szCs w:val="28"/>
        </w:rPr>
        <w:t>Рассчитайте сумму заработной платы всех сотрудников с учетом премий.</w:t>
      </w:r>
    </w:p>
    <w:p w:rsidR="00356579" w:rsidRDefault="00356579" w:rsidP="00307E6D">
      <w:pPr>
        <w:jc w:val="both"/>
        <w:rPr>
          <w:sz w:val="28"/>
          <w:szCs w:val="28"/>
        </w:rPr>
      </w:pPr>
    </w:p>
    <w:p w:rsidR="00356579" w:rsidRPr="002360F2" w:rsidRDefault="00356579" w:rsidP="00307E6D">
      <w:pPr>
        <w:jc w:val="both"/>
        <w:rPr>
          <w:b/>
          <w:i/>
          <w:sz w:val="28"/>
          <w:szCs w:val="28"/>
        </w:rPr>
      </w:pPr>
      <w:r w:rsidRPr="002360F2">
        <w:rPr>
          <w:b/>
          <w:i/>
          <w:sz w:val="28"/>
          <w:szCs w:val="28"/>
        </w:rPr>
        <w:t>Контрольные вопросы</w:t>
      </w:r>
    </w:p>
    <w:p w:rsidR="00356579" w:rsidRDefault="00356579" w:rsidP="00307E6D">
      <w:pPr>
        <w:jc w:val="both"/>
        <w:rPr>
          <w:sz w:val="28"/>
          <w:szCs w:val="28"/>
        </w:rPr>
      </w:pPr>
    </w:p>
    <w:p w:rsidR="00356579" w:rsidRPr="00356579" w:rsidRDefault="00356579" w:rsidP="000926A9">
      <w:pPr>
        <w:pStyle w:val="a3"/>
        <w:numPr>
          <w:ilvl w:val="0"/>
          <w:numId w:val="14"/>
        </w:numPr>
        <w:spacing w:after="0" w:line="240" w:lineRule="auto"/>
        <w:ind w:left="714" w:hanging="357"/>
        <w:jc w:val="both"/>
        <w:rPr>
          <w:rFonts w:ascii="Times New Roman" w:hAnsi="Times New Roman"/>
          <w:sz w:val="28"/>
          <w:szCs w:val="28"/>
        </w:rPr>
      </w:pPr>
      <w:r w:rsidRPr="00356579">
        <w:rPr>
          <w:rFonts w:ascii="Times New Roman" w:hAnsi="Times New Roman"/>
          <w:sz w:val="28"/>
          <w:szCs w:val="28"/>
        </w:rPr>
        <w:t>Какие методы мотивации чаще применяются в бережливом производстве</w:t>
      </w:r>
    </w:p>
    <w:p w:rsidR="00356579" w:rsidRPr="00356579" w:rsidRDefault="00356579" w:rsidP="000926A9">
      <w:pPr>
        <w:pStyle w:val="a3"/>
        <w:numPr>
          <w:ilvl w:val="0"/>
          <w:numId w:val="14"/>
        </w:numPr>
        <w:spacing w:after="0" w:line="240" w:lineRule="auto"/>
        <w:ind w:left="714" w:hanging="357"/>
        <w:jc w:val="both"/>
        <w:rPr>
          <w:rFonts w:ascii="Times New Roman" w:hAnsi="Times New Roman"/>
          <w:sz w:val="28"/>
          <w:szCs w:val="28"/>
        </w:rPr>
      </w:pPr>
      <w:r w:rsidRPr="00356579">
        <w:rPr>
          <w:rFonts w:ascii="Times New Roman" w:hAnsi="Times New Roman"/>
          <w:sz w:val="28"/>
          <w:szCs w:val="28"/>
        </w:rPr>
        <w:t>Нужно ли проводить поощрение сотрудников публично и почему?</w:t>
      </w:r>
    </w:p>
    <w:p w:rsidR="00356579" w:rsidRPr="00356579" w:rsidRDefault="00356579" w:rsidP="000926A9">
      <w:pPr>
        <w:pStyle w:val="a3"/>
        <w:numPr>
          <w:ilvl w:val="0"/>
          <w:numId w:val="14"/>
        </w:numPr>
        <w:spacing w:after="0" w:line="240" w:lineRule="auto"/>
        <w:ind w:left="714" w:hanging="357"/>
        <w:jc w:val="both"/>
        <w:rPr>
          <w:rFonts w:ascii="Times New Roman" w:hAnsi="Times New Roman"/>
          <w:sz w:val="28"/>
          <w:szCs w:val="28"/>
        </w:rPr>
      </w:pPr>
      <w:r w:rsidRPr="00356579">
        <w:rPr>
          <w:rFonts w:ascii="Times New Roman" w:hAnsi="Times New Roman"/>
          <w:sz w:val="28"/>
          <w:szCs w:val="28"/>
        </w:rPr>
        <w:t>Можно ли использовать в качестве мотивации только материальное или только нематериальное поощрение и почему?</w:t>
      </w:r>
    </w:p>
    <w:p w:rsidR="007B5595" w:rsidRPr="002B441D" w:rsidRDefault="007B5595" w:rsidP="00307E6D">
      <w:pPr>
        <w:jc w:val="both"/>
        <w:rPr>
          <w:sz w:val="28"/>
          <w:szCs w:val="28"/>
        </w:rPr>
      </w:pPr>
    </w:p>
    <w:p w:rsidR="00307E6D" w:rsidRPr="002B441D" w:rsidRDefault="00307E6D" w:rsidP="00F27182">
      <w:pPr>
        <w:jc w:val="center"/>
        <w:rPr>
          <w:b/>
          <w:sz w:val="28"/>
          <w:szCs w:val="28"/>
        </w:rPr>
      </w:pPr>
      <w:r w:rsidRPr="002B441D">
        <w:rPr>
          <w:b/>
          <w:sz w:val="28"/>
          <w:szCs w:val="28"/>
        </w:rPr>
        <w:t xml:space="preserve">Практическое занятие № </w:t>
      </w:r>
      <w:r w:rsidR="009A5104">
        <w:rPr>
          <w:b/>
          <w:sz w:val="28"/>
          <w:szCs w:val="28"/>
        </w:rPr>
        <w:t>7</w:t>
      </w:r>
    </w:p>
    <w:p w:rsidR="00307E6D" w:rsidRPr="002B441D" w:rsidRDefault="00307E6D" w:rsidP="00F27182">
      <w:pPr>
        <w:jc w:val="center"/>
        <w:rPr>
          <w:b/>
          <w:sz w:val="28"/>
          <w:szCs w:val="28"/>
        </w:rPr>
      </w:pPr>
      <w:r w:rsidRPr="002B441D">
        <w:rPr>
          <w:b/>
          <w:sz w:val="28"/>
          <w:szCs w:val="28"/>
        </w:rPr>
        <w:t>Анализ практик эффективного использования человеческого потенциала</w:t>
      </w:r>
    </w:p>
    <w:p w:rsidR="00C55374" w:rsidRDefault="00C55374" w:rsidP="00EE1052">
      <w:pPr>
        <w:tabs>
          <w:tab w:val="left" w:pos="-108"/>
        </w:tabs>
        <w:snapToGrid w:val="0"/>
        <w:rPr>
          <w:sz w:val="28"/>
          <w:szCs w:val="28"/>
        </w:rPr>
      </w:pPr>
    </w:p>
    <w:p w:rsidR="007D31F1" w:rsidRPr="000B2FA5" w:rsidRDefault="007D31F1" w:rsidP="007D31F1">
      <w:pPr>
        <w:jc w:val="both"/>
        <w:rPr>
          <w:sz w:val="28"/>
          <w:szCs w:val="28"/>
        </w:rPr>
      </w:pPr>
      <w:r>
        <w:rPr>
          <w:b/>
          <w:i/>
          <w:sz w:val="28"/>
          <w:szCs w:val="28"/>
        </w:rPr>
        <w:t xml:space="preserve">Цель работы: </w:t>
      </w:r>
      <w:r>
        <w:rPr>
          <w:sz w:val="28"/>
          <w:szCs w:val="28"/>
        </w:rPr>
        <w:t xml:space="preserve">проанализировать </w:t>
      </w:r>
      <w:r w:rsidR="000B2FA5" w:rsidRPr="000B2FA5">
        <w:rPr>
          <w:sz w:val="28"/>
          <w:szCs w:val="28"/>
        </w:rPr>
        <w:t>эффективно</w:t>
      </w:r>
      <w:r w:rsidR="000B2FA5">
        <w:rPr>
          <w:sz w:val="28"/>
          <w:szCs w:val="28"/>
        </w:rPr>
        <w:t>сть</w:t>
      </w:r>
      <w:r w:rsidR="000B2FA5" w:rsidRPr="000B2FA5">
        <w:rPr>
          <w:sz w:val="28"/>
          <w:szCs w:val="28"/>
        </w:rPr>
        <w:t xml:space="preserve"> использования человеческого потенциала</w:t>
      </w:r>
    </w:p>
    <w:p w:rsidR="007D31F1" w:rsidRDefault="007D31F1" w:rsidP="007D31F1">
      <w:pPr>
        <w:jc w:val="both"/>
        <w:rPr>
          <w:sz w:val="28"/>
          <w:szCs w:val="28"/>
        </w:rPr>
      </w:pPr>
    </w:p>
    <w:p w:rsidR="007D31F1" w:rsidRPr="002360F2" w:rsidRDefault="007D31F1" w:rsidP="007D31F1">
      <w:pPr>
        <w:jc w:val="both"/>
        <w:rPr>
          <w:sz w:val="28"/>
          <w:szCs w:val="28"/>
        </w:rPr>
      </w:pPr>
      <w:r>
        <w:rPr>
          <w:b/>
          <w:i/>
          <w:sz w:val="28"/>
          <w:szCs w:val="28"/>
        </w:rPr>
        <w:t xml:space="preserve">Время выполнения: </w:t>
      </w:r>
      <w:r>
        <w:rPr>
          <w:sz w:val="28"/>
          <w:szCs w:val="28"/>
        </w:rPr>
        <w:t>2 часа</w:t>
      </w:r>
    </w:p>
    <w:p w:rsidR="007D31F1" w:rsidRDefault="007D31F1" w:rsidP="007D31F1">
      <w:pPr>
        <w:jc w:val="both"/>
        <w:rPr>
          <w:sz w:val="28"/>
          <w:szCs w:val="28"/>
        </w:rPr>
      </w:pPr>
    </w:p>
    <w:p w:rsidR="000B2FA5" w:rsidRPr="000B2FA5" w:rsidRDefault="000B2FA5" w:rsidP="007D31F1">
      <w:pPr>
        <w:jc w:val="both"/>
        <w:rPr>
          <w:b/>
          <w:i/>
          <w:sz w:val="28"/>
          <w:szCs w:val="28"/>
        </w:rPr>
      </w:pPr>
      <w:r w:rsidRPr="000B2FA5">
        <w:rPr>
          <w:b/>
          <w:i/>
          <w:sz w:val="28"/>
          <w:szCs w:val="28"/>
        </w:rPr>
        <w:t>Исходные данные</w:t>
      </w:r>
    </w:p>
    <w:p w:rsidR="000B2FA5" w:rsidRDefault="000B2FA5" w:rsidP="007D31F1">
      <w:pPr>
        <w:jc w:val="both"/>
        <w:rPr>
          <w:sz w:val="28"/>
          <w:szCs w:val="28"/>
        </w:rPr>
      </w:pPr>
    </w:p>
    <w:p w:rsidR="000B2FA5" w:rsidRDefault="000B2FA5" w:rsidP="007D31F1">
      <w:pPr>
        <w:jc w:val="both"/>
        <w:rPr>
          <w:sz w:val="28"/>
          <w:szCs w:val="28"/>
        </w:rPr>
      </w:pPr>
      <w:r>
        <w:rPr>
          <w:sz w:val="28"/>
          <w:szCs w:val="28"/>
        </w:rPr>
        <w:t>Для совершения операции по приему коммунальных платежей принимают участие 3 человека:</w:t>
      </w:r>
    </w:p>
    <w:p w:rsidR="000B2FA5" w:rsidRDefault="000B2FA5" w:rsidP="007D31F1">
      <w:pPr>
        <w:jc w:val="both"/>
        <w:rPr>
          <w:sz w:val="28"/>
          <w:szCs w:val="28"/>
        </w:rPr>
      </w:pPr>
      <w:r>
        <w:rPr>
          <w:sz w:val="28"/>
          <w:szCs w:val="28"/>
        </w:rPr>
        <w:lastRenderedPageBreak/>
        <w:t>Консультант</w:t>
      </w:r>
    </w:p>
    <w:p w:rsidR="000B2FA5" w:rsidRDefault="000B2FA5" w:rsidP="007D31F1">
      <w:pPr>
        <w:jc w:val="both"/>
        <w:rPr>
          <w:sz w:val="28"/>
          <w:szCs w:val="28"/>
        </w:rPr>
      </w:pPr>
      <w:r>
        <w:rPr>
          <w:sz w:val="28"/>
          <w:szCs w:val="28"/>
        </w:rPr>
        <w:t>Операционный работник</w:t>
      </w:r>
    </w:p>
    <w:p w:rsidR="000B2FA5" w:rsidRDefault="000B2FA5" w:rsidP="007D31F1">
      <w:pPr>
        <w:jc w:val="both"/>
        <w:rPr>
          <w:sz w:val="28"/>
          <w:szCs w:val="28"/>
        </w:rPr>
      </w:pPr>
      <w:r>
        <w:rPr>
          <w:sz w:val="28"/>
          <w:szCs w:val="28"/>
        </w:rPr>
        <w:t>Кассир</w:t>
      </w:r>
    </w:p>
    <w:p w:rsidR="000B2FA5" w:rsidRDefault="000B2FA5" w:rsidP="007D31F1">
      <w:pPr>
        <w:jc w:val="both"/>
        <w:rPr>
          <w:sz w:val="28"/>
          <w:szCs w:val="28"/>
        </w:rPr>
      </w:pPr>
    </w:p>
    <w:p w:rsidR="000B2FA5" w:rsidRDefault="000B2FA5" w:rsidP="007D31F1">
      <w:pPr>
        <w:jc w:val="both"/>
        <w:rPr>
          <w:sz w:val="28"/>
          <w:szCs w:val="28"/>
        </w:rPr>
      </w:pPr>
      <w:r>
        <w:rPr>
          <w:sz w:val="28"/>
          <w:szCs w:val="28"/>
        </w:rPr>
        <w:t>При обращении клиента консультант выясняет цель визита (2 минуты), помогает выбрать нужный талон (2 мин).</w:t>
      </w:r>
    </w:p>
    <w:p w:rsidR="000B2FA5" w:rsidRDefault="000B2FA5" w:rsidP="007D31F1">
      <w:pPr>
        <w:jc w:val="both"/>
        <w:rPr>
          <w:sz w:val="28"/>
          <w:szCs w:val="28"/>
        </w:rPr>
      </w:pPr>
      <w:r>
        <w:rPr>
          <w:sz w:val="28"/>
          <w:szCs w:val="28"/>
        </w:rPr>
        <w:t>Операционный сотрудник проверяет документы клиента для оплаты (2 минуты), вносит в программу данные (3 минуты), объясняет процедуру оплаты (3 минуты), направляет клиента в кассу (5 минуты).</w:t>
      </w:r>
    </w:p>
    <w:p w:rsidR="000B2FA5" w:rsidRDefault="000B2FA5" w:rsidP="007D31F1">
      <w:pPr>
        <w:jc w:val="both"/>
        <w:rPr>
          <w:sz w:val="28"/>
          <w:szCs w:val="28"/>
        </w:rPr>
      </w:pPr>
      <w:r>
        <w:rPr>
          <w:sz w:val="28"/>
          <w:szCs w:val="28"/>
        </w:rPr>
        <w:t>Кассир принимает документы от клиента (2 минуты), проверяет документы (3 минуты), принимает наличные деньги (5 минут), выдает клиенту необходимые документы (2 минуты).</w:t>
      </w:r>
    </w:p>
    <w:p w:rsidR="000B2FA5" w:rsidRDefault="000B2FA5" w:rsidP="007D31F1">
      <w:pPr>
        <w:jc w:val="both"/>
        <w:rPr>
          <w:sz w:val="28"/>
          <w:szCs w:val="28"/>
        </w:rPr>
      </w:pPr>
      <w:r>
        <w:rPr>
          <w:sz w:val="28"/>
          <w:szCs w:val="28"/>
        </w:rPr>
        <w:t>За рабочий день с 9:00 до 18:00 отделение должно обслужить не менее 45 человек.</w:t>
      </w:r>
    </w:p>
    <w:p w:rsidR="000B2FA5" w:rsidRDefault="000B2FA5" w:rsidP="007D31F1">
      <w:pPr>
        <w:jc w:val="both"/>
        <w:rPr>
          <w:sz w:val="28"/>
          <w:szCs w:val="28"/>
        </w:rPr>
      </w:pPr>
      <w:r>
        <w:rPr>
          <w:sz w:val="28"/>
          <w:szCs w:val="28"/>
        </w:rPr>
        <w:t>У сотрудников перерыв 1 час.</w:t>
      </w:r>
    </w:p>
    <w:p w:rsidR="000B2FA5" w:rsidRDefault="000B2FA5" w:rsidP="007D31F1">
      <w:pPr>
        <w:jc w:val="both"/>
        <w:rPr>
          <w:sz w:val="28"/>
          <w:szCs w:val="28"/>
        </w:rPr>
      </w:pPr>
    </w:p>
    <w:p w:rsidR="007D31F1" w:rsidRPr="002360F2" w:rsidRDefault="007D31F1" w:rsidP="007D31F1">
      <w:pPr>
        <w:jc w:val="both"/>
        <w:rPr>
          <w:b/>
          <w:i/>
          <w:sz w:val="28"/>
          <w:szCs w:val="28"/>
        </w:rPr>
      </w:pPr>
      <w:r>
        <w:rPr>
          <w:b/>
          <w:i/>
          <w:sz w:val="28"/>
          <w:szCs w:val="28"/>
        </w:rPr>
        <w:t>Порядок выполнения:</w:t>
      </w:r>
    </w:p>
    <w:p w:rsidR="000B2FA5"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Рассчитать время такта</w:t>
      </w:r>
    </w:p>
    <w:p w:rsidR="007D31F1"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На диаграмме составить график загруженности сотрудников</w:t>
      </w:r>
      <w:r>
        <w:rPr>
          <w:rFonts w:ascii="Times New Roman" w:hAnsi="Times New Roman"/>
          <w:sz w:val="28"/>
          <w:szCs w:val="28"/>
        </w:rPr>
        <w:t>, отметить цветами различные операции. При совпадении операции выделить ее одинаковым цветом</w:t>
      </w:r>
    </w:p>
    <w:p w:rsidR="000B2FA5"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Нанести линию такта</w:t>
      </w:r>
    </w:p>
    <w:p w:rsidR="000B2FA5"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Определить требуемое количество сотрудников</w:t>
      </w:r>
    </w:p>
    <w:p w:rsidR="000B2FA5"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Определить какие действия дублируются и можно ли изменить процессы для отсутствия дублирования операций</w:t>
      </w:r>
    </w:p>
    <w:p w:rsidR="000B2FA5" w:rsidRPr="000B2FA5" w:rsidRDefault="000B2FA5" w:rsidP="000926A9">
      <w:pPr>
        <w:pStyle w:val="a3"/>
        <w:numPr>
          <w:ilvl w:val="0"/>
          <w:numId w:val="16"/>
        </w:numPr>
        <w:jc w:val="both"/>
        <w:rPr>
          <w:rFonts w:ascii="Times New Roman" w:hAnsi="Times New Roman"/>
          <w:sz w:val="28"/>
          <w:szCs w:val="28"/>
        </w:rPr>
      </w:pPr>
      <w:r w:rsidRPr="000B2FA5">
        <w:rPr>
          <w:rFonts w:ascii="Times New Roman" w:hAnsi="Times New Roman"/>
          <w:sz w:val="28"/>
          <w:szCs w:val="28"/>
        </w:rPr>
        <w:t>Сформулировать выводы</w:t>
      </w:r>
    </w:p>
    <w:p w:rsidR="00004987" w:rsidRDefault="00004987" w:rsidP="00004987">
      <w:pPr>
        <w:jc w:val="both"/>
        <w:rPr>
          <w:sz w:val="28"/>
          <w:szCs w:val="28"/>
        </w:rPr>
      </w:pPr>
      <w:r>
        <w:rPr>
          <w:sz w:val="28"/>
          <w:szCs w:val="28"/>
        </w:rPr>
        <w:t>В основе производственной системы Тойота лежит раздел «</w:t>
      </w:r>
      <w:r w:rsidRPr="00004987">
        <w:rPr>
          <w:sz w:val="28"/>
          <w:szCs w:val="28"/>
        </w:rPr>
        <w:t>Добавляй ценность организации, развивая своих сотрудников и партнеров</w:t>
      </w:r>
      <w:r>
        <w:rPr>
          <w:sz w:val="28"/>
          <w:szCs w:val="28"/>
        </w:rPr>
        <w:t>».</w:t>
      </w:r>
    </w:p>
    <w:p w:rsidR="00004987" w:rsidRDefault="00004987" w:rsidP="00004987">
      <w:pPr>
        <w:jc w:val="both"/>
        <w:rPr>
          <w:sz w:val="28"/>
          <w:szCs w:val="28"/>
        </w:rPr>
      </w:pPr>
      <w:r>
        <w:rPr>
          <w:sz w:val="28"/>
          <w:szCs w:val="28"/>
        </w:rPr>
        <w:t>Сопоставьте каждому принципу данного раздела высказывание, соответствующее по смыслу</w:t>
      </w:r>
    </w:p>
    <w:p w:rsidR="00004987" w:rsidRDefault="00004987" w:rsidP="00004987">
      <w:pPr>
        <w:jc w:val="both"/>
        <w:rPr>
          <w:sz w:val="28"/>
          <w:szCs w:val="28"/>
        </w:rPr>
      </w:pPr>
    </w:p>
    <w:tbl>
      <w:tblPr>
        <w:tblStyle w:val="ae"/>
        <w:tblW w:w="0" w:type="auto"/>
        <w:tblLook w:val="04A0" w:firstRow="1" w:lastRow="0" w:firstColumn="1" w:lastColumn="0" w:noHBand="0" w:noVBand="1"/>
      </w:tblPr>
      <w:tblGrid>
        <w:gridCol w:w="4785"/>
        <w:gridCol w:w="4785"/>
      </w:tblGrid>
      <w:tr w:rsidR="00004987" w:rsidTr="00004987">
        <w:tc>
          <w:tcPr>
            <w:tcW w:w="4785" w:type="dxa"/>
          </w:tcPr>
          <w:p w:rsidR="00004987" w:rsidRDefault="00004987" w:rsidP="00004987">
            <w:pPr>
              <w:jc w:val="center"/>
              <w:rPr>
                <w:sz w:val="28"/>
                <w:szCs w:val="28"/>
              </w:rPr>
            </w:pPr>
            <w:r>
              <w:rPr>
                <w:sz w:val="28"/>
                <w:szCs w:val="28"/>
              </w:rPr>
              <w:t>Принцип</w:t>
            </w:r>
          </w:p>
        </w:tc>
        <w:tc>
          <w:tcPr>
            <w:tcW w:w="4785" w:type="dxa"/>
          </w:tcPr>
          <w:p w:rsidR="00004987" w:rsidRDefault="00004987" w:rsidP="00004987">
            <w:pPr>
              <w:jc w:val="center"/>
              <w:rPr>
                <w:sz w:val="28"/>
                <w:szCs w:val="28"/>
              </w:rPr>
            </w:pPr>
            <w:r>
              <w:rPr>
                <w:sz w:val="28"/>
                <w:szCs w:val="28"/>
              </w:rPr>
              <w:t>Высказывание</w:t>
            </w:r>
          </w:p>
        </w:tc>
      </w:tr>
      <w:tr w:rsidR="00004987" w:rsidTr="00004987">
        <w:tc>
          <w:tcPr>
            <w:tcW w:w="4785" w:type="dxa"/>
          </w:tcPr>
          <w:p w:rsidR="00004987" w:rsidRPr="00004987" w:rsidRDefault="00004987" w:rsidP="00004987">
            <w:pPr>
              <w:jc w:val="both"/>
              <w:rPr>
                <w:b/>
                <w:sz w:val="28"/>
                <w:szCs w:val="28"/>
              </w:rPr>
            </w:pPr>
            <w:r w:rsidRPr="00004987">
              <w:rPr>
                <w:rStyle w:val="fontstyle01"/>
                <w:rFonts w:ascii="Times New Roman" w:hAnsi="Times New Roman"/>
                <w:b w:val="0"/>
              </w:rPr>
              <w:t>Воспитывай лидеров, которые досконально</w:t>
            </w:r>
            <w:r w:rsidRPr="00004987">
              <w:rPr>
                <w:b/>
                <w:color w:val="000000"/>
              </w:rPr>
              <w:br/>
            </w:r>
            <w:r w:rsidRPr="00004987">
              <w:rPr>
                <w:rStyle w:val="fontstyle01"/>
                <w:rFonts w:ascii="Times New Roman" w:hAnsi="Times New Roman"/>
                <w:b w:val="0"/>
              </w:rPr>
              <w:t>знают свое дело, исповедуют философию компании и могут научить этому других</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sz w:val="28"/>
                <w:szCs w:val="28"/>
              </w:rPr>
            </w:pPr>
            <w:r w:rsidRPr="00004987">
              <w:rPr>
                <w:rStyle w:val="fontstyle01"/>
                <w:rFonts w:ascii="Times New Roman" w:hAnsi="Times New Roman"/>
                <w:b w:val="0"/>
              </w:rPr>
              <w:t>Воспитывай незаурядных людей и</w:t>
            </w:r>
            <w:r>
              <w:rPr>
                <w:rStyle w:val="fontstyle01"/>
                <w:rFonts w:ascii="Times New Roman" w:hAnsi="Times New Roman"/>
                <w:b w:val="0"/>
              </w:rPr>
              <w:t xml:space="preserve"> </w:t>
            </w:r>
            <w:r w:rsidRPr="00004987">
              <w:rPr>
                <w:rStyle w:val="fontstyle01"/>
                <w:rFonts w:ascii="Times New Roman" w:hAnsi="Times New Roman"/>
                <w:b w:val="0"/>
              </w:rPr>
              <w:t>формируй команды, исповедующие философию</w:t>
            </w:r>
            <w:r>
              <w:rPr>
                <w:rStyle w:val="fontstyle01"/>
                <w:rFonts w:ascii="Times New Roman" w:hAnsi="Times New Roman"/>
                <w:b w:val="0"/>
              </w:rPr>
              <w:t xml:space="preserve"> </w:t>
            </w:r>
            <w:r w:rsidRPr="00004987">
              <w:rPr>
                <w:rStyle w:val="fontstyle01"/>
                <w:rFonts w:ascii="Times New Roman" w:hAnsi="Times New Roman"/>
                <w:b w:val="0"/>
              </w:rPr>
              <w:t>компании</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sz w:val="28"/>
                <w:szCs w:val="28"/>
              </w:rPr>
            </w:pPr>
            <w:r w:rsidRPr="00004987">
              <w:rPr>
                <w:rStyle w:val="fontstyle01"/>
                <w:rFonts w:ascii="Times New Roman" w:hAnsi="Times New Roman"/>
                <w:b w:val="0"/>
              </w:rPr>
              <w:t>Уважай своих партнеров и поставщиков,</w:t>
            </w:r>
            <w:r w:rsidRPr="00004987">
              <w:rPr>
                <w:color w:val="000000"/>
              </w:rPr>
              <w:br/>
            </w:r>
            <w:r w:rsidRPr="00004987">
              <w:rPr>
                <w:rStyle w:val="fontstyle01"/>
                <w:rFonts w:ascii="Times New Roman" w:hAnsi="Times New Roman"/>
                <w:b w:val="0"/>
              </w:rPr>
              <w:t>ставь перед ними трудные задачи и помогай им</w:t>
            </w:r>
            <w:r>
              <w:rPr>
                <w:rStyle w:val="fontstyle01"/>
                <w:rFonts w:ascii="Times New Roman" w:hAnsi="Times New Roman"/>
                <w:b w:val="0"/>
              </w:rPr>
              <w:t xml:space="preserve"> </w:t>
            </w:r>
            <w:r w:rsidRPr="00004987">
              <w:rPr>
                <w:rStyle w:val="fontstyle01"/>
                <w:rFonts w:ascii="Times New Roman" w:hAnsi="Times New Roman"/>
                <w:b w:val="0"/>
              </w:rPr>
              <w:t>совершенствоваться</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sz w:val="28"/>
                <w:szCs w:val="28"/>
              </w:rPr>
            </w:pPr>
            <w:r w:rsidRPr="00004987">
              <w:rPr>
                <w:rStyle w:val="fontstyle01"/>
                <w:rFonts w:ascii="Times New Roman" w:hAnsi="Times New Roman"/>
                <w:b w:val="0"/>
              </w:rPr>
              <w:t>Постоянное решение фундаментальных</w:t>
            </w:r>
            <w:r>
              <w:rPr>
                <w:rStyle w:val="fontstyle01"/>
                <w:rFonts w:ascii="Times New Roman" w:hAnsi="Times New Roman"/>
                <w:b w:val="0"/>
              </w:rPr>
              <w:t xml:space="preserve"> </w:t>
            </w:r>
            <w:r w:rsidRPr="00004987">
              <w:rPr>
                <w:rStyle w:val="fontstyle01"/>
                <w:rFonts w:ascii="Times New Roman" w:hAnsi="Times New Roman"/>
                <w:b w:val="0"/>
              </w:rPr>
              <w:t>проблем стимулирует непрерывное обучение</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sz w:val="28"/>
                <w:szCs w:val="28"/>
              </w:rPr>
            </w:pPr>
            <w:r w:rsidRPr="00004987">
              <w:rPr>
                <w:rStyle w:val="fontstyle01"/>
                <w:rFonts w:ascii="Times New Roman" w:hAnsi="Times New Roman"/>
                <w:b w:val="0"/>
              </w:rPr>
              <w:t xml:space="preserve">Чтобы разобраться в ситуации, надо </w:t>
            </w:r>
            <w:r w:rsidRPr="00004987">
              <w:rPr>
                <w:rStyle w:val="fontstyle01"/>
                <w:rFonts w:ascii="Times New Roman" w:hAnsi="Times New Roman"/>
                <w:b w:val="0"/>
              </w:rPr>
              <w:lastRenderedPageBreak/>
              <w:t>увидеть</w:t>
            </w:r>
            <w:r>
              <w:rPr>
                <w:rStyle w:val="fontstyle01"/>
                <w:rFonts w:ascii="Times New Roman" w:hAnsi="Times New Roman"/>
                <w:b w:val="0"/>
              </w:rPr>
              <w:t xml:space="preserve"> </w:t>
            </w:r>
            <w:r w:rsidRPr="00004987">
              <w:rPr>
                <w:rStyle w:val="fontstyle01"/>
                <w:rFonts w:ascii="Times New Roman" w:hAnsi="Times New Roman"/>
                <w:b w:val="0"/>
              </w:rPr>
              <w:t>все своими глазами</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rStyle w:val="fontstyle01"/>
                <w:rFonts w:ascii="Times New Roman" w:hAnsi="Times New Roman"/>
                <w:b w:val="0"/>
              </w:rPr>
            </w:pPr>
            <w:r w:rsidRPr="00004987">
              <w:rPr>
                <w:rStyle w:val="fontstyle01"/>
                <w:rFonts w:ascii="Times New Roman" w:hAnsi="Times New Roman"/>
                <w:b w:val="0"/>
              </w:rPr>
              <w:lastRenderedPageBreak/>
              <w:t>Принимай решение</w:t>
            </w:r>
            <w:r w:rsidR="00CE40A6">
              <w:rPr>
                <w:rStyle w:val="fontstyle01"/>
                <w:rFonts w:ascii="Times New Roman" w:hAnsi="Times New Roman"/>
                <w:b w:val="0"/>
              </w:rPr>
              <w:t>,</w:t>
            </w:r>
            <w:r w:rsidRPr="00004987">
              <w:rPr>
                <w:rStyle w:val="fontstyle01"/>
                <w:rFonts w:ascii="Times New Roman" w:hAnsi="Times New Roman"/>
                <w:b w:val="0"/>
              </w:rPr>
              <w:t xml:space="preserve"> не торопясь, на основе</w:t>
            </w:r>
            <w:r>
              <w:rPr>
                <w:rStyle w:val="fontstyle01"/>
                <w:rFonts w:ascii="Times New Roman" w:hAnsi="Times New Roman"/>
                <w:b w:val="0"/>
              </w:rPr>
              <w:t xml:space="preserve"> </w:t>
            </w:r>
            <w:r w:rsidRPr="00004987">
              <w:rPr>
                <w:rStyle w:val="fontstyle01"/>
                <w:rFonts w:ascii="Times New Roman" w:hAnsi="Times New Roman"/>
                <w:b w:val="0"/>
              </w:rPr>
              <w:t>консенсуса, взвесив все возможные варианты, внедряя</w:t>
            </w:r>
            <w:r>
              <w:rPr>
                <w:rStyle w:val="fontstyle01"/>
                <w:rFonts w:ascii="Times New Roman" w:hAnsi="Times New Roman"/>
                <w:b w:val="0"/>
              </w:rPr>
              <w:t xml:space="preserve"> </w:t>
            </w:r>
            <w:r w:rsidRPr="00004987">
              <w:rPr>
                <w:rStyle w:val="fontstyle01"/>
                <w:rFonts w:ascii="Times New Roman" w:hAnsi="Times New Roman"/>
                <w:b w:val="0"/>
              </w:rPr>
              <w:t>его не медли</w:t>
            </w:r>
            <w:r>
              <w:rPr>
                <w:rStyle w:val="fontstyle01"/>
                <w:rFonts w:ascii="Times New Roman" w:hAnsi="Times New Roman"/>
                <w:b w:val="0"/>
              </w:rPr>
              <w:t xml:space="preserve"> </w:t>
            </w:r>
          </w:p>
        </w:tc>
        <w:tc>
          <w:tcPr>
            <w:tcW w:w="4785" w:type="dxa"/>
          </w:tcPr>
          <w:p w:rsidR="00004987" w:rsidRDefault="00004987" w:rsidP="00004987">
            <w:pPr>
              <w:jc w:val="both"/>
              <w:rPr>
                <w:sz w:val="28"/>
                <w:szCs w:val="28"/>
              </w:rPr>
            </w:pPr>
          </w:p>
        </w:tc>
      </w:tr>
      <w:tr w:rsidR="00004987" w:rsidTr="00004987">
        <w:tc>
          <w:tcPr>
            <w:tcW w:w="4785" w:type="dxa"/>
          </w:tcPr>
          <w:p w:rsidR="00004987" w:rsidRPr="00004987" w:rsidRDefault="00004987" w:rsidP="00004987">
            <w:pPr>
              <w:jc w:val="both"/>
              <w:rPr>
                <w:rStyle w:val="fontstyle01"/>
                <w:rFonts w:ascii="Times New Roman" w:hAnsi="Times New Roman"/>
                <w:b w:val="0"/>
                <w:bCs w:val="0"/>
                <w:color w:val="auto"/>
                <w:sz w:val="22"/>
                <w:szCs w:val="22"/>
              </w:rPr>
            </w:pPr>
            <w:r w:rsidRPr="00004987">
              <w:rPr>
                <w:rStyle w:val="fontstyle01"/>
                <w:rFonts w:ascii="Times New Roman" w:hAnsi="Times New Roman"/>
                <w:b w:val="0"/>
              </w:rPr>
              <w:t>Станьте обучающейся структурой за счет</w:t>
            </w:r>
            <w:r>
              <w:rPr>
                <w:rStyle w:val="fontstyle01"/>
                <w:rFonts w:ascii="Times New Roman" w:hAnsi="Times New Roman"/>
                <w:b w:val="0"/>
              </w:rPr>
              <w:t xml:space="preserve"> </w:t>
            </w:r>
            <w:r w:rsidRPr="00004987">
              <w:rPr>
                <w:rStyle w:val="fontstyle01"/>
                <w:rFonts w:ascii="Times New Roman" w:hAnsi="Times New Roman"/>
                <w:b w:val="0"/>
              </w:rPr>
              <w:t>неустанного самоанализа и непрерывного</w:t>
            </w:r>
            <w:r>
              <w:rPr>
                <w:rStyle w:val="fontstyle01"/>
                <w:rFonts w:ascii="Times New Roman" w:hAnsi="Times New Roman"/>
                <w:b w:val="0"/>
              </w:rPr>
              <w:t xml:space="preserve"> </w:t>
            </w:r>
            <w:r w:rsidRPr="00004987">
              <w:rPr>
                <w:rStyle w:val="fontstyle01"/>
                <w:rFonts w:ascii="Times New Roman" w:hAnsi="Times New Roman"/>
                <w:b w:val="0"/>
              </w:rPr>
              <w:t>совершенствования</w:t>
            </w:r>
          </w:p>
        </w:tc>
        <w:tc>
          <w:tcPr>
            <w:tcW w:w="4785" w:type="dxa"/>
          </w:tcPr>
          <w:p w:rsidR="00004987" w:rsidRDefault="00004987" w:rsidP="00004987">
            <w:pPr>
              <w:jc w:val="both"/>
              <w:rPr>
                <w:sz w:val="28"/>
                <w:szCs w:val="28"/>
              </w:rPr>
            </w:pPr>
          </w:p>
        </w:tc>
      </w:tr>
    </w:tbl>
    <w:p w:rsidR="00004987" w:rsidRPr="00004987" w:rsidRDefault="00004987" w:rsidP="00004987">
      <w:pPr>
        <w:jc w:val="both"/>
        <w:rPr>
          <w:sz w:val="28"/>
          <w:szCs w:val="28"/>
        </w:rPr>
      </w:pPr>
    </w:p>
    <w:p w:rsidR="007D31F1" w:rsidRPr="002360F2" w:rsidRDefault="007D31F1" w:rsidP="007D31F1">
      <w:pPr>
        <w:jc w:val="both"/>
        <w:rPr>
          <w:b/>
          <w:i/>
          <w:sz w:val="28"/>
          <w:szCs w:val="28"/>
        </w:rPr>
      </w:pPr>
      <w:r w:rsidRPr="002360F2">
        <w:rPr>
          <w:b/>
          <w:i/>
          <w:sz w:val="28"/>
          <w:szCs w:val="28"/>
        </w:rPr>
        <w:t>Контрольные вопросы</w:t>
      </w:r>
    </w:p>
    <w:p w:rsidR="007D31F1" w:rsidRDefault="007D31F1" w:rsidP="007D31F1">
      <w:pPr>
        <w:jc w:val="both"/>
        <w:rPr>
          <w:sz w:val="28"/>
          <w:szCs w:val="28"/>
        </w:rPr>
      </w:pPr>
    </w:p>
    <w:p w:rsidR="000B2FA5" w:rsidRPr="00D03506" w:rsidRDefault="000B2FA5" w:rsidP="000926A9">
      <w:pPr>
        <w:pStyle w:val="a3"/>
        <w:numPr>
          <w:ilvl w:val="0"/>
          <w:numId w:val="17"/>
        </w:numPr>
        <w:jc w:val="both"/>
        <w:rPr>
          <w:rStyle w:val="fontstyle01"/>
          <w:rFonts w:ascii="Times New Roman" w:hAnsi="Times New Roman"/>
          <w:b w:val="0"/>
          <w:sz w:val="28"/>
          <w:szCs w:val="28"/>
        </w:rPr>
      </w:pPr>
      <w:r w:rsidRPr="00D03506">
        <w:rPr>
          <w:rStyle w:val="fontstyle01"/>
          <w:rFonts w:ascii="Times New Roman" w:hAnsi="Times New Roman"/>
          <w:b w:val="0"/>
          <w:sz w:val="28"/>
          <w:szCs w:val="28"/>
        </w:rPr>
        <w:t xml:space="preserve">Каким японским термином в </w:t>
      </w:r>
      <w:r w:rsidR="00CE40A6" w:rsidRPr="00D03506">
        <w:rPr>
          <w:rStyle w:val="fontstyle01"/>
          <w:rFonts w:ascii="Times New Roman" w:hAnsi="Times New Roman"/>
          <w:b w:val="0"/>
          <w:sz w:val="28"/>
          <w:szCs w:val="28"/>
        </w:rPr>
        <w:t>б</w:t>
      </w:r>
      <w:r w:rsidRPr="00D03506">
        <w:rPr>
          <w:rStyle w:val="fontstyle01"/>
          <w:rFonts w:ascii="Times New Roman" w:hAnsi="Times New Roman"/>
          <w:b w:val="0"/>
          <w:sz w:val="28"/>
          <w:szCs w:val="28"/>
        </w:rPr>
        <w:t>ережливом производстве называют неравномерность выполнения работ?</w:t>
      </w:r>
    </w:p>
    <w:p w:rsidR="00D03506" w:rsidRDefault="00D03506" w:rsidP="000926A9">
      <w:pPr>
        <w:pStyle w:val="a3"/>
        <w:numPr>
          <w:ilvl w:val="0"/>
          <w:numId w:val="17"/>
        </w:numPr>
        <w:jc w:val="both"/>
        <w:rPr>
          <w:rStyle w:val="fontstyle01"/>
          <w:rFonts w:ascii="Times New Roman" w:hAnsi="Times New Roman"/>
          <w:b w:val="0"/>
          <w:sz w:val="28"/>
          <w:szCs w:val="28"/>
        </w:rPr>
      </w:pPr>
      <w:r>
        <w:rPr>
          <w:rStyle w:val="fontstyle01"/>
          <w:rFonts w:ascii="Times New Roman" w:hAnsi="Times New Roman"/>
          <w:b w:val="0"/>
          <w:sz w:val="28"/>
          <w:szCs w:val="28"/>
        </w:rPr>
        <w:t>В чем состоит суть определения времени такта для расчета необходимой численности работников?</w:t>
      </w:r>
    </w:p>
    <w:p w:rsidR="00D03506" w:rsidRPr="00D03506" w:rsidRDefault="00D03506" w:rsidP="000926A9">
      <w:pPr>
        <w:pStyle w:val="a3"/>
        <w:numPr>
          <w:ilvl w:val="0"/>
          <w:numId w:val="17"/>
        </w:numPr>
        <w:jc w:val="both"/>
        <w:rPr>
          <w:rStyle w:val="fontstyle01"/>
          <w:rFonts w:ascii="Times New Roman" w:hAnsi="Times New Roman"/>
          <w:b w:val="0"/>
          <w:sz w:val="28"/>
          <w:szCs w:val="28"/>
        </w:rPr>
      </w:pPr>
      <w:r>
        <w:rPr>
          <w:rStyle w:val="fontstyle01"/>
          <w:rFonts w:ascii="Times New Roman" w:hAnsi="Times New Roman"/>
          <w:b w:val="0"/>
          <w:sz w:val="28"/>
          <w:szCs w:val="28"/>
        </w:rPr>
        <w:t>Является ли целью бережливого производства сокращение персонала? И в каких случаях это необходимо?</w:t>
      </w:r>
    </w:p>
    <w:p w:rsidR="001F68AA" w:rsidRDefault="001F68AA" w:rsidP="00371275">
      <w:pPr>
        <w:pStyle w:val="212"/>
        <w:shd w:val="clear" w:color="auto" w:fill="auto"/>
        <w:spacing w:before="0" w:line="240" w:lineRule="auto"/>
        <w:ind w:firstLine="709"/>
        <w:rPr>
          <w:sz w:val="28"/>
          <w:szCs w:val="28"/>
        </w:rPr>
      </w:pPr>
    </w:p>
    <w:p w:rsidR="00004987" w:rsidRPr="002B441D" w:rsidRDefault="00004987" w:rsidP="00371275">
      <w:pPr>
        <w:pStyle w:val="212"/>
        <w:shd w:val="clear" w:color="auto" w:fill="auto"/>
        <w:spacing w:before="0" w:line="240" w:lineRule="auto"/>
        <w:ind w:firstLine="709"/>
        <w:rPr>
          <w:sz w:val="28"/>
          <w:szCs w:val="28"/>
        </w:rPr>
      </w:pPr>
    </w:p>
    <w:p w:rsidR="001D173A" w:rsidRPr="002B441D" w:rsidRDefault="001D173A" w:rsidP="00371275">
      <w:pPr>
        <w:rPr>
          <w:b/>
          <w:sz w:val="28"/>
          <w:szCs w:val="28"/>
        </w:rPr>
      </w:pPr>
      <w:r w:rsidRPr="002B441D">
        <w:rPr>
          <w:b/>
          <w:sz w:val="28"/>
          <w:szCs w:val="28"/>
        </w:rPr>
        <w:t>Критерии оценивания:</w:t>
      </w:r>
    </w:p>
    <w:p w:rsidR="001D173A" w:rsidRPr="002B441D" w:rsidRDefault="001D173A" w:rsidP="00371275">
      <w:pPr>
        <w:pStyle w:val="212"/>
        <w:shd w:val="clear" w:color="auto" w:fill="auto"/>
        <w:spacing w:before="0" w:line="240" w:lineRule="auto"/>
        <w:ind w:firstLine="709"/>
        <w:rPr>
          <w:sz w:val="28"/>
          <w:szCs w:val="28"/>
        </w:rPr>
      </w:pPr>
    </w:p>
    <w:p w:rsidR="00090CB4" w:rsidRPr="002B441D" w:rsidRDefault="00090CB4" w:rsidP="00371275">
      <w:pPr>
        <w:pStyle w:val="212"/>
        <w:shd w:val="clear" w:color="auto" w:fill="auto"/>
        <w:spacing w:before="0" w:line="240" w:lineRule="auto"/>
        <w:ind w:firstLine="709"/>
        <w:rPr>
          <w:sz w:val="28"/>
          <w:szCs w:val="28"/>
        </w:rPr>
      </w:pPr>
      <w:r w:rsidRPr="00D03506">
        <w:rPr>
          <w:b/>
          <w:sz w:val="28"/>
          <w:szCs w:val="28"/>
        </w:rPr>
        <w:t>Критерии оценивания устного</w:t>
      </w:r>
      <w:r w:rsidR="00D03506" w:rsidRPr="00D03506">
        <w:rPr>
          <w:b/>
          <w:sz w:val="28"/>
          <w:szCs w:val="28"/>
        </w:rPr>
        <w:t xml:space="preserve"> и письменного</w:t>
      </w:r>
      <w:r w:rsidRPr="00D03506">
        <w:rPr>
          <w:b/>
          <w:sz w:val="28"/>
          <w:szCs w:val="28"/>
        </w:rPr>
        <w:t xml:space="preserve"> опроса:</w:t>
      </w:r>
      <w:r w:rsidRPr="002B441D">
        <w:rPr>
          <w:sz w:val="28"/>
          <w:szCs w:val="28"/>
        </w:rPr>
        <w:t xml:space="preserve"> полнота и правильность ответа; степень осознанности, понимания изученного; языковое оформление ответа.</w:t>
      </w:r>
    </w:p>
    <w:p w:rsidR="00090CB4" w:rsidRPr="002B441D" w:rsidRDefault="00090CB4" w:rsidP="00371275">
      <w:pPr>
        <w:pStyle w:val="212"/>
        <w:shd w:val="clear" w:color="auto" w:fill="auto"/>
        <w:spacing w:before="0" w:line="240" w:lineRule="auto"/>
        <w:ind w:firstLine="709"/>
        <w:rPr>
          <w:sz w:val="28"/>
          <w:szCs w:val="28"/>
        </w:rPr>
      </w:pPr>
      <w:r w:rsidRPr="002B441D">
        <w:rPr>
          <w:sz w:val="28"/>
          <w:szCs w:val="28"/>
        </w:rPr>
        <w:t>Оценка «отлично» ставится, если: полно раскрыто содержание вопроса;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повой ситуации; продемонстрировано усвоение ранее изученных сопутствующих вопросов, сформирован</w:t>
      </w:r>
      <w:r w:rsidR="008B261A" w:rsidRPr="002B441D">
        <w:rPr>
          <w:sz w:val="28"/>
          <w:szCs w:val="28"/>
        </w:rPr>
        <w:t>н</w:t>
      </w:r>
      <w:r w:rsidRPr="002B441D">
        <w:rPr>
          <w:sz w:val="28"/>
          <w:szCs w:val="28"/>
        </w:rPr>
        <w:t>ость и устойчивость компетенций, умений и навыков; ответ' прозвучал самостоятельно, без наводящих вопросов; допущены одна - две неточности при освещении второстепенных вопросов, которые исправляются по замечанию преподавателя.</w:t>
      </w:r>
    </w:p>
    <w:p w:rsidR="00090CB4" w:rsidRPr="002B441D" w:rsidRDefault="00090CB4" w:rsidP="00371275">
      <w:pPr>
        <w:pStyle w:val="212"/>
        <w:shd w:val="clear" w:color="auto" w:fill="auto"/>
        <w:spacing w:before="0" w:line="240" w:lineRule="auto"/>
        <w:ind w:firstLine="709"/>
        <w:rPr>
          <w:sz w:val="28"/>
          <w:szCs w:val="28"/>
        </w:rPr>
      </w:pPr>
      <w:r w:rsidRPr="002B441D">
        <w:rPr>
          <w:sz w:val="28"/>
          <w:szCs w:val="28"/>
        </w:rPr>
        <w:t>Оценка «хоро</w:t>
      </w:r>
      <w:r w:rsidR="00F31C96">
        <w:rPr>
          <w:sz w:val="28"/>
          <w:szCs w:val="28"/>
        </w:rPr>
        <w:t>шо</w:t>
      </w:r>
      <w:r w:rsidRPr="002B441D">
        <w:rPr>
          <w:sz w:val="28"/>
          <w:szCs w:val="28"/>
        </w:rPr>
        <w:t>» ставится, если: ответ удовлетворяет в основном требованиям на оценку «5» (отлично), но при этом имеет один из недостатков: в изложении допущены небольшие пробелы, не исказившие содержание ответа; допущены один - два недочета при освещении основного содержания ответа, исправленные по замечанию преподавателя; допущеши ошибка или более двух недочетов при освещении второстепенных вопросов, которые легко исправляются по замечанию преподавателя.</w:t>
      </w:r>
    </w:p>
    <w:p w:rsidR="00090CB4" w:rsidRPr="002B441D" w:rsidRDefault="00090CB4" w:rsidP="00371275">
      <w:pPr>
        <w:pStyle w:val="212"/>
        <w:shd w:val="clear" w:color="auto" w:fill="auto"/>
        <w:spacing w:before="0" w:line="240" w:lineRule="auto"/>
        <w:ind w:firstLine="709"/>
        <w:rPr>
          <w:sz w:val="28"/>
          <w:szCs w:val="28"/>
        </w:rPr>
      </w:pPr>
      <w:r w:rsidRPr="002B441D">
        <w:rPr>
          <w:sz w:val="28"/>
          <w:szCs w:val="28"/>
        </w:rPr>
        <w:t xml:space="preserve">Оценка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имеются затруднения или допущены ошибки в определении понятий, использовании терминологии, исправленные </w:t>
      </w:r>
      <w:r w:rsidRPr="002B441D">
        <w:rPr>
          <w:sz w:val="28"/>
          <w:szCs w:val="28"/>
        </w:rPr>
        <w:lastRenderedPageBreak/>
        <w:t>после нескольких наводящих вопросов преподавателя; при неполном знании теоретического материала выявлена недостаточная сформирован</w:t>
      </w:r>
      <w:r w:rsidR="003420ED" w:rsidRPr="002B441D">
        <w:rPr>
          <w:sz w:val="28"/>
          <w:szCs w:val="28"/>
        </w:rPr>
        <w:t>н</w:t>
      </w:r>
      <w:r w:rsidRPr="002B441D">
        <w:rPr>
          <w:sz w:val="28"/>
          <w:szCs w:val="28"/>
        </w:rPr>
        <w:t>ость компетенций, умений и навыков, аспирант нс может применить теорию в новой ситуации.</w:t>
      </w:r>
    </w:p>
    <w:p w:rsidR="001D173A" w:rsidRDefault="00090CB4" w:rsidP="00371275">
      <w:pPr>
        <w:pStyle w:val="212"/>
        <w:shd w:val="clear" w:color="auto" w:fill="auto"/>
        <w:spacing w:before="0" w:line="240" w:lineRule="auto"/>
        <w:ind w:firstLine="709"/>
        <w:rPr>
          <w:sz w:val="28"/>
          <w:szCs w:val="28"/>
        </w:rPr>
      </w:pPr>
      <w:r w:rsidRPr="002B441D">
        <w:rPr>
          <w:sz w:val="28"/>
          <w:szCs w:val="28"/>
        </w:rPr>
        <w:t>Оценка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преподавателя</w:t>
      </w:r>
      <w:r w:rsidR="001D173A" w:rsidRPr="002B441D">
        <w:rPr>
          <w:sz w:val="28"/>
          <w:szCs w:val="28"/>
        </w:rPr>
        <w:t>.</w:t>
      </w:r>
    </w:p>
    <w:p w:rsidR="00D03506" w:rsidRDefault="00D03506" w:rsidP="00371275">
      <w:pPr>
        <w:pStyle w:val="212"/>
        <w:shd w:val="clear" w:color="auto" w:fill="auto"/>
        <w:spacing w:before="0" w:line="240" w:lineRule="auto"/>
        <w:ind w:firstLine="709"/>
        <w:rPr>
          <w:sz w:val="28"/>
          <w:szCs w:val="28"/>
        </w:rPr>
      </w:pPr>
    </w:p>
    <w:p w:rsidR="001D173A" w:rsidRPr="00D03506" w:rsidRDefault="00CB5EA9" w:rsidP="00371275">
      <w:pPr>
        <w:pStyle w:val="212"/>
        <w:shd w:val="clear" w:color="auto" w:fill="auto"/>
        <w:spacing w:before="0" w:line="240" w:lineRule="auto"/>
        <w:ind w:firstLine="709"/>
        <w:rPr>
          <w:b/>
          <w:sz w:val="28"/>
          <w:szCs w:val="28"/>
        </w:rPr>
      </w:pPr>
      <w:r w:rsidRPr="00D03506">
        <w:rPr>
          <w:b/>
          <w:sz w:val="28"/>
          <w:szCs w:val="28"/>
        </w:rPr>
        <w:t>Критерии оценивания</w:t>
      </w:r>
      <w:r w:rsidR="00515DD6" w:rsidRPr="00D03506">
        <w:rPr>
          <w:b/>
          <w:sz w:val="28"/>
          <w:szCs w:val="28"/>
        </w:rPr>
        <w:t xml:space="preserve"> практических работ</w:t>
      </w:r>
    </w:p>
    <w:p w:rsidR="00F31C96" w:rsidRPr="002B441D" w:rsidRDefault="00F31C96" w:rsidP="00371275">
      <w:pPr>
        <w:pStyle w:val="212"/>
        <w:shd w:val="clear" w:color="auto" w:fill="auto"/>
        <w:spacing w:before="0" w:line="240" w:lineRule="auto"/>
        <w:ind w:firstLine="709"/>
        <w:rPr>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53"/>
        <w:gridCol w:w="7186"/>
      </w:tblGrid>
      <w:tr w:rsidR="00CB5EA9" w:rsidRPr="002B441D" w:rsidTr="00CB5EA9">
        <w:trPr>
          <w:trHeight w:val="20"/>
        </w:trPr>
        <w:tc>
          <w:tcPr>
            <w:tcW w:w="2453" w:type="dxa"/>
          </w:tcPr>
          <w:p w:rsidR="00CB5EA9" w:rsidRPr="002B441D" w:rsidRDefault="00CB5EA9" w:rsidP="00371275">
            <w:pPr>
              <w:jc w:val="center"/>
              <w:rPr>
                <w:b/>
                <w:sz w:val="28"/>
                <w:szCs w:val="28"/>
              </w:rPr>
            </w:pPr>
            <w:r w:rsidRPr="002B441D">
              <w:rPr>
                <w:b/>
                <w:sz w:val="28"/>
                <w:szCs w:val="28"/>
              </w:rPr>
              <w:t>Оценка</w:t>
            </w:r>
          </w:p>
        </w:tc>
        <w:tc>
          <w:tcPr>
            <w:tcW w:w="7186" w:type="dxa"/>
          </w:tcPr>
          <w:p w:rsidR="00CB5EA9" w:rsidRPr="002B441D" w:rsidRDefault="00CB5EA9" w:rsidP="00371275">
            <w:pPr>
              <w:jc w:val="center"/>
              <w:rPr>
                <w:b/>
                <w:bCs/>
                <w:sz w:val="28"/>
                <w:szCs w:val="28"/>
              </w:rPr>
            </w:pPr>
            <w:r w:rsidRPr="002B441D">
              <w:rPr>
                <w:b/>
                <w:bCs/>
                <w:sz w:val="28"/>
                <w:szCs w:val="28"/>
              </w:rPr>
              <w:t>Критерии</w:t>
            </w:r>
          </w:p>
        </w:tc>
      </w:tr>
      <w:tr w:rsidR="00CB5EA9" w:rsidRPr="002B441D" w:rsidTr="00CB5EA9">
        <w:trPr>
          <w:trHeight w:val="20"/>
        </w:trPr>
        <w:tc>
          <w:tcPr>
            <w:tcW w:w="2453" w:type="dxa"/>
          </w:tcPr>
          <w:p w:rsidR="00CB5EA9" w:rsidRPr="002B441D" w:rsidRDefault="00CB5EA9" w:rsidP="00371275">
            <w:pPr>
              <w:jc w:val="center"/>
              <w:rPr>
                <w:sz w:val="28"/>
                <w:szCs w:val="28"/>
              </w:rPr>
            </w:pPr>
            <w:r w:rsidRPr="002B441D">
              <w:rPr>
                <w:sz w:val="28"/>
                <w:szCs w:val="28"/>
              </w:rPr>
              <w:t>отлично</w:t>
            </w:r>
          </w:p>
        </w:tc>
        <w:tc>
          <w:tcPr>
            <w:tcW w:w="7186" w:type="dxa"/>
          </w:tcPr>
          <w:p w:rsidR="00CB5EA9" w:rsidRPr="002B441D" w:rsidRDefault="00CB5EA9" w:rsidP="00371275">
            <w:pPr>
              <w:rPr>
                <w:sz w:val="28"/>
                <w:szCs w:val="28"/>
              </w:rPr>
            </w:pPr>
            <w:r w:rsidRPr="002B441D">
              <w:rPr>
                <w:b/>
                <w:bCs/>
                <w:sz w:val="28"/>
                <w:szCs w:val="28"/>
              </w:rPr>
              <w:t xml:space="preserve">- </w:t>
            </w:r>
            <w:r w:rsidRPr="002B441D">
              <w:rPr>
                <w:sz w:val="28"/>
                <w:szCs w:val="28"/>
              </w:rPr>
              <w:t>полное раскрытие темы;</w:t>
            </w:r>
          </w:p>
          <w:p w:rsidR="00CB5EA9" w:rsidRPr="002B441D" w:rsidRDefault="00CB5EA9" w:rsidP="00371275">
            <w:pPr>
              <w:rPr>
                <w:sz w:val="28"/>
                <w:szCs w:val="28"/>
              </w:rPr>
            </w:pPr>
            <w:r w:rsidRPr="002B441D">
              <w:rPr>
                <w:b/>
                <w:bCs/>
                <w:sz w:val="28"/>
                <w:szCs w:val="28"/>
              </w:rPr>
              <w:t xml:space="preserve">-  </w:t>
            </w:r>
            <w:r w:rsidRPr="002B441D">
              <w:rPr>
                <w:sz w:val="28"/>
                <w:szCs w:val="28"/>
              </w:rPr>
              <w:t>указание точных названий обсуждаемых явлений,</w:t>
            </w:r>
            <w:r w:rsidRPr="002B441D">
              <w:rPr>
                <w:b/>
                <w:bCs/>
                <w:sz w:val="28"/>
                <w:szCs w:val="28"/>
              </w:rPr>
              <w:t xml:space="preserve"> </w:t>
            </w:r>
            <w:r w:rsidRPr="002B441D">
              <w:rPr>
                <w:sz w:val="28"/>
                <w:szCs w:val="28"/>
              </w:rPr>
              <w:t>знание</w:t>
            </w:r>
          </w:p>
          <w:p w:rsidR="00CB5EA9" w:rsidRPr="002B441D" w:rsidRDefault="00CB5EA9" w:rsidP="00371275">
            <w:pPr>
              <w:spacing w:line="273" w:lineRule="exact"/>
              <w:rPr>
                <w:sz w:val="28"/>
                <w:szCs w:val="28"/>
              </w:rPr>
            </w:pPr>
            <w:r w:rsidRPr="002B441D">
              <w:rPr>
                <w:sz w:val="28"/>
                <w:szCs w:val="28"/>
              </w:rPr>
              <w:t>современного состояния проблемы;</w:t>
            </w:r>
          </w:p>
          <w:p w:rsidR="00CB5EA9" w:rsidRPr="002B441D" w:rsidRDefault="00CB5EA9" w:rsidP="00371275">
            <w:pPr>
              <w:rPr>
                <w:sz w:val="28"/>
                <w:szCs w:val="28"/>
              </w:rPr>
            </w:pPr>
            <w:r w:rsidRPr="002B441D">
              <w:rPr>
                <w:b/>
                <w:bCs/>
                <w:sz w:val="28"/>
                <w:szCs w:val="28"/>
              </w:rPr>
              <w:t xml:space="preserve">-   </w:t>
            </w:r>
            <w:r w:rsidRPr="002B441D">
              <w:rPr>
                <w:sz w:val="28"/>
                <w:szCs w:val="28"/>
              </w:rPr>
              <w:t>правильная формулировка понятий и категорий;</w:t>
            </w:r>
          </w:p>
          <w:p w:rsidR="00CB5EA9" w:rsidRPr="002B441D" w:rsidRDefault="00CB5EA9" w:rsidP="00371275">
            <w:pPr>
              <w:rPr>
                <w:sz w:val="28"/>
                <w:szCs w:val="28"/>
              </w:rPr>
            </w:pPr>
            <w:r w:rsidRPr="002B441D">
              <w:rPr>
                <w:b/>
                <w:bCs/>
                <w:sz w:val="28"/>
                <w:szCs w:val="28"/>
              </w:rPr>
              <w:t xml:space="preserve">- </w:t>
            </w:r>
            <w:r w:rsidRPr="002B441D">
              <w:rPr>
                <w:sz w:val="28"/>
                <w:szCs w:val="28"/>
              </w:rPr>
              <w:t>самостоятельность ответа, умение вводить и использовать</w:t>
            </w:r>
          </w:p>
          <w:p w:rsidR="00CB5EA9" w:rsidRPr="002B441D" w:rsidRDefault="00CB5EA9" w:rsidP="00371275">
            <w:pPr>
              <w:rPr>
                <w:sz w:val="28"/>
                <w:szCs w:val="28"/>
              </w:rPr>
            </w:pPr>
            <w:r w:rsidRPr="002B441D">
              <w:rPr>
                <w:sz w:val="28"/>
                <w:szCs w:val="28"/>
              </w:rPr>
              <w:t>классификации и квалификации, анализировать и делать собственные</w:t>
            </w:r>
          </w:p>
          <w:p w:rsidR="00CB5EA9" w:rsidRPr="002B441D" w:rsidRDefault="00CB5EA9" w:rsidP="00371275">
            <w:pPr>
              <w:rPr>
                <w:sz w:val="28"/>
                <w:szCs w:val="28"/>
              </w:rPr>
            </w:pPr>
            <w:r w:rsidRPr="002B441D">
              <w:rPr>
                <w:sz w:val="28"/>
                <w:szCs w:val="28"/>
              </w:rPr>
              <w:t>выводы по рассматриваемой теме;</w:t>
            </w:r>
          </w:p>
          <w:p w:rsidR="00CB5EA9" w:rsidRPr="002B441D" w:rsidRDefault="00CB5EA9" w:rsidP="00371275">
            <w:pPr>
              <w:rPr>
                <w:sz w:val="28"/>
                <w:szCs w:val="28"/>
              </w:rPr>
            </w:pPr>
            <w:r w:rsidRPr="002B441D">
              <w:rPr>
                <w:b/>
                <w:bCs/>
                <w:sz w:val="28"/>
                <w:szCs w:val="28"/>
              </w:rPr>
              <w:t xml:space="preserve">-   </w:t>
            </w:r>
            <w:r w:rsidRPr="002B441D">
              <w:rPr>
                <w:sz w:val="28"/>
                <w:szCs w:val="28"/>
              </w:rPr>
              <w:t>использование материалов современной отечественной и зарубежной</w:t>
            </w:r>
          </w:p>
          <w:p w:rsidR="00CB5EA9" w:rsidRPr="002B441D" w:rsidRDefault="00CB5EA9" w:rsidP="00371275">
            <w:pPr>
              <w:rPr>
                <w:sz w:val="28"/>
                <w:szCs w:val="28"/>
              </w:rPr>
            </w:pPr>
            <w:r w:rsidRPr="002B441D">
              <w:rPr>
                <w:sz w:val="28"/>
                <w:szCs w:val="28"/>
              </w:rPr>
              <w:t>литературы и иных материалов и др.</w:t>
            </w:r>
          </w:p>
        </w:tc>
      </w:tr>
      <w:tr w:rsidR="00CB5EA9" w:rsidRPr="002B441D" w:rsidTr="00CB5EA9">
        <w:trPr>
          <w:trHeight w:val="20"/>
        </w:trPr>
        <w:tc>
          <w:tcPr>
            <w:tcW w:w="2453" w:type="dxa"/>
          </w:tcPr>
          <w:p w:rsidR="00CB5EA9" w:rsidRPr="002B441D" w:rsidRDefault="00CB5EA9" w:rsidP="00371275">
            <w:pPr>
              <w:jc w:val="center"/>
              <w:rPr>
                <w:sz w:val="28"/>
                <w:szCs w:val="28"/>
              </w:rPr>
            </w:pPr>
            <w:r w:rsidRPr="002B441D">
              <w:rPr>
                <w:sz w:val="28"/>
                <w:szCs w:val="28"/>
              </w:rPr>
              <w:t>хорошо</w:t>
            </w:r>
          </w:p>
        </w:tc>
        <w:tc>
          <w:tcPr>
            <w:tcW w:w="7186" w:type="dxa"/>
          </w:tcPr>
          <w:p w:rsidR="00CB5EA9" w:rsidRPr="002B441D" w:rsidRDefault="00CB5EA9" w:rsidP="00371275">
            <w:pPr>
              <w:spacing w:line="256" w:lineRule="exact"/>
              <w:rPr>
                <w:sz w:val="28"/>
                <w:szCs w:val="28"/>
              </w:rPr>
            </w:pPr>
            <w:r w:rsidRPr="002B441D">
              <w:rPr>
                <w:b/>
                <w:bCs/>
                <w:sz w:val="28"/>
                <w:szCs w:val="28"/>
              </w:rPr>
              <w:t xml:space="preserve">-   </w:t>
            </w:r>
            <w:r w:rsidRPr="002B441D">
              <w:rPr>
                <w:sz w:val="28"/>
                <w:szCs w:val="28"/>
              </w:rPr>
              <w:t>недостаточно полное раскрытие темы;</w:t>
            </w:r>
          </w:p>
          <w:p w:rsidR="00CB5EA9" w:rsidRPr="002B441D" w:rsidRDefault="00CB5EA9" w:rsidP="00371275">
            <w:pPr>
              <w:rPr>
                <w:sz w:val="28"/>
                <w:szCs w:val="28"/>
              </w:rPr>
            </w:pPr>
            <w:r w:rsidRPr="002B441D">
              <w:rPr>
                <w:b/>
                <w:bCs/>
                <w:sz w:val="28"/>
                <w:szCs w:val="28"/>
              </w:rPr>
              <w:t xml:space="preserve">-   </w:t>
            </w:r>
            <w:r w:rsidRPr="002B441D">
              <w:rPr>
                <w:sz w:val="28"/>
                <w:szCs w:val="28"/>
              </w:rPr>
              <w:t>несущественные ошибки в определении понятий,</w:t>
            </w:r>
            <w:r w:rsidRPr="002B441D">
              <w:rPr>
                <w:b/>
                <w:bCs/>
                <w:sz w:val="28"/>
                <w:szCs w:val="28"/>
              </w:rPr>
              <w:t xml:space="preserve"> </w:t>
            </w:r>
            <w:r w:rsidRPr="002B441D">
              <w:rPr>
                <w:sz w:val="28"/>
                <w:szCs w:val="28"/>
              </w:rPr>
              <w:t>категорий и т.п.,</w:t>
            </w:r>
          </w:p>
          <w:p w:rsidR="00CB5EA9" w:rsidRPr="002B441D" w:rsidRDefault="00CB5EA9" w:rsidP="00371275">
            <w:pPr>
              <w:rPr>
                <w:sz w:val="28"/>
                <w:szCs w:val="28"/>
              </w:rPr>
            </w:pPr>
            <w:r w:rsidRPr="002B441D">
              <w:rPr>
                <w:sz w:val="28"/>
                <w:szCs w:val="28"/>
              </w:rPr>
              <w:t>кардинально не меняющих суть изложения;</w:t>
            </w:r>
          </w:p>
          <w:p w:rsidR="00CB5EA9" w:rsidRPr="002B441D" w:rsidRDefault="00CB5EA9" w:rsidP="00371275">
            <w:pPr>
              <w:rPr>
                <w:sz w:val="28"/>
                <w:szCs w:val="28"/>
              </w:rPr>
            </w:pPr>
            <w:r w:rsidRPr="002B441D">
              <w:rPr>
                <w:b/>
                <w:bCs/>
                <w:sz w:val="28"/>
                <w:szCs w:val="28"/>
              </w:rPr>
              <w:t xml:space="preserve">- </w:t>
            </w:r>
            <w:r w:rsidRPr="002B441D">
              <w:rPr>
                <w:sz w:val="28"/>
                <w:szCs w:val="28"/>
              </w:rPr>
              <w:t>репродуктивность ответа: отсутствие самостоятельного анализа и</w:t>
            </w:r>
          </w:p>
          <w:p w:rsidR="00CB5EA9" w:rsidRPr="002B441D" w:rsidRDefault="00CB5EA9" w:rsidP="00371275">
            <w:pPr>
              <w:rPr>
                <w:sz w:val="28"/>
                <w:szCs w:val="28"/>
              </w:rPr>
            </w:pPr>
            <w:r w:rsidRPr="002B441D">
              <w:rPr>
                <w:sz w:val="28"/>
                <w:szCs w:val="28"/>
              </w:rPr>
              <w:t>оценочных суждений</w:t>
            </w:r>
          </w:p>
          <w:p w:rsidR="00CB5EA9" w:rsidRPr="002B441D" w:rsidRDefault="00CB5EA9" w:rsidP="00371275">
            <w:pPr>
              <w:rPr>
                <w:sz w:val="28"/>
                <w:szCs w:val="28"/>
              </w:rPr>
            </w:pPr>
            <w:r w:rsidRPr="002B441D">
              <w:rPr>
                <w:b/>
                <w:bCs/>
                <w:sz w:val="28"/>
                <w:szCs w:val="28"/>
              </w:rPr>
              <w:t xml:space="preserve">-   </w:t>
            </w:r>
            <w:r w:rsidRPr="002B441D">
              <w:rPr>
                <w:sz w:val="28"/>
                <w:szCs w:val="28"/>
              </w:rPr>
              <w:t>недостаточное использование материалов современной</w:t>
            </w:r>
          </w:p>
          <w:p w:rsidR="00CB5EA9" w:rsidRPr="002B441D" w:rsidRDefault="00CB5EA9" w:rsidP="00371275">
            <w:pPr>
              <w:rPr>
                <w:sz w:val="28"/>
                <w:szCs w:val="28"/>
              </w:rPr>
            </w:pPr>
            <w:r w:rsidRPr="002B441D">
              <w:rPr>
                <w:sz w:val="28"/>
                <w:szCs w:val="28"/>
              </w:rPr>
              <w:t>отечественной и зарубежной литературы и иных материалов и др.</w:t>
            </w:r>
          </w:p>
        </w:tc>
      </w:tr>
      <w:tr w:rsidR="00CB5EA9" w:rsidRPr="002B441D" w:rsidTr="00CB5EA9">
        <w:trPr>
          <w:trHeight w:val="20"/>
        </w:trPr>
        <w:tc>
          <w:tcPr>
            <w:tcW w:w="2453" w:type="dxa"/>
          </w:tcPr>
          <w:p w:rsidR="00CB5EA9" w:rsidRPr="002B441D" w:rsidRDefault="00CB5EA9" w:rsidP="00371275">
            <w:pPr>
              <w:jc w:val="center"/>
              <w:rPr>
                <w:sz w:val="28"/>
                <w:szCs w:val="28"/>
              </w:rPr>
            </w:pPr>
            <w:r w:rsidRPr="002B441D">
              <w:rPr>
                <w:sz w:val="28"/>
                <w:szCs w:val="28"/>
              </w:rPr>
              <w:t>удовлетворительно</w:t>
            </w:r>
          </w:p>
        </w:tc>
        <w:tc>
          <w:tcPr>
            <w:tcW w:w="7186" w:type="dxa"/>
          </w:tcPr>
          <w:p w:rsidR="00CB5EA9" w:rsidRPr="002B441D" w:rsidRDefault="00CB5EA9" w:rsidP="00371275">
            <w:pPr>
              <w:rPr>
                <w:sz w:val="28"/>
                <w:szCs w:val="28"/>
              </w:rPr>
            </w:pPr>
            <w:r w:rsidRPr="002B441D">
              <w:rPr>
                <w:b/>
                <w:bCs/>
                <w:sz w:val="28"/>
                <w:szCs w:val="28"/>
              </w:rPr>
              <w:t xml:space="preserve">-   </w:t>
            </w:r>
            <w:r w:rsidRPr="002B441D">
              <w:rPr>
                <w:sz w:val="28"/>
                <w:szCs w:val="28"/>
              </w:rPr>
              <w:t>отражение лишь общего направления темы;</w:t>
            </w:r>
          </w:p>
          <w:p w:rsidR="00CB5EA9" w:rsidRPr="002B441D" w:rsidRDefault="00CB5EA9" w:rsidP="00371275">
            <w:pPr>
              <w:rPr>
                <w:sz w:val="28"/>
                <w:szCs w:val="28"/>
              </w:rPr>
            </w:pPr>
            <w:r w:rsidRPr="002B441D">
              <w:rPr>
                <w:b/>
                <w:bCs/>
                <w:sz w:val="28"/>
                <w:szCs w:val="28"/>
              </w:rPr>
              <w:t xml:space="preserve">-   </w:t>
            </w:r>
            <w:r w:rsidRPr="002B441D">
              <w:rPr>
                <w:sz w:val="28"/>
                <w:szCs w:val="28"/>
              </w:rPr>
              <w:t>наличие достаточного количества несущественных или одной-</w:t>
            </w:r>
            <w:r w:rsidRPr="002B441D">
              <w:rPr>
                <w:b/>
                <w:bCs/>
                <w:sz w:val="28"/>
                <w:szCs w:val="28"/>
              </w:rPr>
              <w:t xml:space="preserve"> </w:t>
            </w:r>
            <w:r w:rsidRPr="002B441D">
              <w:rPr>
                <w:sz w:val="28"/>
                <w:szCs w:val="28"/>
              </w:rPr>
              <w:t>двух</w:t>
            </w:r>
          </w:p>
          <w:p w:rsidR="00CB5EA9" w:rsidRPr="002B441D" w:rsidRDefault="00CB5EA9" w:rsidP="00371275">
            <w:pPr>
              <w:rPr>
                <w:sz w:val="28"/>
                <w:szCs w:val="28"/>
              </w:rPr>
            </w:pPr>
            <w:r w:rsidRPr="002B441D">
              <w:rPr>
                <w:sz w:val="28"/>
                <w:szCs w:val="28"/>
              </w:rPr>
              <w:t>существенных ошибок в определении понятий и категорий и т.п.</w:t>
            </w:r>
          </w:p>
        </w:tc>
      </w:tr>
    </w:tbl>
    <w:p w:rsidR="00EE74AB" w:rsidRPr="002B441D" w:rsidRDefault="00EE74AB" w:rsidP="00371275">
      <w:pPr>
        <w:pStyle w:val="212"/>
        <w:shd w:val="clear" w:color="auto" w:fill="auto"/>
        <w:spacing w:before="0" w:line="240" w:lineRule="auto"/>
        <w:ind w:firstLine="709"/>
        <w:rPr>
          <w:sz w:val="28"/>
          <w:szCs w:val="28"/>
        </w:rPr>
      </w:pPr>
    </w:p>
    <w:p w:rsidR="00295801" w:rsidRPr="002B441D" w:rsidRDefault="00295801" w:rsidP="00371275">
      <w:pPr>
        <w:spacing w:line="360" w:lineRule="auto"/>
        <w:jc w:val="both"/>
        <w:rPr>
          <w:b/>
          <w:sz w:val="28"/>
          <w:szCs w:val="28"/>
        </w:rPr>
      </w:pPr>
    </w:p>
    <w:p w:rsidR="00F31C96" w:rsidRDefault="00F31C96">
      <w:pPr>
        <w:spacing w:after="200" w:line="276" w:lineRule="auto"/>
        <w:rPr>
          <w:b/>
          <w:sz w:val="28"/>
          <w:szCs w:val="28"/>
        </w:rPr>
      </w:pPr>
      <w:bookmarkStart w:id="4" w:name="_Toc55161369"/>
      <w:r>
        <w:rPr>
          <w:b/>
          <w:sz w:val="28"/>
          <w:szCs w:val="28"/>
        </w:rPr>
        <w:br w:type="page"/>
      </w:r>
    </w:p>
    <w:p w:rsidR="00981C8A" w:rsidRPr="002B441D" w:rsidRDefault="008B0FBC" w:rsidP="00371275">
      <w:pPr>
        <w:jc w:val="both"/>
        <w:outlineLvl w:val="0"/>
        <w:rPr>
          <w:b/>
          <w:sz w:val="28"/>
          <w:szCs w:val="28"/>
        </w:rPr>
      </w:pPr>
      <w:r w:rsidRPr="002B441D">
        <w:rPr>
          <w:b/>
          <w:sz w:val="28"/>
          <w:szCs w:val="28"/>
        </w:rPr>
        <w:lastRenderedPageBreak/>
        <w:t>4.</w:t>
      </w:r>
      <w:r w:rsidR="00133210" w:rsidRPr="002B441D">
        <w:rPr>
          <w:b/>
          <w:sz w:val="28"/>
          <w:szCs w:val="28"/>
        </w:rPr>
        <w:t xml:space="preserve">Контрольно-оценочные материалы для </w:t>
      </w:r>
      <w:r w:rsidRPr="002B441D">
        <w:rPr>
          <w:b/>
          <w:sz w:val="28"/>
          <w:szCs w:val="28"/>
        </w:rPr>
        <w:t>промежуточной</w:t>
      </w:r>
      <w:r w:rsidR="00133210" w:rsidRPr="002B441D">
        <w:rPr>
          <w:b/>
          <w:sz w:val="28"/>
          <w:szCs w:val="28"/>
        </w:rPr>
        <w:t xml:space="preserve"> аттестации по учебной дисциплине</w:t>
      </w:r>
      <w:r w:rsidR="00780BA0" w:rsidRPr="002B441D">
        <w:rPr>
          <w:b/>
          <w:sz w:val="28"/>
          <w:szCs w:val="28"/>
        </w:rPr>
        <w:t xml:space="preserve"> «</w:t>
      </w:r>
      <w:r w:rsidR="006B7DA3" w:rsidRPr="002B441D">
        <w:rPr>
          <w:b/>
          <w:sz w:val="28"/>
          <w:szCs w:val="28"/>
        </w:rPr>
        <w:t>Основы бережливого производства</w:t>
      </w:r>
      <w:r w:rsidR="00780BA0" w:rsidRPr="002B441D">
        <w:rPr>
          <w:b/>
          <w:sz w:val="28"/>
          <w:szCs w:val="28"/>
        </w:rPr>
        <w:t>» в форме дифференцированного зачета</w:t>
      </w:r>
      <w:bookmarkEnd w:id="4"/>
    </w:p>
    <w:p w:rsidR="00295801" w:rsidRDefault="00295801" w:rsidP="00295801">
      <w:pPr>
        <w:rPr>
          <w:b/>
          <w:color w:val="FF0000"/>
          <w:sz w:val="28"/>
          <w:szCs w:val="28"/>
        </w:rPr>
      </w:pPr>
    </w:p>
    <w:p w:rsidR="006B6D84" w:rsidRPr="00D11404" w:rsidRDefault="006B6D84" w:rsidP="006B6D84">
      <w:pPr>
        <w:jc w:val="both"/>
        <w:rPr>
          <w:sz w:val="28"/>
          <w:szCs w:val="28"/>
        </w:rPr>
      </w:pPr>
      <w:r w:rsidRPr="00D11404">
        <w:rPr>
          <w:sz w:val="28"/>
          <w:szCs w:val="28"/>
        </w:rPr>
        <w:t xml:space="preserve">При проведении дифференцированного зачета студенту необходимо ответить на </w:t>
      </w:r>
      <w:r>
        <w:rPr>
          <w:sz w:val="28"/>
          <w:szCs w:val="28"/>
        </w:rPr>
        <w:t>два</w:t>
      </w:r>
      <w:r w:rsidRPr="00D11404">
        <w:rPr>
          <w:sz w:val="28"/>
          <w:szCs w:val="28"/>
        </w:rPr>
        <w:t xml:space="preserve"> теоретически</w:t>
      </w:r>
      <w:r>
        <w:rPr>
          <w:sz w:val="28"/>
          <w:szCs w:val="28"/>
        </w:rPr>
        <w:t>х</w:t>
      </w:r>
      <w:r w:rsidRPr="00D11404">
        <w:rPr>
          <w:sz w:val="28"/>
          <w:szCs w:val="28"/>
        </w:rPr>
        <w:t xml:space="preserve"> вопрос</w:t>
      </w:r>
      <w:r>
        <w:rPr>
          <w:sz w:val="28"/>
          <w:szCs w:val="28"/>
        </w:rPr>
        <w:t>а</w:t>
      </w:r>
      <w:r w:rsidRPr="00D11404">
        <w:rPr>
          <w:sz w:val="28"/>
          <w:szCs w:val="28"/>
        </w:rPr>
        <w:t>.</w:t>
      </w:r>
    </w:p>
    <w:p w:rsidR="006B6D84" w:rsidRDefault="006B6D84" w:rsidP="006B6D84">
      <w:pPr>
        <w:jc w:val="both"/>
        <w:rPr>
          <w:sz w:val="28"/>
          <w:szCs w:val="28"/>
        </w:rPr>
      </w:pPr>
    </w:p>
    <w:p w:rsidR="006B6D84" w:rsidRDefault="006B6D84" w:rsidP="006B6D84">
      <w:pPr>
        <w:jc w:val="center"/>
        <w:rPr>
          <w:b/>
          <w:sz w:val="28"/>
          <w:szCs w:val="28"/>
        </w:rPr>
      </w:pPr>
      <w:r w:rsidRPr="002A1FA5">
        <w:rPr>
          <w:b/>
          <w:sz w:val="28"/>
          <w:szCs w:val="28"/>
        </w:rPr>
        <w:t>Вопросы для дифференцированного зачета по дисциплине</w:t>
      </w:r>
    </w:p>
    <w:p w:rsidR="006B6D84" w:rsidRPr="002A1FA5" w:rsidRDefault="006B6D84" w:rsidP="006B6D84">
      <w:pPr>
        <w:jc w:val="center"/>
        <w:rPr>
          <w:b/>
          <w:sz w:val="28"/>
          <w:szCs w:val="28"/>
        </w:rPr>
      </w:pPr>
      <w:r>
        <w:rPr>
          <w:b/>
          <w:sz w:val="28"/>
          <w:szCs w:val="28"/>
        </w:rPr>
        <w:t xml:space="preserve">СГ.06 </w:t>
      </w:r>
      <w:r w:rsidRPr="002B441D">
        <w:rPr>
          <w:b/>
          <w:sz w:val="28"/>
          <w:szCs w:val="28"/>
        </w:rPr>
        <w:t>«Основы бережливого производства</w:t>
      </w:r>
    </w:p>
    <w:p w:rsidR="009E044B" w:rsidRDefault="009E044B" w:rsidP="00295801">
      <w:pPr>
        <w:rPr>
          <w:b/>
          <w:color w:val="FF0000"/>
          <w:sz w:val="28"/>
          <w:szCs w:val="28"/>
        </w:rPr>
      </w:pPr>
    </w:p>
    <w:p w:rsidR="00D03B68" w:rsidRPr="00D03B68" w:rsidRDefault="00D03B68" w:rsidP="009E044B">
      <w:pPr>
        <w:rPr>
          <w:color w:val="000000"/>
        </w:rPr>
      </w:pPr>
      <w:r w:rsidRPr="00D03B68">
        <w:rPr>
          <w:color w:val="000000"/>
        </w:rPr>
        <w:t>1. Что такое бережливое производство? Дайте определение.</w:t>
      </w:r>
      <w:r w:rsidRPr="00D03B68">
        <w:rPr>
          <w:color w:val="000000"/>
        </w:rPr>
        <w:br/>
        <w:t>2. Назовите основные принципы бережливого производства.</w:t>
      </w:r>
      <w:r w:rsidRPr="00D03B68">
        <w:rPr>
          <w:color w:val="000000"/>
        </w:rPr>
        <w:br/>
        <w:t>3. Что означает понятие "потери" в контексте бережливого производства?</w:t>
      </w:r>
      <w:r w:rsidRPr="00D03B68">
        <w:rPr>
          <w:color w:val="000000"/>
        </w:rPr>
        <w:br/>
        <w:t>4. Перечислите основные виды потерь согласно концепции бережливого</w:t>
      </w:r>
      <w:r w:rsidRPr="00D03B68">
        <w:rPr>
          <w:color w:val="000000"/>
        </w:rPr>
        <w:br/>
        <w:t>производства.</w:t>
      </w:r>
      <w:r w:rsidRPr="00D03B68">
        <w:rPr>
          <w:color w:val="000000"/>
        </w:rPr>
        <w:br/>
        <w:t>5. Что представляет собой система 5S? Опишите ее составляющие.</w:t>
      </w:r>
      <w:r w:rsidRPr="00D03B68">
        <w:rPr>
          <w:color w:val="000000"/>
        </w:rPr>
        <w:br/>
        <w:t>6. Что такое картирование потока создания ценности (VSM)?</w:t>
      </w:r>
      <w:r w:rsidRPr="00D03B68">
        <w:rPr>
          <w:color w:val="000000"/>
        </w:rPr>
        <w:br/>
        <w:t>7. Какие инструменты анализа применяются в бережливом производстве?</w:t>
      </w:r>
    </w:p>
    <w:p w:rsidR="00D03B68" w:rsidRPr="00D03B68" w:rsidRDefault="00D03B68" w:rsidP="009E044B">
      <w:pPr>
        <w:rPr>
          <w:b/>
          <w:sz w:val="28"/>
          <w:szCs w:val="28"/>
        </w:rPr>
      </w:pPr>
      <w:r w:rsidRPr="00D03B68">
        <w:rPr>
          <w:color w:val="000000"/>
        </w:rPr>
        <w:t>8. Как работает система вытягивания в бережливом производстве?</w:t>
      </w:r>
      <w:r w:rsidRPr="00D03B68">
        <w:rPr>
          <w:color w:val="000000"/>
        </w:rPr>
        <w:br/>
        <w:t>9. Что такое визуальный менеджмент? Приведите примеры.</w:t>
      </w:r>
      <w:r w:rsidRPr="00D03B68">
        <w:rPr>
          <w:color w:val="000000"/>
        </w:rPr>
        <w:br/>
        <w:t>10. Что такое Стандартные Операционные Процедуры (СОП)? Зачем они нужны?</w:t>
      </w:r>
      <w:r w:rsidRPr="00D03B68">
        <w:rPr>
          <w:color w:val="000000"/>
        </w:rPr>
        <w:br/>
        <w:t>11. Опишите концепцию Пока-ёкэ.</w:t>
      </w:r>
      <w:r w:rsidRPr="00D03B68">
        <w:rPr>
          <w:color w:val="000000"/>
        </w:rPr>
        <w:br/>
        <w:t>12. Какие системы оплаты труда применяются в бережливом производстве?</w:t>
      </w:r>
      <w:r w:rsidRPr="00D03B68">
        <w:rPr>
          <w:color w:val="000000"/>
        </w:rPr>
        <w:br/>
        <w:t>13. Что такое всеобщий уход за оборудованием (TPM)?</w:t>
      </w:r>
      <w:r w:rsidRPr="00D03B68">
        <w:rPr>
          <w:color w:val="000000"/>
        </w:rPr>
        <w:br/>
        <w:t>14. Как связаны между собой бережливое производство и Six Sigma?</w:t>
      </w:r>
      <w:r w:rsidRPr="00D03B68">
        <w:rPr>
          <w:color w:val="000000"/>
        </w:rPr>
        <w:br/>
        <w:t>15. Что такое кайдзен и как он применяется в бережливом производстве?</w:t>
      </w:r>
      <w:r w:rsidRPr="00D03B68">
        <w:rPr>
          <w:color w:val="000000"/>
        </w:rPr>
        <w:br/>
        <w:t>16. Что представляет собой система Канбан?</w:t>
      </w:r>
      <w:r w:rsidRPr="00D03B68">
        <w:rPr>
          <w:color w:val="000000"/>
        </w:rPr>
        <w:br/>
        <w:t>17. Перечислите основные методы бережливого производства.</w:t>
      </w:r>
      <w:r w:rsidRPr="00D03B68">
        <w:rPr>
          <w:color w:val="000000"/>
        </w:rPr>
        <w:br/>
        <w:t>18. В чем преимущества внедрения принципов бережливого производства?</w:t>
      </w:r>
      <w:r w:rsidRPr="00D03B68">
        <w:rPr>
          <w:color w:val="000000"/>
        </w:rPr>
        <w:br/>
        <w:t>19. Как отличить ценности и потери в производственном процессе?</w:t>
      </w:r>
      <w:r w:rsidRPr="00D03B68">
        <w:rPr>
          <w:color w:val="000000"/>
        </w:rPr>
        <w:br/>
        <w:t>20. Какие КПЭ используются для оценки эффективности системы бережливого</w:t>
      </w:r>
      <w:r w:rsidRPr="00D03B68">
        <w:rPr>
          <w:color w:val="000000"/>
        </w:rPr>
        <w:br/>
        <w:t>производства?</w:t>
      </w:r>
      <w:r w:rsidRPr="00D03B68">
        <w:rPr>
          <w:color w:val="000000"/>
        </w:rPr>
        <w:br/>
        <w:t>21. Как организуется рабочее пространство на предприятии согласно концепции 5S?</w:t>
      </w:r>
      <w:r w:rsidRPr="00D03B68">
        <w:rPr>
          <w:color w:val="000000"/>
        </w:rPr>
        <w:br/>
        <w:t>22. Что такое одноштучный поток? Какие преимущества он дает?</w:t>
      </w:r>
      <w:r w:rsidRPr="00D03B68">
        <w:rPr>
          <w:color w:val="000000"/>
        </w:rPr>
        <w:br/>
        <w:t>23. Как уменьшить запасы с помощью инструментов бережливого производства?</w:t>
      </w:r>
      <w:r w:rsidRPr="00D03B68">
        <w:rPr>
          <w:color w:val="000000"/>
        </w:rPr>
        <w:br/>
        <w:t>24. Какие методы сокращения времени переналадки вы знаете?</w:t>
      </w:r>
      <w:r w:rsidRPr="00D03B68">
        <w:rPr>
          <w:color w:val="000000"/>
        </w:rPr>
        <w:br/>
        <w:t>25. Как вовлечь персонал в реализацию принципов бережливого производства?</w:t>
      </w:r>
      <w:r w:rsidRPr="00D03B68">
        <w:rPr>
          <w:color w:val="000000"/>
        </w:rPr>
        <w:br/>
        <w:t>26. Какие элементы культуры предприятия важно формировать для эффективного</w:t>
      </w:r>
      <w:r w:rsidRPr="00D03B68">
        <w:rPr>
          <w:color w:val="000000"/>
        </w:rPr>
        <w:br/>
        <w:t>внедрения бережливого производства?</w:t>
      </w:r>
      <w:r w:rsidRPr="00D03B68">
        <w:rPr>
          <w:color w:val="000000"/>
        </w:rPr>
        <w:br/>
        <w:t>27. Опишите порядок внедрения бережливого производства на предприятии.</w:t>
      </w:r>
      <w:r w:rsidRPr="00D03B68">
        <w:rPr>
          <w:color w:val="000000"/>
        </w:rPr>
        <w:br/>
        <w:t>28. Какие проблемы могут возникнуть при внедрении бережливого производства?</w:t>
      </w:r>
      <w:r w:rsidRPr="00D03B68">
        <w:rPr>
          <w:color w:val="000000"/>
        </w:rPr>
        <w:br/>
        <w:t>Как их можно предотвратить/решить?</w:t>
      </w:r>
      <w:r w:rsidRPr="00D03B68">
        <w:rPr>
          <w:color w:val="000000"/>
        </w:rPr>
        <w:br/>
        <w:t>29. Приведите пример успешного применения инструментов бережливого</w:t>
      </w:r>
      <w:r w:rsidRPr="00D03B68">
        <w:rPr>
          <w:color w:val="000000"/>
        </w:rPr>
        <w:br/>
        <w:t>производства.</w:t>
      </w:r>
      <w:r w:rsidRPr="00D03B68">
        <w:rPr>
          <w:color w:val="000000"/>
        </w:rPr>
        <w:br/>
        <w:t>30. Какие современные тенденции развития концепции бережливого производства вы знаете?</w:t>
      </w:r>
    </w:p>
    <w:p w:rsidR="00D03B68" w:rsidRDefault="00D03B68" w:rsidP="009E044B">
      <w:pPr>
        <w:rPr>
          <w:b/>
          <w:sz w:val="28"/>
          <w:szCs w:val="28"/>
        </w:rPr>
      </w:pPr>
    </w:p>
    <w:p w:rsidR="009E044B" w:rsidRPr="002B441D" w:rsidRDefault="009E044B" w:rsidP="009E044B">
      <w:pPr>
        <w:rPr>
          <w:b/>
          <w:sz w:val="28"/>
          <w:szCs w:val="28"/>
        </w:rPr>
      </w:pPr>
      <w:r w:rsidRPr="002B441D">
        <w:rPr>
          <w:b/>
          <w:sz w:val="28"/>
          <w:szCs w:val="28"/>
        </w:rPr>
        <w:t>Критерии оценивания:</w:t>
      </w:r>
    </w:p>
    <w:p w:rsidR="009E044B" w:rsidRPr="002B441D" w:rsidRDefault="009E044B" w:rsidP="009E044B">
      <w:pPr>
        <w:pStyle w:val="212"/>
        <w:shd w:val="clear" w:color="auto" w:fill="auto"/>
        <w:spacing w:before="0" w:line="240" w:lineRule="auto"/>
        <w:ind w:firstLine="709"/>
        <w:rPr>
          <w:sz w:val="28"/>
          <w:szCs w:val="28"/>
        </w:rPr>
      </w:pPr>
    </w:p>
    <w:p w:rsidR="009E044B" w:rsidRPr="002B441D" w:rsidRDefault="009E044B" w:rsidP="009E044B">
      <w:pPr>
        <w:pStyle w:val="212"/>
        <w:shd w:val="clear" w:color="auto" w:fill="auto"/>
        <w:spacing w:before="0" w:line="240" w:lineRule="auto"/>
        <w:ind w:firstLine="709"/>
        <w:rPr>
          <w:sz w:val="28"/>
          <w:szCs w:val="28"/>
        </w:rPr>
      </w:pPr>
      <w:r w:rsidRPr="002B441D">
        <w:rPr>
          <w:sz w:val="28"/>
          <w:szCs w:val="28"/>
        </w:rPr>
        <w:t xml:space="preserve">Оценка «отлично» ставится, если: полно раскрыто содержание вопроса; </w:t>
      </w:r>
      <w:r w:rsidRPr="002B441D">
        <w:rPr>
          <w:sz w:val="28"/>
          <w:szCs w:val="28"/>
        </w:rPr>
        <w:lastRenderedPageBreak/>
        <w:t>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повой ситуации; продемонстрировано усвоение ранее изученных сопутствующих вопросов, сформированность и устойчивость компетенций, умений и навыков; ответ' прозвучал самостоятельно, без наводящих вопросов; допущены одна - две неточности при освещении второстепенных вопросов, которые исправляются по замечанию преподавателя.</w:t>
      </w:r>
    </w:p>
    <w:p w:rsidR="009E044B" w:rsidRPr="002B441D" w:rsidRDefault="009E044B" w:rsidP="009E044B">
      <w:pPr>
        <w:pStyle w:val="212"/>
        <w:shd w:val="clear" w:color="auto" w:fill="auto"/>
        <w:spacing w:before="0" w:line="240" w:lineRule="auto"/>
        <w:ind w:firstLine="709"/>
        <w:rPr>
          <w:sz w:val="28"/>
          <w:szCs w:val="28"/>
        </w:rPr>
      </w:pPr>
      <w:r w:rsidRPr="002B441D">
        <w:rPr>
          <w:sz w:val="28"/>
          <w:szCs w:val="28"/>
        </w:rPr>
        <w:t>Оценка «хоро</w:t>
      </w:r>
      <w:r>
        <w:rPr>
          <w:sz w:val="28"/>
          <w:szCs w:val="28"/>
        </w:rPr>
        <w:t>шо</w:t>
      </w:r>
      <w:r w:rsidRPr="002B441D">
        <w:rPr>
          <w:sz w:val="28"/>
          <w:szCs w:val="28"/>
        </w:rPr>
        <w:t>» ставится, если: ответ удовлетворяет в основном требованиям на оценку «5» (отлично), но при этом имеет один из недостатков: в изложении допущены небольшие пробелы, не исказившие содержание ответа; допущены один - два недочета при освещении основного содержания ответа, исправленные по замечанию преподавателя; допущеши ошибка или более двух недочетов при освещении второстепенных вопросов, которые легко исправляются по замечанию преподавателя.</w:t>
      </w:r>
    </w:p>
    <w:p w:rsidR="009E044B" w:rsidRPr="002B441D" w:rsidRDefault="009E044B" w:rsidP="009E044B">
      <w:pPr>
        <w:pStyle w:val="212"/>
        <w:shd w:val="clear" w:color="auto" w:fill="auto"/>
        <w:spacing w:before="0" w:line="240" w:lineRule="auto"/>
        <w:ind w:firstLine="709"/>
        <w:rPr>
          <w:sz w:val="28"/>
          <w:szCs w:val="28"/>
        </w:rPr>
      </w:pPr>
      <w:r w:rsidRPr="002B441D">
        <w:rPr>
          <w:sz w:val="28"/>
          <w:szCs w:val="28"/>
        </w:rPr>
        <w:t>Оценка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имеются затруднения или допущены ошибки в определении понятий, использовании терминологии, исправленные после нескольких наводящих вопросов преподавателя; при неполном знании теоретического материала выявлена недостаточная сформированность компетенций, умений и навыков, аспирант нс может применить теорию в новой ситуации.</w:t>
      </w:r>
    </w:p>
    <w:p w:rsidR="009E044B" w:rsidRDefault="009E044B" w:rsidP="009E044B">
      <w:pPr>
        <w:pStyle w:val="212"/>
        <w:shd w:val="clear" w:color="auto" w:fill="auto"/>
        <w:spacing w:before="0" w:line="240" w:lineRule="auto"/>
        <w:ind w:firstLine="709"/>
        <w:rPr>
          <w:sz w:val="28"/>
          <w:szCs w:val="28"/>
        </w:rPr>
      </w:pPr>
      <w:r w:rsidRPr="002B441D">
        <w:rPr>
          <w:sz w:val="28"/>
          <w:szCs w:val="28"/>
        </w:rPr>
        <w:t>Оценка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преподавателя.</w:t>
      </w:r>
    </w:p>
    <w:p w:rsidR="008E66E3" w:rsidRPr="002B441D" w:rsidRDefault="008E66E3" w:rsidP="008F1445">
      <w:pPr>
        <w:pStyle w:val="a9"/>
        <w:spacing w:before="0" w:beforeAutospacing="0" w:after="0" w:afterAutospacing="0"/>
        <w:jc w:val="center"/>
        <w:rPr>
          <w:rFonts w:ascii="Times New Roman" w:hAnsi="Times New Roman" w:cs="Times New Roman"/>
          <w:sz w:val="28"/>
          <w:szCs w:val="28"/>
        </w:rPr>
      </w:pPr>
    </w:p>
    <w:p w:rsidR="006E3DAB" w:rsidRPr="002B441D" w:rsidRDefault="006E3DAB">
      <w:pPr>
        <w:spacing w:after="200" w:line="276" w:lineRule="auto"/>
        <w:rPr>
          <w:rFonts w:eastAsia="Arial Unicode MS"/>
          <w:sz w:val="28"/>
          <w:szCs w:val="28"/>
        </w:rPr>
      </w:pPr>
      <w:r w:rsidRPr="002B441D">
        <w:rPr>
          <w:sz w:val="28"/>
          <w:szCs w:val="28"/>
        </w:rPr>
        <w:br w:type="page"/>
      </w:r>
    </w:p>
    <w:p w:rsidR="00C71EE7" w:rsidRPr="002B441D" w:rsidRDefault="00C71EE7" w:rsidP="00C71EE7">
      <w:pPr>
        <w:jc w:val="right"/>
        <w:rPr>
          <w:color w:val="000000" w:themeColor="text1"/>
          <w:sz w:val="28"/>
          <w:szCs w:val="28"/>
        </w:rPr>
      </w:pPr>
      <w:r w:rsidRPr="002B441D">
        <w:rPr>
          <w:color w:val="000000" w:themeColor="text1"/>
          <w:sz w:val="28"/>
          <w:szCs w:val="28"/>
        </w:rPr>
        <w:lastRenderedPageBreak/>
        <w:t>Лист согласования</w:t>
      </w:r>
    </w:p>
    <w:p w:rsidR="00C71EE7" w:rsidRPr="002B441D" w:rsidRDefault="00C71EE7" w:rsidP="00C71EE7">
      <w:pPr>
        <w:rPr>
          <w:color w:val="000000" w:themeColor="text1"/>
          <w:sz w:val="28"/>
          <w:szCs w:val="28"/>
        </w:rPr>
      </w:pPr>
    </w:p>
    <w:p w:rsidR="00C71EE7" w:rsidRPr="002B441D" w:rsidRDefault="00C71EE7" w:rsidP="00C71EE7">
      <w:pPr>
        <w:rPr>
          <w:b/>
          <w:color w:val="000000" w:themeColor="text1"/>
          <w:sz w:val="28"/>
          <w:szCs w:val="28"/>
        </w:rPr>
      </w:pPr>
      <w:r w:rsidRPr="002B441D">
        <w:rPr>
          <w:b/>
          <w:color w:val="000000" w:themeColor="text1"/>
          <w:sz w:val="28"/>
          <w:szCs w:val="28"/>
        </w:rPr>
        <w:t xml:space="preserve">Дополнения и изменения к комплекту </w:t>
      </w:r>
      <w:r w:rsidR="003C5195" w:rsidRPr="002B441D">
        <w:rPr>
          <w:b/>
          <w:color w:val="000000" w:themeColor="text1"/>
          <w:sz w:val="28"/>
          <w:szCs w:val="28"/>
        </w:rPr>
        <w:t>Ф</w:t>
      </w:r>
      <w:r w:rsidRPr="002B441D">
        <w:rPr>
          <w:b/>
          <w:color w:val="000000" w:themeColor="text1"/>
          <w:sz w:val="28"/>
          <w:szCs w:val="28"/>
        </w:rPr>
        <w:t>ОС на учебный год</w:t>
      </w:r>
    </w:p>
    <w:p w:rsidR="00C71EE7" w:rsidRPr="002B441D" w:rsidRDefault="00C71EE7" w:rsidP="00C71EE7">
      <w:pPr>
        <w:rPr>
          <w:b/>
          <w:color w:val="000000" w:themeColor="text1"/>
          <w:sz w:val="28"/>
          <w:szCs w:val="28"/>
        </w:rPr>
      </w:pPr>
    </w:p>
    <w:p w:rsidR="00C71EE7" w:rsidRPr="002B441D" w:rsidRDefault="00C71EE7" w:rsidP="00C71EE7">
      <w:pPr>
        <w:rPr>
          <w:color w:val="000000" w:themeColor="text1"/>
          <w:sz w:val="28"/>
          <w:szCs w:val="28"/>
        </w:rPr>
      </w:pPr>
    </w:p>
    <w:p w:rsidR="00C71EE7" w:rsidRPr="00D03B68" w:rsidRDefault="00C71EE7" w:rsidP="00C71EE7">
      <w:pPr>
        <w:rPr>
          <w:color w:val="000000" w:themeColor="text1"/>
          <w:szCs w:val="28"/>
        </w:rPr>
      </w:pPr>
      <w:r w:rsidRPr="00D03B68">
        <w:rPr>
          <w:color w:val="000000" w:themeColor="text1"/>
          <w:szCs w:val="28"/>
        </w:rPr>
        <w:t xml:space="preserve">Дополнения и изменения к комплекту </w:t>
      </w:r>
      <w:r w:rsidR="003C5195" w:rsidRPr="00D03B68">
        <w:rPr>
          <w:color w:val="000000" w:themeColor="text1"/>
          <w:szCs w:val="28"/>
        </w:rPr>
        <w:t>Ф</w:t>
      </w:r>
      <w:r w:rsidRPr="00D03B68">
        <w:rPr>
          <w:color w:val="000000" w:themeColor="text1"/>
          <w:szCs w:val="28"/>
        </w:rPr>
        <w:t>ОС</w:t>
      </w:r>
      <w:r w:rsidR="008B0FBC" w:rsidRPr="00D03B68">
        <w:rPr>
          <w:color w:val="000000" w:themeColor="text1"/>
          <w:szCs w:val="28"/>
        </w:rPr>
        <w:t xml:space="preserve"> </w:t>
      </w:r>
      <w:r w:rsidRPr="00D03B68">
        <w:rPr>
          <w:color w:val="000000" w:themeColor="text1"/>
          <w:szCs w:val="28"/>
        </w:rPr>
        <w:t>на __________ учебный год по дисциплине Наименование__________________________________</w:t>
      </w:r>
      <w:r w:rsidR="00D03B68" w:rsidRPr="00D03B68">
        <w:rPr>
          <w:color w:val="000000" w:themeColor="text1"/>
          <w:szCs w:val="28"/>
        </w:rPr>
        <w:t>_______________________________</w:t>
      </w:r>
    </w:p>
    <w:p w:rsidR="00C71EE7" w:rsidRPr="00D03B68" w:rsidRDefault="00C71EE7" w:rsidP="00C71EE7">
      <w:pPr>
        <w:rPr>
          <w:color w:val="000000" w:themeColor="text1"/>
          <w:szCs w:val="28"/>
        </w:rPr>
      </w:pPr>
      <w:r w:rsidRPr="00D03B68">
        <w:rPr>
          <w:color w:val="000000" w:themeColor="text1"/>
          <w:szCs w:val="28"/>
        </w:rPr>
        <w:t xml:space="preserve">В комплект </w:t>
      </w:r>
      <w:r w:rsidR="003C5195" w:rsidRPr="00D03B68">
        <w:rPr>
          <w:color w:val="000000" w:themeColor="text1"/>
          <w:szCs w:val="28"/>
        </w:rPr>
        <w:t>ФОС</w:t>
      </w:r>
      <w:r w:rsidRPr="00D03B68">
        <w:rPr>
          <w:color w:val="000000" w:themeColor="text1"/>
          <w:szCs w:val="28"/>
        </w:rPr>
        <w:t xml:space="preserve"> внесены следующие изменения:</w:t>
      </w:r>
    </w:p>
    <w:p w:rsidR="00C71EE7" w:rsidRPr="00D03B68" w:rsidRDefault="00C71EE7" w:rsidP="00C71EE7">
      <w:pPr>
        <w:rPr>
          <w:color w:val="000000" w:themeColor="text1"/>
          <w:szCs w:val="28"/>
        </w:rPr>
      </w:pPr>
      <w:r w:rsidRPr="00D03B68">
        <w:rPr>
          <w:color w:val="000000" w:themeColor="text1"/>
          <w:szCs w:val="28"/>
        </w:rPr>
        <w:t>____________________________________________________________________________</w:t>
      </w:r>
    </w:p>
    <w:p w:rsidR="00C71EE7" w:rsidRPr="00D03B68" w:rsidRDefault="00C71EE7" w:rsidP="00C71EE7">
      <w:pPr>
        <w:rPr>
          <w:color w:val="000000" w:themeColor="text1"/>
          <w:szCs w:val="28"/>
        </w:rPr>
      </w:pPr>
      <w:r w:rsidRPr="00D03B68">
        <w:rPr>
          <w:color w:val="000000" w:themeColor="text1"/>
          <w:szCs w:val="28"/>
        </w:rPr>
        <w:t>____________________________________________________________________________</w:t>
      </w:r>
    </w:p>
    <w:p w:rsidR="00C71EE7" w:rsidRPr="00D03B68" w:rsidRDefault="00C71EE7" w:rsidP="00C71EE7">
      <w:pPr>
        <w:rPr>
          <w:color w:val="000000" w:themeColor="text1"/>
          <w:szCs w:val="28"/>
        </w:rPr>
      </w:pPr>
      <w:r w:rsidRPr="00D03B68">
        <w:rPr>
          <w:color w:val="000000" w:themeColor="text1"/>
          <w:szCs w:val="28"/>
        </w:rPr>
        <w:t>____________________________________________________________________________</w:t>
      </w:r>
    </w:p>
    <w:p w:rsidR="00C71EE7" w:rsidRPr="00D03B68" w:rsidRDefault="00C71EE7" w:rsidP="00C71EE7">
      <w:pPr>
        <w:rPr>
          <w:color w:val="000000" w:themeColor="text1"/>
          <w:szCs w:val="28"/>
        </w:rPr>
      </w:pPr>
      <w:r w:rsidRPr="00D03B68">
        <w:rPr>
          <w:color w:val="000000" w:themeColor="text1"/>
          <w:szCs w:val="28"/>
        </w:rPr>
        <w:t>____________________________________________________________________________</w:t>
      </w:r>
    </w:p>
    <w:p w:rsidR="00C71EE7" w:rsidRPr="00D03B68" w:rsidRDefault="00C71EE7" w:rsidP="00C71EE7">
      <w:pPr>
        <w:rPr>
          <w:color w:val="000000" w:themeColor="text1"/>
          <w:szCs w:val="28"/>
        </w:rPr>
      </w:pPr>
      <w:r w:rsidRPr="00D03B68">
        <w:rPr>
          <w:color w:val="000000" w:themeColor="text1"/>
          <w:szCs w:val="28"/>
        </w:rPr>
        <w:t>____________________________________________________________________________</w:t>
      </w:r>
    </w:p>
    <w:p w:rsidR="00C71EE7" w:rsidRPr="00D03B68" w:rsidRDefault="00C71EE7" w:rsidP="00C71EE7">
      <w:pPr>
        <w:rPr>
          <w:color w:val="000000" w:themeColor="text1"/>
          <w:szCs w:val="28"/>
        </w:rPr>
      </w:pPr>
      <w:r w:rsidRPr="00D03B68">
        <w:rPr>
          <w:color w:val="000000" w:themeColor="text1"/>
          <w:szCs w:val="28"/>
        </w:rPr>
        <w:t xml:space="preserve">Дополнения и изменения в комплекте </w:t>
      </w:r>
      <w:r w:rsidR="003C5195" w:rsidRPr="00D03B68">
        <w:rPr>
          <w:color w:val="000000" w:themeColor="text1"/>
          <w:szCs w:val="28"/>
        </w:rPr>
        <w:t>ФОС</w:t>
      </w:r>
      <w:r w:rsidRPr="00D03B68">
        <w:rPr>
          <w:color w:val="000000" w:themeColor="text1"/>
          <w:szCs w:val="28"/>
        </w:rPr>
        <w:t xml:space="preserve"> обсуждены на заседании ЦК __________________Протокол № ______ от      «_____» ____________ 20_____г. </w:t>
      </w:r>
    </w:p>
    <w:p w:rsidR="00437B94" w:rsidRPr="00D03B68" w:rsidRDefault="00C71EE7" w:rsidP="00431D8D">
      <w:pPr>
        <w:rPr>
          <w:color w:val="000000" w:themeColor="text1"/>
          <w:szCs w:val="28"/>
        </w:rPr>
      </w:pPr>
      <w:r w:rsidRPr="00D03B68">
        <w:rPr>
          <w:color w:val="000000" w:themeColor="text1"/>
          <w:szCs w:val="28"/>
        </w:rPr>
        <w:t>Председатель  ЦК ____________________________</w:t>
      </w: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p w:rsidR="00437B94" w:rsidRPr="002B441D" w:rsidRDefault="00437B94" w:rsidP="00431D8D">
      <w:pPr>
        <w:rPr>
          <w:color w:val="000000" w:themeColor="text1"/>
          <w:sz w:val="28"/>
          <w:szCs w:val="28"/>
        </w:rPr>
      </w:pPr>
    </w:p>
    <w:sectPr w:rsidR="00437B94" w:rsidRPr="002B441D" w:rsidSect="000B5195">
      <w:footerReference w:type="even" r:id="rId15"/>
      <w:footerReference w:type="default" r:id="rId16"/>
      <w:pgSz w:w="11906" w:h="16838"/>
      <w:pgMar w:top="1134" w:right="851" w:bottom="9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C6" w:rsidRDefault="00A52EC6" w:rsidP="0041166F">
      <w:r>
        <w:separator/>
      </w:r>
    </w:p>
  </w:endnote>
  <w:endnote w:type="continuationSeparator" w:id="0">
    <w:p w:rsidR="00A52EC6" w:rsidRDefault="00A52EC6" w:rsidP="0041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PS-BoldMT">
    <w:altName w:val="Times New Roman"/>
    <w:panose1 w:val="00000000000000000000"/>
    <w:charset w:val="00"/>
    <w:family w:val="roman"/>
    <w:notTrueType/>
    <w:pitch w:val="default"/>
  </w:font>
  <w:font w:name="TimesNewRomanPSMT">
    <w:altName w:val="MS Mincho"/>
    <w:charset w:val="80"/>
    <w:family w:val="auto"/>
    <w:pitch w:val="default"/>
    <w:sig w:usb0="00000000" w:usb1="00000000" w:usb2="00000010" w:usb3="00000000" w:csb0="00020005" w:csb1="00000000"/>
  </w:font>
  <w:font w:name="Open Sans">
    <w:altName w:val="Tahoma"/>
    <w:charset w:val="CC"/>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240" w:rsidRDefault="00AF1240" w:rsidP="000B519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F1240" w:rsidRDefault="00AF1240" w:rsidP="000B519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240" w:rsidRDefault="00AF1240" w:rsidP="000B5195">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D03662">
      <w:rPr>
        <w:rStyle w:val="a7"/>
        <w:noProof/>
      </w:rPr>
      <w:t>14</w:t>
    </w:r>
    <w:r>
      <w:rPr>
        <w:rStyle w:val="a7"/>
      </w:rPr>
      <w:fldChar w:fldCharType="end"/>
    </w:r>
  </w:p>
  <w:p w:rsidR="00AF1240" w:rsidRDefault="00AF1240" w:rsidP="000B5195">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240" w:rsidRDefault="00AF124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1240" w:rsidRDefault="00AF124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C6" w:rsidRDefault="00A52EC6" w:rsidP="0041166F">
      <w:r>
        <w:separator/>
      </w:r>
    </w:p>
  </w:footnote>
  <w:footnote w:type="continuationSeparator" w:id="0">
    <w:p w:rsidR="00A52EC6" w:rsidRDefault="00A52EC6" w:rsidP="004116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2"/>
      <w:numFmt w:val="decimal"/>
      <w:lvlText w:val="%1.%2"/>
      <w:lvlJc w:val="left"/>
      <w:pPr>
        <w:tabs>
          <w:tab w:val="num" w:pos="870"/>
        </w:tabs>
        <w:ind w:left="870" w:hanging="510"/>
      </w:pPr>
      <w:rPr>
        <w:b/>
        <w:bCs/>
        <w:sz w:val="28"/>
      </w:rPr>
    </w:lvl>
    <w:lvl w:ilvl="2">
      <w:start w:val="1"/>
      <w:numFmt w:val="decimal"/>
      <w:lvlText w:val="%1.%2.%3"/>
      <w:lvlJc w:val="left"/>
      <w:pPr>
        <w:tabs>
          <w:tab w:val="num" w:pos="870"/>
        </w:tabs>
        <w:ind w:left="870" w:hanging="510"/>
      </w:pPr>
      <w:rPr>
        <w:b/>
        <w:bCs/>
        <w:sz w:val="28"/>
      </w:rPr>
    </w:lvl>
    <w:lvl w:ilvl="3">
      <w:start w:val="1"/>
      <w:numFmt w:val="decimal"/>
      <w:lvlText w:val="%1.%2.%3.%4"/>
      <w:lvlJc w:val="left"/>
      <w:pPr>
        <w:tabs>
          <w:tab w:val="num" w:pos="1080"/>
        </w:tabs>
        <w:ind w:left="1080" w:hanging="720"/>
      </w:pPr>
      <w:rPr>
        <w:b/>
        <w:bCs/>
        <w:sz w:val="28"/>
      </w:rPr>
    </w:lvl>
    <w:lvl w:ilvl="4">
      <w:start w:val="1"/>
      <w:numFmt w:val="decimal"/>
      <w:lvlText w:val="%1.%2.%3.%4.%5"/>
      <w:lvlJc w:val="left"/>
      <w:pPr>
        <w:tabs>
          <w:tab w:val="num" w:pos="1080"/>
        </w:tabs>
        <w:ind w:left="1080" w:hanging="720"/>
      </w:pPr>
      <w:rPr>
        <w:b/>
        <w:bCs/>
        <w:sz w:val="28"/>
      </w:rPr>
    </w:lvl>
    <w:lvl w:ilvl="5">
      <w:start w:val="1"/>
      <w:numFmt w:val="decimal"/>
      <w:lvlText w:val="%1.%2.%3.%4.%5.%6"/>
      <w:lvlJc w:val="left"/>
      <w:pPr>
        <w:tabs>
          <w:tab w:val="num" w:pos="1440"/>
        </w:tabs>
        <w:ind w:left="1440" w:hanging="1080"/>
      </w:pPr>
      <w:rPr>
        <w:b/>
        <w:bCs/>
        <w:sz w:val="28"/>
      </w:rPr>
    </w:lvl>
    <w:lvl w:ilvl="6">
      <w:start w:val="1"/>
      <w:numFmt w:val="decimal"/>
      <w:lvlText w:val="%1.%2.%3.%4.%5.%6.%7"/>
      <w:lvlJc w:val="left"/>
      <w:pPr>
        <w:tabs>
          <w:tab w:val="num" w:pos="1440"/>
        </w:tabs>
        <w:ind w:left="1440" w:hanging="1080"/>
      </w:pPr>
      <w:rPr>
        <w:b/>
        <w:bCs/>
        <w:sz w:val="28"/>
      </w:rPr>
    </w:lvl>
    <w:lvl w:ilvl="7">
      <w:start w:val="1"/>
      <w:numFmt w:val="decimal"/>
      <w:lvlText w:val="%1.%2.%3.%4.%5.%6.%7.%8"/>
      <w:lvlJc w:val="left"/>
      <w:pPr>
        <w:tabs>
          <w:tab w:val="num" w:pos="1440"/>
        </w:tabs>
        <w:ind w:left="1440" w:hanging="1080"/>
      </w:pPr>
      <w:rPr>
        <w:b/>
        <w:bCs/>
        <w:sz w:val="28"/>
      </w:rPr>
    </w:lvl>
    <w:lvl w:ilvl="8">
      <w:start w:val="1"/>
      <w:numFmt w:val="decimal"/>
      <w:lvlText w:val="%1.%2.%3.%4.%5.%6.%7.%8.%9"/>
      <w:lvlJc w:val="left"/>
      <w:pPr>
        <w:tabs>
          <w:tab w:val="num" w:pos="1800"/>
        </w:tabs>
        <w:ind w:left="1800" w:hanging="1440"/>
      </w:pPr>
      <w:rPr>
        <w:b/>
        <w:bCs/>
        <w:sz w:val="28"/>
      </w:rPr>
    </w:lvl>
  </w:abstractNum>
  <w:abstractNum w:abstractNumId="1" w15:restartNumberingAfterBreak="0">
    <w:nsid w:val="00000003"/>
    <w:multiLevelType w:val="singleLevel"/>
    <w:tmpl w:val="00000003"/>
    <w:name w:val="WW8Num3"/>
    <w:lvl w:ilvl="0">
      <w:start w:val="1"/>
      <w:numFmt w:val="decimal"/>
      <w:lvlText w:val="%1."/>
      <w:lvlJc w:val="left"/>
      <w:pPr>
        <w:tabs>
          <w:tab w:val="num" w:pos="435"/>
        </w:tabs>
        <w:ind w:left="435"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4" w15:restartNumberingAfterBreak="0">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5"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6"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17"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19" w15:restartNumberingAfterBreak="0">
    <w:nsid w:val="0576335A"/>
    <w:multiLevelType w:val="hybridMultilevel"/>
    <w:tmpl w:val="666A63C2"/>
    <w:lvl w:ilvl="0" w:tplc="0AC44F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09DC6507"/>
    <w:multiLevelType w:val="hybridMultilevel"/>
    <w:tmpl w:val="09DA4088"/>
    <w:lvl w:ilvl="0" w:tplc="DABCE6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435804"/>
    <w:multiLevelType w:val="hybridMultilevel"/>
    <w:tmpl w:val="CEB483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4576897"/>
    <w:multiLevelType w:val="hybridMultilevel"/>
    <w:tmpl w:val="689CC802"/>
    <w:lvl w:ilvl="0" w:tplc="DF569C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46A31C5"/>
    <w:multiLevelType w:val="hybridMultilevel"/>
    <w:tmpl w:val="1E82EA90"/>
    <w:lvl w:ilvl="0" w:tplc="E556B9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7FD4DC3"/>
    <w:multiLevelType w:val="hybridMultilevel"/>
    <w:tmpl w:val="E3B054B2"/>
    <w:lvl w:ilvl="0" w:tplc="E556B9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4FD7DE2"/>
    <w:multiLevelType w:val="hybridMultilevel"/>
    <w:tmpl w:val="375ADB5A"/>
    <w:lvl w:ilvl="0" w:tplc="85744898">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96F1C52"/>
    <w:multiLevelType w:val="hybridMultilevel"/>
    <w:tmpl w:val="4BB828E4"/>
    <w:lvl w:ilvl="0" w:tplc="FFEE08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DF04010"/>
    <w:multiLevelType w:val="hybridMultilevel"/>
    <w:tmpl w:val="C2441C5C"/>
    <w:lvl w:ilvl="0" w:tplc="C7848FF2">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E6A0587"/>
    <w:multiLevelType w:val="hybridMultilevel"/>
    <w:tmpl w:val="A154BFA6"/>
    <w:lvl w:ilvl="0" w:tplc="25F8E4F8">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29" w15:restartNumberingAfterBreak="0">
    <w:nsid w:val="4EE438B8"/>
    <w:multiLevelType w:val="hybridMultilevel"/>
    <w:tmpl w:val="43AA338A"/>
    <w:lvl w:ilvl="0" w:tplc="C4127406">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F095427"/>
    <w:multiLevelType w:val="hybridMultilevel"/>
    <w:tmpl w:val="437C74B8"/>
    <w:lvl w:ilvl="0" w:tplc="E556B9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6DC75B5"/>
    <w:multiLevelType w:val="hybridMultilevel"/>
    <w:tmpl w:val="E7AEADA8"/>
    <w:lvl w:ilvl="0" w:tplc="5AE47068">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32" w15:restartNumberingAfterBreak="0">
    <w:nsid w:val="627917AC"/>
    <w:multiLevelType w:val="hybridMultilevel"/>
    <w:tmpl w:val="A41AFDAA"/>
    <w:lvl w:ilvl="0" w:tplc="BD6A0A1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EA2016"/>
    <w:multiLevelType w:val="hybridMultilevel"/>
    <w:tmpl w:val="8BF82E66"/>
    <w:lvl w:ilvl="0" w:tplc="D454369C">
      <w:start w:val="1"/>
      <w:numFmt w:val="decimal"/>
      <w:lvlText w:val="%1."/>
      <w:lvlJc w:val="left"/>
      <w:pPr>
        <w:ind w:left="828" w:hanging="468"/>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EA753F9"/>
    <w:multiLevelType w:val="hybridMultilevel"/>
    <w:tmpl w:val="878805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7A706EC"/>
    <w:multiLevelType w:val="hybridMultilevel"/>
    <w:tmpl w:val="1EFADE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E12FBA"/>
    <w:multiLevelType w:val="hybridMultilevel"/>
    <w:tmpl w:val="3B8AADE2"/>
    <w:lvl w:ilvl="0" w:tplc="EB20B5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DD36ABD"/>
    <w:multiLevelType w:val="hybridMultilevel"/>
    <w:tmpl w:val="223826C8"/>
    <w:lvl w:ilvl="0" w:tplc="18501F94">
      <w:start w:val="1"/>
      <w:numFmt w:val="decimal"/>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110C99"/>
    <w:multiLevelType w:val="hybridMultilevel"/>
    <w:tmpl w:val="14DCA4CA"/>
    <w:lvl w:ilvl="0" w:tplc="E556B9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7"/>
  </w:num>
  <w:num w:numId="3">
    <w:abstractNumId w:val="25"/>
  </w:num>
  <w:num w:numId="4">
    <w:abstractNumId w:val="29"/>
  </w:num>
  <w:num w:numId="5">
    <w:abstractNumId w:val="27"/>
  </w:num>
  <w:num w:numId="6">
    <w:abstractNumId w:val="19"/>
  </w:num>
  <w:num w:numId="7">
    <w:abstractNumId w:val="20"/>
  </w:num>
  <w:num w:numId="8">
    <w:abstractNumId w:val="32"/>
  </w:num>
  <w:num w:numId="9">
    <w:abstractNumId w:val="22"/>
  </w:num>
  <w:num w:numId="10">
    <w:abstractNumId w:val="30"/>
  </w:num>
  <w:num w:numId="11">
    <w:abstractNumId w:val="24"/>
  </w:num>
  <w:num w:numId="12">
    <w:abstractNumId w:val="28"/>
  </w:num>
  <w:num w:numId="13">
    <w:abstractNumId w:val="38"/>
  </w:num>
  <w:num w:numId="14">
    <w:abstractNumId w:val="23"/>
  </w:num>
  <w:num w:numId="15">
    <w:abstractNumId w:val="36"/>
  </w:num>
  <w:num w:numId="16">
    <w:abstractNumId w:val="21"/>
  </w:num>
  <w:num w:numId="17">
    <w:abstractNumId w:val="33"/>
  </w:num>
  <w:num w:numId="18">
    <w:abstractNumId w:val="31"/>
  </w:num>
  <w:num w:numId="19">
    <w:abstractNumId w:val="35"/>
  </w:num>
  <w:num w:numId="20">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1445"/>
    <w:rsid w:val="0000464C"/>
    <w:rsid w:val="00004987"/>
    <w:rsid w:val="00007251"/>
    <w:rsid w:val="00011228"/>
    <w:rsid w:val="0001256C"/>
    <w:rsid w:val="0001311B"/>
    <w:rsid w:val="000139D8"/>
    <w:rsid w:val="00013D2B"/>
    <w:rsid w:val="00027D2C"/>
    <w:rsid w:val="00040D16"/>
    <w:rsid w:val="0004661C"/>
    <w:rsid w:val="0004708A"/>
    <w:rsid w:val="00051653"/>
    <w:rsid w:val="0005310B"/>
    <w:rsid w:val="000536B0"/>
    <w:rsid w:val="000560F9"/>
    <w:rsid w:val="00062C0A"/>
    <w:rsid w:val="00065110"/>
    <w:rsid w:val="00065EF2"/>
    <w:rsid w:val="00071179"/>
    <w:rsid w:val="000753BE"/>
    <w:rsid w:val="000773B1"/>
    <w:rsid w:val="000835A0"/>
    <w:rsid w:val="00083C14"/>
    <w:rsid w:val="000846AB"/>
    <w:rsid w:val="000870D7"/>
    <w:rsid w:val="00090CB4"/>
    <w:rsid w:val="000926A9"/>
    <w:rsid w:val="00097D78"/>
    <w:rsid w:val="000B2FA5"/>
    <w:rsid w:val="000B33EF"/>
    <w:rsid w:val="000B5195"/>
    <w:rsid w:val="000B58C4"/>
    <w:rsid w:val="000C39BA"/>
    <w:rsid w:val="000C5053"/>
    <w:rsid w:val="000D55A0"/>
    <w:rsid w:val="000D7BB3"/>
    <w:rsid w:val="000E04ED"/>
    <w:rsid w:val="000E1B5B"/>
    <w:rsid w:val="000E6220"/>
    <w:rsid w:val="000E74A6"/>
    <w:rsid w:val="001015D9"/>
    <w:rsid w:val="00103016"/>
    <w:rsid w:val="001032DB"/>
    <w:rsid w:val="0011332A"/>
    <w:rsid w:val="001201ED"/>
    <w:rsid w:val="0012741E"/>
    <w:rsid w:val="001330F4"/>
    <w:rsid w:val="00133210"/>
    <w:rsid w:val="00134A33"/>
    <w:rsid w:val="00136667"/>
    <w:rsid w:val="00137D6D"/>
    <w:rsid w:val="00162384"/>
    <w:rsid w:val="001625D3"/>
    <w:rsid w:val="0016783D"/>
    <w:rsid w:val="001740A9"/>
    <w:rsid w:val="001747A2"/>
    <w:rsid w:val="00181FAE"/>
    <w:rsid w:val="0019055F"/>
    <w:rsid w:val="00195795"/>
    <w:rsid w:val="00196C59"/>
    <w:rsid w:val="0019777E"/>
    <w:rsid w:val="001B1E3A"/>
    <w:rsid w:val="001D07CA"/>
    <w:rsid w:val="001D173A"/>
    <w:rsid w:val="001D17EC"/>
    <w:rsid w:val="001D7720"/>
    <w:rsid w:val="001E0284"/>
    <w:rsid w:val="001E19C1"/>
    <w:rsid w:val="001F1F99"/>
    <w:rsid w:val="001F5592"/>
    <w:rsid w:val="001F68AA"/>
    <w:rsid w:val="00200770"/>
    <w:rsid w:val="0021256E"/>
    <w:rsid w:val="002171BC"/>
    <w:rsid w:val="00220354"/>
    <w:rsid w:val="00220617"/>
    <w:rsid w:val="00220A55"/>
    <w:rsid w:val="002235EA"/>
    <w:rsid w:val="002253BD"/>
    <w:rsid w:val="00230FF1"/>
    <w:rsid w:val="002317AA"/>
    <w:rsid w:val="002360F2"/>
    <w:rsid w:val="00236CE7"/>
    <w:rsid w:val="00245119"/>
    <w:rsid w:val="002476A3"/>
    <w:rsid w:val="00250544"/>
    <w:rsid w:val="0025315A"/>
    <w:rsid w:val="002752EA"/>
    <w:rsid w:val="002767DB"/>
    <w:rsid w:val="00276C35"/>
    <w:rsid w:val="002832BF"/>
    <w:rsid w:val="00286CC3"/>
    <w:rsid w:val="00287031"/>
    <w:rsid w:val="00295801"/>
    <w:rsid w:val="002A55AA"/>
    <w:rsid w:val="002B0DFE"/>
    <w:rsid w:val="002B184C"/>
    <w:rsid w:val="002B441D"/>
    <w:rsid w:val="002C02F2"/>
    <w:rsid w:val="002D7127"/>
    <w:rsid w:val="002E0917"/>
    <w:rsid w:val="002E4D9B"/>
    <w:rsid w:val="002F4B0F"/>
    <w:rsid w:val="00302F68"/>
    <w:rsid w:val="00307E6D"/>
    <w:rsid w:val="00325526"/>
    <w:rsid w:val="00327B87"/>
    <w:rsid w:val="003320B6"/>
    <w:rsid w:val="003336A2"/>
    <w:rsid w:val="003341A4"/>
    <w:rsid w:val="0033528C"/>
    <w:rsid w:val="00336B71"/>
    <w:rsid w:val="003420ED"/>
    <w:rsid w:val="003469DB"/>
    <w:rsid w:val="00351F9F"/>
    <w:rsid w:val="00356579"/>
    <w:rsid w:val="00361B87"/>
    <w:rsid w:val="00371275"/>
    <w:rsid w:val="0037566C"/>
    <w:rsid w:val="00380D80"/>
    <w:rsid w:val="0039388B"/>
    <w:rsid w:val="00395D87"/>
    <w:rsid w:val="00396802"/>
    <w:rsid w:val="003B340E"/>
    <w:rsid w:val="003B585E"/>
    <w:rsid w:val="003C1C0E"/>
    <w:rsid w:val="003C31FC"/>
    <w:rsid w:val="003C3B57"/>
    <w:rsid w:val="003C5195"/>
    <w:rsid w:val="003C56F3"/>
    <w:rsid w:val="003C5C7F"/>
    <w:rsid w:val="003D39D9"/>
    <w:rsid w:val="003D4808"/>
    <w:rsid w:val="003D4AC6"/>
    <w:rsid w:val="003D724A"/>
    <w:rsid w:val="003E33B7"/>
    <w:rsid w:val="003F5353"/>
    <w:rsid w:val="003F683E"/>
    <w:rsid w:val="00402D4A"/>
    <w:rsid w:val="0041166F"/>
    <w:rsid w:val="00414252"/>
    <w:rsid w:val="00431D8D"/>
    <w:rsid w:val="00434E7E"/>
    <w:rsid w:val="00437B94"/>
    <w:rsid w:val="00447B12"/>
    <w:rsid w:val="00456CE0"/>
    <w:rsid w:val="00464EB6"/>
    <w:rsid w:val="004765FA"/>
    <w:rsid w:val="0047703B"/>
    <w:rsid w:val="00480289"/>
    <w:rsid w:val="004827B7"/>
    <w:rsid w:val="00482C59"/>
    <w:rsid w:val="00486D6D"/>
    <w:rsid w:val="00493CA4"/>
    <w:rsid w:val="00495600"/>
    <w:rsid w:val="004A0F44"/>
    <w:rsid w:val="004A1A56"/>
    <w:rsid w:val="004A4EEF"/>
    <w:rsid w:val="004C2FD2"/>
    <w:rsid w:val="004D6387"/>
    <w:rsid w:val="004E224A"/>
    <w:rsid w:val="004E45BE"/>
    <w:rsid w:val="004E474E"/>
    <w:rsid w:val="004F360B"/>
    <w:rsid w:val="004F3D61"/>
    <w:rsid w:val="00507ACF"/>
    <w:rsid w:val="00510381"/>
    <w:rsid w:val="00510DD4"/>
    <w:rsid w:val="00510E0D"/>
    <w:rsid w:val="005118C1"/>
    <w:rsid w:val="00514079"/>
    <w:rsid w:val="0051504B"/>
    <w:rsid w:val="00515DD6"/>
    <w:rsid w:val="005228EE"/>
    <w:rsid w:val="00531401"/>
    <w:rsid w:val="00534BF0"/>
    <w:rsid w:val="005413BD"/>
    <w:rsid w:val="0055049F"/>
    <w:rsid w:val="005525BF"/>
    <w:rsid w:val="00554E6F"/>
    <w:rsid w:val="005558AF"/>
    <w:rsid w:val="005565C1"/>
    <w:rsid w:val="00563B46"/>
    <w:rsid w:val="005925EC"/>
    <w:rsid w:val="00594E02"/>
    <w:rsid w:val="005963C1"/>
    <w:rsid w:val="005C4A03"/>
    <w:rsid w:val="005C5C53"/>
    <w:rsid w:val="005C5F9D"/>
    <w:rsid w:val="005D0EFA"/>
    <w:rsid w:val="005E27E4"/>
    <w:rsid w:val="00603C3A"/>
    <w:rsid w:val="0060736F"/>
    <w:rsid w:val="00622DFC"/>
    <w:rsid w:val="00627367"/>
    <w:rsid w:val="006276CA"/>
    <w:rsid w:val="00632812"/>
    <w:rsid w:val="0063431C"/>
    <w:rsid w:val="006400EB"/>
    <w:rsid w:val="00657EBD"/>
    <w:rsid w:val="006629F4"/>
    <w:rsid w:val="00665015"/>
    <w:rsid w:val="00667A05"/>
    <w:rsid w:val="00674909"/>
    <w:rsid w:val="00682338"/>
    <w:rsid w:val="0068238A"/>
    <w:rsid w:val="0068438F"/>
    <w:rsid w:val="006903FA"/>
    <w:rsid w:val="00693371"/>
    <w:rsid w:val="006A21B8"/>
    <w:rsid w:val="006A4FDC"/>
    <w:rsid w:val="006B46FE"/>
    <w:rsid w:val="006B6D84"/>
    <w:rsid w:val="006B7DA3"/>
    <w:rsid w:val="006D090E"/>
    <w:rsid w:val="006D7EBB"/>
    <w:rsid w:val="006E2AB7"/>
    <w:rsid w:val="006E3DAB"/>
    <w:rsid w:val="006E4602"/>
    <w:rsid w:val="006F3778"/>
    <w:rsid w:val="006F72D2"/>
    <w:rsid w:val="00701B67"/>
    <w:rsid w:val="00701CF2"/>
    <w:rsid w:val="0070339D"/>
    <w:rsid w:val="00704D5A"/>
    <w:rsid w:val="00705A40"/>
    <w:rsid w:val="00711E41"/>
    <w:rsid w:val="00715755"/>
    <w:rsid w:val="00715A30"/>
    <w:rsid w:val="00722AC3"/>
    <w:rsid w:val="007258D5"/>
    <w:rsid w:val="00727B38"/>
    <w:rsid w:val="00733BB6"/>
    <w:rsid w:val="00733CC7"/>
    <w:rsid w:val="007411ED"/>
    <w:rsid w:val="0074264E"/>
    <w:rsid w:val="007530DF"/>
    <w:rsid w:val="007543D6"/>
    <w:rsid w:val="00761C3A"/>
    <w:rsid w:val="00764F70"/>
    <w:rsid w:val="007662F6"/>
    <w:rsid w:val="00770020"/>
    <w:rsid w:val="00772BDA"/>
    <w:rsid w:val="00773519"/>
    <w:rsid w:val="00775F87"/>
    <w:rsid w:val="00780BA0"/>
    <w:rsid w:val="00781B44"/>
    <w:rsid w:val="00785392"/>
    <w:rsid w:val="0079629C"/>
    <w:rsid w:val="00797E2E"/>
    <w:rsid w:val="007A08F2"/>
    <w:rsid w:val="007A3CD5"/>
    <w:rsid w:val="007A4A72"/>
    <w:rsid w:val="007B0858"/>
    <w:rsid w:val="007B1F20"/>
    <w:rsid w:val="007B5595"/>
    <w:rsid w:val="007C2BFE"/>
    <w:rsid w:val="007D1179"/>
    <w:rsid w:val="007D31F1"/>
    <w:rsid w:val="007E1689"/>
    <w:rsid w:val="007E196D"/>
    <w:rsid w:val="007F13E9"/>
    <w:rsid w:val="007F3A03"/>
    <w:rsid w:val="007F552E"/>
    <w:rsid w:val="007F5831"/>
    <w:rsid w:val="00801C20"/>
    <w:rsid w:val="008106AF"/>
    <w:rsid w:val="00817EC4"/>
    <w:rsid w:val="00833F64"/>
    <w:rsid w:val="008359CF"/>
    <w:rsid w:val="00840DDE"/>
    <w:rsid w:val="008432FA"/>
    <w:rsid w:val="00844721"/>
    <w:rsid w:val="0085470C"/>
    <w:rsid w:val="008641B8"/>
    <w:rsid w:val="008702BD"/>
    <w:rsid w:val="008703F8"/>
    <w:rsid w:val="00870D49"/>
    <w:rsid w:val="00881E83"/>
    <w:rsid w:val="00886CE6"/>
    <w:rsid w:val="00896652"/>
    <w:rsid w:val="008A0ED7"/>
    <w:rsid w:val="008A2791"/>
    <w:rsid w:val="008B0FBC"/>
    <w:rsid w:val="008B261A"/>
    <w:rsid w:val="008B2E1F"/>
    <w:rsid w:val="008B7069"/>
    <w:rsid w:val="008C2083"/>
    <w:rsid w:val="008C30DE"/>
    <w:rsid w:val="008C639C"/>
    <w:rsid w:val="008C75DF"/>
    <w:rsid w:val="008E2089"/>
    <w:rsid w:val="008E63E0"/>
    <w:rsid w:val="008E66E3"/>
    <w:rsid w:val="008F1445"/>
    <w:rsid w:val="008F3C88"/>
    <w:rsid w:val="00902E41"/>
    <w:rsid w:val="0090611B"/>
    <w:rsid w:val="00911787"/>
    <w:rsid w:val="00912D1B"/>
    <w:rsid w:val="00913217"/>
    <w:rsid w:val="009139AE"/>
    <w:rsid w:val="00916960"/>
    <w:rsid w:val="00916F9A"/>
    <w:rsid w:val="00937623"/>
    <w:rsid w:val="00944CA2"/>
    <w:rsid w:val="00945455"/>
    <w:rsid w:val="009512FA"/>
    <w:rsid w:val="00957830"/>
    <w:rsid w:val="00963E00"/>
    <w:rsid w:val="00971FC9"/>
    <w:rsid w:val="00972FBD"/>
    <w:rsid w:val="00975DEF"/>
    <w:rsid w:val="00981C8A"/>
    <w:rsid w:val="00987DEB"/>
    <w:rsid w:val="009916A5"/>
    <w:rsid w:val="00992BE0"/>
    <w:rsid w:val="0099447C"/>
    <w:rsid w:val="00997495"/>
    <w:rsid w:val="009A5104"/>
    <w:rsid w:val="009C01D2"/>
    <w:rsid w:val="009C3EDD"/>
    <w:rsid w:val="009C72B5"/>
    <w:rsid w:val="009E044B"/>
    <w:rsid w:val="009E14A7"/>
    <w:rsid w:val="009E2D1F"/>
    <w:rsid w:val="009F1892"/>
    <w:rsid w:val="009F37FE"/>
    <w:rsid w:val="009F7AAF"/>
    <w:rsid w:val="00A025FA"/>
    <w:rsid w:val="00A13CA7"/>
    <w:rsid w:val="00A26665"/>
    <w:rsid w:val="00A34138"/>
    <w:rsid w:val="00A35677"/>
    <w:rsid w:val="00A43F6C"/>
    <w:rsid w:val="00A4677F"/>
    <w:rsid w:val="00A52EC6"/>
    <w:rsid w:val="00A55EB4"/>
    <w:rsid w:val="00A673F3"/>
    <w:rsid w:val="00A7183F"/>
    <w:rsid w:val="00A719B1"/>
    <w:rsid w:val="00A72BCC"/>
    <w:rsid w:val="00A8052A"/>
    <w:rsid w:val="00A805C8"/>
    <w:rsid w:val="00A834A6"/>
    <w:rsid w:val="00A85BD9"/>
    <w:rsid w:val="00A87D33"/>
    <w:rsid w:val="00A92E21"/>
    <w:rsid w:val="00A945E9"/>
    <w:rsid w:val="00A94D03"/>
    <w:rsid w:val="00A951B4"/>
    <w:rsid w:val="00AA1813"/>
    <w:rsid w:val="00AA42A4"/>
    <w:rsid w:val="00AB7EE8"/>
    <w:rsid w:val="00AC1328"/>
    <w:rsid w:val="00AC4FA1"/>
    <w:rsid w:val="00AE2281"/>
    <w:rsid w:val="00AE27D5"/>
    <w:rsid w:val="00AE6D71"/>
    <w:rsid w:val="00AE7EAE"/>
    <w:rsid w:val="00AF1240"/>
    <w:rsid w:val="00B01056"/>
    <w:rsid w:val="00B01F52"/>
    <w:rsid w:val="00B04EE9"/>
    <w:rsid w:val="00B11D1D"/>
    <w:rsid w:val="00B25B78"/>
    <w:rsid w:val="00B27395"/>
    <w:rsid w:val="00B33EEA"/>
    <w:rsid w:val="00B3531E"/>
    <w:rsid w:val="00B40398"/>
    <w:rsid w:val="00B44766"/>
    <w:rsid w:val="00B452C0"/>
    <w:rsid w:val="00B50BB9"/>
    <w:rsid w:val="00B603B5"/>
    <w:rsid w:val="00B723E6"/>
    <w:rsid w:val="00B73B00"/>
    <w:rsid w:val="00B7610F"/>
    <w:rsid w:val="00B77DD9"/>
    <w:rsid w:val="00B8064C"/>
    <w:rsid w:val="00B85B35"/>
    <w:rsid w:val="00B91B85"/>
    <w:rsid w:val="00BA4A6D"/>
    <w:rsid w:val="00BB5CA4"/>
    <w:rsid w:val="00BB5CB1"/>
    <w:rsid w:val="00BC41A5"/>
    <w:rsid w:val="00BC6667"/>
    <w:rsid w:val="00BD1080"/>
    <w:rsid w:val="00BD1457"/>
    <w:rsid w:val="00BF176B"/>
    <w:rsid w:val="00BF2131"/>
    <w:rsid w:val="00BF5610"/>
    <w:rsid w:val="00C0282F"/>
    <w:rsid w:val="00C115A0"/>
    <w:rsid w:val="00C20485"/>
    <w:rsid w:val="00C26425"/>
    <w:rsid w:val="00C268A9"/>
    <w:rsid w:val="00C35739"/>
    <w:rsid w:val="00C405D6"/>
    <w:rsid w:val="00C4564C"/>
    <w:rsid w:val="00C46F6A"/>
    <w:rsid w:val="00C52758"/>
    <w:rsid w:val="00C55374"/>
    <w:rsid w:val="00C55BCD"/>
    <w:rsid w:val="00C62AB4"/>
    <w:rsid w:val="00C65101"/>
    <w:rsid w:val="00C67DE5"/>
    <w:rsid w:val="00C71EE7"/>
    <w:rsid w:val="00C76923"/>
    <w:rsid w:val="00C80694"/>
    <w:rsid w:val="00C809F2"/>
    <w:rsid w:val="00C8277B"/>
    <w:rsid w:val="00C9064E"/>
    <w:rsid w:val="00C94393"/>
    <w:rsid w:val="00CA1B67"/>
    <w:rsid w:val="00CA65DD"/>
    <w:rsid w:val="00CB282B"/>
    <w:rsid w:val="00CB5EA9"/>
    <w:rsid w:val="00CC1CEF"/>
    <w:rsid w:val="00CE38DA"/>
    <w:rsid w:val="00CE40A6"/>
    <w:rsid w:val="00CE6529"/>
    <w:rsid w:val="00CF203A"/>
    <w:rsid w:val="00D00377"/>
    <w:rsid w:val="00D03506"/>
    <w:rsid w:val="00D03662"/>
    <w:rsid w:val="00D03B68"/>
    <w:rsid w:val="00D23395"/>
    <w:rsid w:val="00D265A6"/>
    <w:rsid w:val="00D3129D"/>
    <w:rsid w:val="00D37E32"/>
    <w:rsid w:val="00D462AB"/>
    <w:rsid w:val="00D5004A"/>
    <w:rsid w:val="00D51BBB"/>
    <w:rsid w:val="00D52DD7"/>
    <w:rsid w:val="00D567DE"/>
    <w:rsid w:val="00D57923"/>
    <w:rsid w:val="00D62D30"/>
    <w:rsid w:val="00D71A1A"/>
    <w:rsid w:val="00D81BA2"/>
    <w:rsid w:val="00D822C2"/>
    <w:rsid w:val="00D875F8"/>
    <w:rsid w:val="00DA2608"/>
    <w:rsid w:val="00DA45B5"/>
    <w:rsid w:val="00DA5A11"/>
    <w:rsid w:val="00DA78E7"/>
    <w:rsid w:val="00DC034A"/>
    <w:rsid w:val="00DC29C0"/>
    <w:rsid w:val="00DD59C4"/>
    <w:rsid w:val="00DE2E5C"/>
    <w:rsid w:val="00DE2EC6"/>
    <w:rsid w:val="00DE390B"/>
    <w:rsid w:val="00DF2F11"/>
    <w:rsid w:val="00DF35A1"/>
    <w:rsid w:val="00DF4430"/>
    <w:rsid w:val="00DF5859"/>
    <w:rsid w:val="00E01B78"/>
    <w:rsid w:val="00E22CA4"/>
    <w:rsid w:val="00E235C9"/>
    <w:rsid w:val="00E3209B"/>
    <w:rsid w:val="00E3568F"/>
    <w:rsid w:val="00E35FFF"/>
    <w:rsid w:val="00E37FAA"/>
    <w:rsid w:val="00E45FB5"/>
    <w:rsid w:val="00E50928"/>
    <w:rsid w:val="00E52320"/>
    <w:rsid w:val="00E56466"/>
    <w:rsid w:val="00E64ACA"/>
    <w:rsid w:val="00E716AF"/>
    <w:rsid w:val="00E77FD0"/>
    <w:rsid w:val="00E80E08"/>
    <w:rsid w:val="00E829BF"/>
    <w:rsid w:val="00E96D10"/>
    <w:rsid w:val="00EA160C"/>
    <w:rsid w:val="00EA4292"/>
    <w:rsid w:val="00EB37AE"/>
    <w:rsid w:val="00EB5FD3"/>
    <w:rsid w:val="00EC4F2F"/>
    <w:rsid w:val="00EC72FE"/>
    <w:rsid w:val="00ED5E92"/>
    <w:rsid w:val="00ED774B"/>
    <w:rsid w:val="00EE1052"/>
    <w:rsid w:val="00EE3277"/>
    <w:rsid w:val="00EE4C63"/>
    <w:rsid w:val="00EE530E"/>
    <w:rsid w:val="00EE74AB"/>
    <w:rsid w:val="00EF3BCB"/>
    <w:rsid w:val="00F02FA3"/>
    <w:rsid w:val="00F05CD1"/>
    <w:rsid w:val="00F16BB2"/>
    <w:rsid w:val="00F172EF"/>
    <w:rsid w:val="00F262FC"/>
    <w:rsid w:val="00F27182"/>
    <w:rsid w:val="00F31C96"/>
    <w:rsid w:val="00F32B55"/>
    <w:rsid w:val="00F344BB"/>
    <w:rsid w:val="00F36B64"/>
    <w:rsid w:val="00F372C7"/>
    <w:rsid w:val="00F50155"/>
    <w:rsid w:val="00F5794B"/>
    <w:rsid w:val="00F63399"/>
    <w:rsid w:val="00F65192"/>
    <w:rsid w:val="00F66B9E"/>
    <w:rsid w:val="00F70340"/>
    <w:rsid w:val="00F74DE1"/>
    <w:rsid w:val="00F7559C"/>
    <w:rsid w:val="00F774F7"/>
    <w:rsid w:val="00F779FD"/>
    <w:rsid w:val="00FA0760"/>
    <w:rsid w:val="00FA27C0"/>
    <w:rsid w:val="00FA7544"/>
    <w:rsid w:val="00FB052B"/>
    <w:rsid w:val="00FB6E0A"/>
    <w:rsid w:val="00FD4144"/>
    <w:rsid w:val="00FD5EFC"/>
    <w:rsid w:val="00FE2831"/>
    <w:rsid w:val="00FE74E6"/>
    <w:rsid w:val="00FF00E7"/>
    <w:rsid w:val="00FF193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00937"/>
  <w15:docId w15:val="{FC54A210-54E9-4665-A60A-2BE581F3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4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1445"/>
    <w:pPr>
      <w:keepNext/>
      <w:autoSpaceDE w:val="0"/>
      <w:autoSpaceDN w:val="0"/>
      <w:ind w:firstLine="284"/>
      <w:outlineLvl w:val="0"/>
    </w:pPr>
  </w:style>
  <w:style w:type="paragraph" w:styleId="2">
    <w:name w:val="heading 2"/>
    <w:basedOn w:val="a"/>
    <w:next w:val="a"/>
    <w:link w:val="20"/>
    <w:unhideWhenUsed/>
    <w:qFormat/>
    <w:rsid w:val="003C3B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E0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EFA"/>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1F1F9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F1F9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qFormat/>
    <w:rsid w:val="0001256C"/>
    <w:pPr>
      <w:spacing w:after="480"/>
      <w:jc w:val="center"/>
    </w:pPr>
    <w:rPr>
      <w:sz w:val="28"/>
      <w:szCs w:val="28"/>
    </w:rPr>
  </w:style>
  <w:style w:type="character" w:customStyle="1" w:styleId="12">
    <w:name w:val="Стиль1 Знак"/>
    <w:basedOn w:val="a0"/>
    <w:link w:val="11"/>
    <w:rsid w:val="0001256C"/>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8F1445"/>
    <w:rPr>
      <w:rFonts w:ascii="Times New Roman" w:eastAsia="Times New Roman" w:hAnsi="Times New Roman" w:cs="Times New Roman"/>
      <w:sz w:val="24"/>
      <w:szCs w:val="24"/>
      <w:lang w:eastAsia="ru-RU"/>
    </w:rPr>
  </w:style>
  <w:style w:type="paragraph" w:styleId="a3">
    <w:name w:val="List Paragraph"/>
    <w:aliases w:val="Этапы,Содержание. 2 уровень,List Paragraph"/>
    <w:basedOn w:val="a"/>
    <w:link w:val="a4"/>
    <w:uiPriority w:val="34"/>
    <w:qFormat/>
    <w:rsid w:val="008F1445"/>
    <w:pPr>
      <w:spacing w:after="200" w:line="276" w:lineRule="auto"/>
      <w:ind w:left="720"/>
      <w:contextualSpacing/>
    </w:pPr>
    <w:rPr>
      <w:rFonts w:ascii="Calibri" w:eastAsia="Calibri" w:hAnsi="Calibri"/>
      <w:sz w:val="22"/>
      <w:szCs w:val="22"/>
      <w:lang w:eastAsia="en-US"/>
    </w:rPr>
  </w:style>
  <w:style w:type="paragraph" w:styleId="a5">
    <w:name w:val="footer"/>
    <w:basedOn w:val="a"/>
    <w:link w:val="a6"/>
    <w:rsid w:val="008F1445"/>
    <w:pPr>
      <w:tabs>
        <w:tab w:val="center" w:pos="4677"/>
        <w:tab w:val="right" w:pos="9355"/>
      </w:tabs>
    </w:pPr>
  </w:style>
  <w:style w:type="character" w:customStyle="1" w:styleId="a6">
    <w:name w:val="Нижний колонтитул Знак"/>
    <w:basedOn w:val="a0"/>
    <w:link w:val="a5"/>
    <w:rsid w:val="008F1445"/>
    <w:rPr>
      <w:rFonts w:ascii="Times New Roman" w:eastAsia="Times New Roman" w:hAnsi="Times New Roman" w:cs="Times New Roman"/>
      <w:sz w:val="24"/>
      <w:szCs w:val="24"/>
      <w:lang w:eastAsia="ru-RU"/>
    </w:rPr>
  </w:style>
  <w:style w:type="character" w:styleId="a7">
    <w:name w:val="page number"/>
    <w:basedOn w:val="a0"/>
    <w:rsid w:val="008F1445"/>
  </w:style>
  <w:style w:type="paragraph" w:customStyle="1" w:styleId="Style7">
    <w:name w:val="Style7"/>
    <w:basedOn w:val="a"/>
    <w:rsid w:val="008F1445"/>
    <w:pPr>
      <w:widowControl w:val="0"/>
      <w:autoSpaceDE w:val="0"/>
      <w:autoSpaceDN w:val="0"/>
      <w:adjustRightInd w:val="0"/>
      <w:spacing w:line="317" w:lineRule="exact"/>
      <w:ind w:firstLine="734"/>
      <w:jc w:val="both"/>
    </w:pPr>
  </w:style>
  <w:style w:type="character" w:customStyle="1" w:styleId="FontStyle44">
    <w:name w:val="Font Style44"/>
    <w:rsid w:val="008F1445"/>
    <w:rPr>
      <w:rFonts w:ascii="Times New Roman" w:hAnsi="Times New Roman" w:cs="Times New Roman"/>
      <w:sz w:val="26"/>
      <w:szCs w:val="26"/>
    </w:rPr>
  </w:style>
  <w:style w:type="paragraph" w:styleId="13">
    <w:name w:val="toc 1"/>
    <w:basedOn w:val="a"/>
    <w:next w:val="a"/>
    <w:autoRedefine/>
    <w:uiPriority w:val="39"/>
    <w:rsid w:val="008F1445"/>
    <w:pPr>
      <w:tabs>
        <w:tab w:val="right" w:leader="dot" w:pos="9269"/>
      </w:tabs>
      <w:spacing w:line="360" w:lineRule="auto"/>
    </w:pPr>
    <w:rPr>
      <w:noProof/>
      <w:sz w:val="28"/>
      <w:szCs w:val="28"/>
    </w:rPr>
  </w:style>
  <w:style w:type="character" w:styleId="a8">
    <w:name w:val="Hyperlink"/>
    <w:uiPriority w:val="99"/>
    <w:rsid w:val="008F1445"/>
    <w:rPr>
      <w:color w:val="0000FF"/>
      <w:u w:val="single"/>
    </w:rPr>
  </w:style>
  <w:style w:type="paragraph" w:styleId="21">
    <w:name w:val="toc 2"/>
    <w:basedOn w:val="a"/>
    <w:next w:val="a"/>
    <w:autoRedefine/>
    <w:uiPriority w:val="39"/>
    <w:rsid w:val="008F1445"/>
    <w:pPr>
      <w:tabs>
        <w:tab w:val="right" w:leader="dot" w:pos="9269"/>
      </w:tabs>
      <w:spacing w:line="360" w:lineRule="auto"/>
    </w:pPr>
    <w:rPr>
      <w:noProof/>
      <w:sz w:val="28"/>
      <w:szCs w:val="28"/>
    </w:rPr>
  </w:style>
  <w:style w:type="paragraph" w:styleId="a9">
    <w:name w:val="Normal (Web)"/>
    <w:basedOn w:val="a"/>
    <w:uiPriority w:val="99"/>
    <w:rsid w:val="008F1445"/>
    <w:pPr>
      <w:spacing w:before="100" w:beforeAutospacing="1" w:after="100" w:afterAutospacing="1"/>
    </w:pPr>
    <w:rPr>
      <w:rFonts w:ascii="Arial Unicode MS" w:eastAsia="Arial Unicode MS" w:hAnsi="Arial" w:cs="Arial Unicode MS"/>
    </w:rPr>
  </w:style>
  <w:style w:type="paragraph" w:styleId="aa">
    <w:name w:val="Balloon Text"/>
    <w:basedOn w:val="a"/>
    <w:link w:val="ab"/>
    <w:uiPriority w:val="99"/>
    <w:semiHidden/>
    <w:unhideWhenUsed/>
    <w:rsid w:val="008F1445"/>
    <w:rPr>
      <w:rFonts w:ascii="Tahoma" w:hAnsi="Tahoma" w:cs="Tahoma"/>
      <w:sz w:val="16"/>
      <w:szCs w:val="16"/>
    </w:rPr>
  </w:style>
  <w:style w:type="character" w:customStyle="1" w:styleId="ab">
    <w:name w:val="Текст выноски Знак"/>
    <w:basedOn w:val="a0"/>
    <w:link w:val="aa"/>
    <w:uiPriority w:val="99"/>
    <w:semiHidden/>
    <w:rsid w:val="008F1445"/>
    <w:rPr>
      <w:rFonts w:ascii="Tahoma" w:eastAsia="Times New Roman" w:hAnsi="Tahoma" w:cs="Tahoma"/>
      <w:sz w:val="16"/>
      <w:szCs w:val="16"/>
      <w:lang w:eastAsia="ru-RU"/>
    </w:rPr>
  </w:style>
  <w:style w:type="paragraph" w:customStyle="1" w:styleId="Default">
    <w:name w:val="Default"/>
    <w:rsid w:val="00137D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58">
    <w:name w:val="Font Style58"/>
    <w:basedOn w:val="a0"/>
    <w:uiPriority w:val="99"/>
    <w:rsid w:val="00722AC3"/>
    <w:rPr>
      <w:rFonts w:ascii="Times New Roman" w:hAnsi="Times New Roman" w:cs="Times New Roman"/>
      <w:sz w:val="26"/>
      <w:szCs w:val="26"/>
    </w:rPr>
  </w:style>
  <w:style w:type="paragraph" w:customStyle="1" w:styleId="Style10">
    <w:name w:val="Style10"/>
    <w:basedOn w:val="a"/>
    <w:uiPriority w:val="99"/>
    <w:rsid w:val="00722AC3"/>
    <w:pPr>
      <w:widowControl w:val="0"/>
      <w:autoSpaceDE w:val="0"/>
      <w:autoSpaceDN w:val="0"/>
      <w:adjustRightInd w:val="0"/>
      <w:jc w:val="both"/>
    </w:pPr>
    <w:rPr>
      <w:rFonts w:eastAsiaTheme="minorEastAsia"/>
    </w:rPr>
  </w:style>
  <w:style w:type="paragraph" w:styleId="ac">
    <w:name w:val="Body Text"/>
    <w:basedOn w:val="a"/>
    <w:link w:val="ad"/>
    <w:rsid w:val="00D37E32"/>
    <w:pPr>
      <w:suppressAutoHyphens/>
      <w:jc w:val="center"/>
    </w:pPr>
    <w:rPr>
      <w:rFonts w:ascii="Arial" w:hAnsi="Arial"/>
      <w:i/>
      <w:szCs w:val="20"/>
      <w:lang w:eastAsia="ar-SA"/>
    </w:rPr>
  </w:style>
  <w:style w:type="character" w:customStyle="1" w:styleId="ad">
    <w:name w:val="Основной текст Знак"/>
    <w:basedOn w:val="a0"/>
    <w:link w:val="ac"/>
    <w:semiHidden/>
    <w:rsid w:val="00D37E32"/>
    <w:rPr>
      <w:rFonts w:ascii="Arial" w:eastAsia="Times New Roman" w:hAnsi="Arial" w:cs="Times New Roman"/>
      <w:i/>
      <w:sz w:val="24"/>
      <w:szCs w:val="20"/>
      <w:lang w:eastAsia="ar-SA"/>
    </w:rPr>
  </w:style>
  <w:style w:type="paragraph" w:customStyle="1" w:styleId="210">
    <w:name w:val="Основной текст 21"/>
    <w:basedOn w:val="a"/>
    <w:rsid w:val="00D37E32"/>
    <w:pPr>
      <w:suppressAutoHyphens/>
      <w:jc w:val="both"/>
    </w:pPr>
    <w:rPr>
      <w:sz w:val="28"/>
      <w:szCs w:val="20"/>
      <w:lang w:eastAsia="ar-SA"/>
    </w:rPr>
  </w:style>
  <w:style w:type="paragraph" w:customStyle="1" w:styleId="31">
    <w:name w:val="Основной текст 31"/>
    <w:basedOn w:val="a"/>
    <w:rsid w:val="00D37E32"/>
    <w:pPr>
      <w:suppressAutoHyphens/>
      <w:jc w:val="both"/>
    </w:pPr>
    <w:rPr>
      <w:b/>
      <w:sz w:val="28"/>
      <w:szCs w:val="20"/>
      <w:lang w:eastAsia="ar-SA"/>
    </w:rPr>
  </w:style>
  <w:style w:type="paragraph" w:styleId="22">
    <w:name w:val="Body Text 2"/>
    <w:basedOn w:val="a"/>
    <w:link w:val="23"/>
    <w:uiPriority w:val="99"/>
    <w:unhideWhenUsed/>
    <w:rsid w:val="000139D8"/>
    <w:pPr>
      <w:spacing w:after="120" w:line="480" w:lineRule="auto"/>
    </w:pPr>
  </w:style>
  <w:style w:type="character" w:customStyle="1" w:styleId="23">
    <w:name w:val="Основной текст 2 Знак"/>
    <w:basedOn w:val="a0"/>
    <w:link w:val="22"/>
    <w:uiPriority w:val="99"/>
    <w:rsid w:val="000139D8"/>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C3B57"/>
    <w:rPr>
      <w:rFonts w:asciiTheme="majorHAnsi" w:eastAsiaTheme="majorEastAsia" w:hAnsiTheme="majorHAnsi" w:cstheme="majorBidi"/>
      <w:b/>
      <w:bCs/>
      <w:color w:val="4F81BD" w:themeColor="accent1"/>
      <w:sz w:val="26"/>
      <w:szCs w:val="26"/>
      <w:lang w:eastAsia="ru-RU"/>
    </w:rPr>
  </w:style>
  <w:style w:type="paragraph" w:customStyle="1" w:styleId="211">
    <w:name w:val="Основной текст с отступом 21"/>
    <w:basedOn w:val="a"/>
    <w:rsid w:val="003C3B57"/>
    <w:pPr>
      <w:ind w:left="360"/>
      <w:jc w:val="both"/>
    </w:pPr>
    <w:rPr>
      <w:sz w:val="28"/>
      <w:lang w:eastAsia="ar-SA"/>
    </w:rPr>
  </w:style>
  <w:style w:type="character" w:customStyle="1" w:styleId="60">
    <w:name w:val="Заголовок 6 Знак"/>
    <w:basedOn w:val="a0"/>
    <w:link w:val="6"/>
    <w:uiPriority w:val="9"/>
    <w:semiHidden/>
    <w:rsid w:val="001F1F9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1F1F99"/>
    <w:rPr>
      <w:rFonts w:asciiTheme="majorHAnsi" w:eastAsiaTheme="majorEastAsia" w:hAnsiTheme="majorHAnsi" w:cstheme="majorBidi"/>
      <w:i/>
      <w:iCs/>
      <w:color w:val="404040" w:themeColor="text1" w:themeTint="BF"/>
      <w:sz w:val="24"/>
      <w:szCs w:val="24"/>
      <w:lang w:eastAsia="ru-RU"/>
    </w:rPr>
  </w:style>
  <w:style w:type="table" w:styleId="ae">
    <w:name w:val="Table Grid"/>
    <w:basedOn w:val="a1"/>
    <w:uiPriority w:val="59"/>
    <w:rsid w:val="00622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5D0EFA"/>
    <w:rPr>
      <w:rFonts w:asciiTheme="majorHAnsi" w:eastAsiaTheme="majorEastAsia" w:hAnsiTheme="majorHAnsi" w:cstheme="majorBidi"/>
      <w:b/>
      <w:bCs/>
      <w:i/>
      <w:iCs/>
      <w:color w:val="4F81BD" w:themeColor="accent1"/>
      <w:sz w:val="24"/>
      <w:szCs w:val="24"/>
      <w:lang w:eastAsia="ru-RU"/>
    </w:rPr>
  </w:style>
  <w:style w:type="paragraph" w:styleId="af">
    <w:name w:val="header"/>
    <w:basedOn w:val="a"/>
    <w:link w:val="af0"/>
    <w:uiPriority w:val="99"/>
    <w:unhideWhenUsed/>
    <w:rsid w:val="00EB37AE"/>
    <w:pPr>
      <w:tabs>
        <w:tab w:val="center" w:pos="4677"/>
        <w:tab w:val="right" w:pos="9355"/>
      </w:tabs>
    </w:pPr>
  </w:style>
  <w:style w:type="character" w:customStyle="1" w:styleId="af0">
    <w:name w:val="Верхний колонтитул Знак"/>
    <w:basedOn w:val="a0"/>
    <w:link w:val="af"/>
    <w:uiPriority w:val="99"/>
    <w:rsid w:val="00EB37AE"/>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80E08"/>
    <w:rPr>
      <w:rFonts w:asciiTheme="majorHAnsi" w:eastAsiaTheme="majorEastAsia" w:hAnsiTheme="majorHAnsi" w:cstheme="majorBidi"/>
      <w:b/>
      <w:bCs/>
      <w:color w:val="4F81BD" w:themeColor="accent1"/>
      <w:sz w:val="24"/>
      <w:szCs w:val="24"/>
      <w:lang w:eastAsia="ru-RU"/>
    </w:rPr>
  </w:style>
  <w:style w:type="character" w:customStyle="1" w:styleId="Absatz-Standardschriftart">
    <w:name w:val="Absatz-Standardschriftart"/>
    <w:rsid w:val="00E80E08"/>
  </w:style>
  <w:style w:type="character" w:customStyle="1" w:styleId="WW-Absatz-Standardschriftart">
    <w:name w:val="WW-Absatz-Standardschriftart"/>
    <w:rsid w:val="00E80E08"/>
  </w:style>
  <w:style w:type="character" w:customStyle="1" w:styleId="WW-Absatz-Standardschriftart1">
    <w:name w:val="WW-Absatz-Standardschriftart1"/>
    <w:rsid w:val="00E80E08"/>
  </w:style>
  <w:style w:type="character" w:customStyle="1" w:styleId="WW-Absatz-Standardschriftart11">
    <w:name w:val="WW-Absatz-Standardschriftart11"/>
    <w:rsid w:val="00E80E08"/>
  </w:style>
  <w:style w:type="character" w:customStyle="1" w:styleId="WW-Absatz-Standardschriftart111">
    <w:name w:val="WW-Absatz-Standardschriftart111"/>
    <w:rsid w:val="00E80E08"/>
  </w:style>
  <w:style w:type="character" w:customStyle="1" w:styleId="WW-Absatz-Standardschriftart1111">
    <w:name w:val="WW-Absatz-Standardschriftart1111"/>
    <w:rsid w:val="00E80E08"/>
  </w:style>
  <w:style w:type="character" w:customStyle="1" w:styleId="14">
    <w:name w:val="Основной шрифт абзаца1"/>
    <w:rsid w:val="00E80E08"/>
  </w:style>
  <w:style w:type="character" w:customStyle="1" w:styleId="af1">
    <w:name w:val="Символ нумерации"/>
    <w:rsid w:val="00E80E08"/>
  </w:style>
  <w:style w:type="paragraph" w:customStyle="1" w:styleId="15">
    <w:name w:val="Заголовок1"/>
    <w:basedOn w:val="a"/>
    <w:next w:val="ac"/>
    <w:rsid w:val="00E80E08"/>
    <w:pPr>
      <w:keepNext/>
      <w:spacing w:before="240" w:after="120"/>
    </w:pPr>
    <w:rPr>
      <w:rFonts w:ascii="Arial" w:eastAsia="Lucida Sans Unicode" w:hAnsi="Arial" w:cs="Tahoma"/>
      <w:sz w:val="28"/>
      <w:szCs w:val="28"/>
      <w:lang w:eastAsia="ar-SA"/>
    </w:rPr>
  </w:style>
  <w:style w:type="paragraph" w:styleId="af2">
    <w:name w:val="List"/>
    <w:basedOn w:val="ac"/>
    <w:rsid w:val="00E80E08"/>
    <w:pPr>
      <w:suppressAutoHyphens w:val="0"/>
      <w:spacing w:after="120"/>
      <w:jc w:val="left"/>
    </w:pPr>
    <w:rPr>
      <w:rFonts w:ascii="Times New Roman" w:hAnsi="Times New Roman" w:cs="Tahoma"/>
      <w:i w:val="0"/>
      <w:szCs w:val="24"/>
    </w:rPr>
  </w:style>
  <w:style w:type="paragraph" w:customStyle="1" w:styleId="16">
    <w:name w:val="Название1"/>
    <w:basedOn w:val="a"/>
    <w:rsid w:val="00E80E08"/>
    <w:pPr>
      <w:suppressLineNumbers/>
      <w:spacing w:before="120" w:after="120"/>
    </w:pPr>
    <w:rPr>
      <w:rFonts w:cs="Tahoma"/>
      <w:i/>
      <w:iCs/>
      <w:lang w:eastAsia="ar-SA"/>
    </w:rPr>
  </w:style>
  <w:style w:type="paragraph" w:customStyle="1" w:styleId="17">
    <w:name w:val="Указатель1"/>
    <w:basedOn w:val="a"/>
    <w:rsid w:val="00E80E08"/>
    <w:pPr>
      <w:suppressLineNumbers/>
    </w:pPr>
    <w:rPr>
      <w:rFonts w:cs="Tahoma"/>
      <w:lang w:eastAsia="ar-SA"/>
    </w:rPr>
  </w:style>
  <w:style w:type="paragraph" w:styleId="af3">
    <w:name w:val="Body Text Indent"/>
    <w:basedOn w:val="a"/>
    <w:link w:val="af4"/>
    <w:rsid w:val="00E80E08"/>
    <w:pPr>
      <w:ind w:left="360"/>
    </w:pPr>
    <w:rPr>
      <w:sz w:val="28"/>
      <w:lang w:eastAsia="ar-SA"/>
    </w:rPr>
  </w:style>
  <w:style w:type="character" w:customStyle="1" w:styleId="af4">
    <w:name w:val="Основной текст с отступом Знак"/>
    <w:basedOn w:val="a0"/>
    <w:link w:val="af3"/>
    <w:rsid w:val="00E80E08"/>
    <w:rPr>
      <w:rFonts w:ascii="Times New Roman" w:eastAsia="Times New Roman" w:hAnsi="Times New Roman" w:cs="Times New Roman"/>
      <w:sz w:val="28"/>
      <w:szCs w:val="24"/>
      <w:lang w:eastAsia="ar-SA"/>
    </w:rPr>
  </w:style>
  <w:style w:type="paragraph" w:styleId="af5">
    <w:name w:val="Title"/>
    <w:basedOn w:val="a"/>
    <w:next w:val="af6"/>
    <w:link w:val="af7"/>
    <w:qFormat/>
    <w:rsid w:val="00E80E08"/>
    <w:pPr>
      <w:jc w:val="center"/>
    </w:pPr>
    <w:rPr>
      <w:sz w:val="28"/>
      <w:szCs w:val="20"/>
      <w:lang w:eastAsia="ar-SA"/>
    </w:rPr>
  </w:style>
  <w:style w:type="character" w:customStyle="1" w:styleId="af7">
    <w:name w:val="Заголовок Знак"/>
    <w:basedOn w:val="a0"/>
    <w:link w:val="af5"/>
    <w:rsid w:val="00E80E08"/>
    <w:rPr>
      <w:rFonts w:ascii="Times New Roman" w:eastAsia="Times New Roman" w:hAnsi="Times New Roman" w:cs="Times New Roman"/>
      <w:sz w:val="28"/>
      <w:szCs w:val="20"/>
      <w:lang w:eastAsia="ar-SA"/>
    </w:rPr>
  </w:style>
  <w:style w:type="paragraph" w:styleId="af6">
    <w:name w:val="Subtitle"/>
    <w:basedOn w:val="15"/>
    <w:next w:val="ac"/>
    <w:link w:val="af8"/>
    <w:qFormat/>
    <w:rsid w:val="00E80E08"/>
    <w:pPr>
      <w:jc w:val="center"/>
    </w:pPr>
    <w:rPr>
      <w:i/>
      <w:iCs/>
    </w:rPr>
  </w:style>
  <w:style w:type="character" w:customStyle="1" w:styleId="af8">
    <w:name w:val="Подзаголовок Знак"/>
    <w:basedOn w:val="a0"/>
    <w:link w:val="af6"/>
    <w:rsid w:val="00E80E08"/>
    <w:rPr>
      <w:rFonts w:ascii="Arial" w:eastAsia="Lucida Sans Unicode" w:hAnsi="Arial" w:cs="Tahoma"/>
      <w:i/>
      <w:iCs/>
      <w:sz w:val="28"/>
      <w:szCs w:val="28"/>
      <w:lang w:eastAsia="ar-SA"/>
    </w:rPr>
  </w:style>
  <w:style w:type="paragraph" w:customStyle="1" w:styleId="18">
    <w:name w:val="Схема документа1"/>
    <w:basedOn w:val="a"/>
    <w:rsid w:val="00E80E08"/>
    <w:pPr>
      <w:shd w:val="clear" w:color="auto" w:fill="000080"/>
    </w:pPr>
    <w:rPr>
      <w:rFonts w:ascii="Tahoma" w:hAnsi="Tahoma" w:cs="Tahoma"/>
      <w:lang w:eastAsia="ar-SA"/>
    </w:rPr>
  </w:style>
  <w:style w:type="paragraph" w:customStyle="1" w:styleId="af9">
    <w:name w:val="Содержимое таблицы"/>
    <w:basedOn w:val="a"/>
    <w:rsid w:val="00E80E08"/>
    <w:pPr>
      <w:suppressLineNumbers/>
    </w:pPr>
    <w:rPr>
      <w:lang w:eastAsia="ar-SA"/>
    </w:rPr>
  </w:style>
  <w:style w:type="paragraph" w:customStyle="1" w:styleId="afa">
    <w:name w:val="Заголовок таблицы"/>
    <w:basedOn w:val="af9"/>
    <w:rsid w:val="00E80E08"/>
    <w:pPr>
      <w:jc w:val="center"/>
    </w:pPr>
    <w:rPr>
      <w:b/>
      <w:bCs/>
      <w:i/>
      <w:iCs/>
    </w:rPr>
  </w:style>
  <w:style w:type="paragraph" w:customStyle="1" w:styleId="Style23">
    <w:name w:val="Style23"/>
    <w:basedOn w:val="a"/>
    <w:uiPriority w:val="99"/>
    <w:rsid w:val="00C35739"/>
    <w:pPr>
      <w:widowControl w:val="0"/>
      <w:autoSpaceDE w:val="0"/>
      <w:autoSpaceDN w:val="0"/>
      <w:adjustRightInd w:val="0"/>
      <w:spacing w:line="317" w:lineRule="exact"/>
      <w:ind w:firstLine="427"/>
      <w:jc w:val="both"/>
    </w:pPr>
    <w:rPr>
      <w:rFonts w:eastAsiaTheme="minorEastAsia"/>
    </w:rPr>
  </w:style>
  <w:style w:type="character" w:customStyle="1" w:styleId="FontStyle35">
    <w:name w:val="Font Style35"/>
    <w:basedOn w:val="a0"/>
    <w:uiPriority w:val="99"/>
    <w:rsid w:val="00C35739"/>
    <w:rPr>
      <w:rFonts w:ascii="Times New Roman" w:hAnsi="Times New Roman" w:cs="Times New Roman"/>
      <w:sz w:val="22"/>
      <w:szCs w:val="22"/>
    </w:rPr>
  </w:style>
  <w:style w:type="paragraph" w:customStyle="1" w:styleId="ConsPlusNormal">
    <w:name w:val="ConsPlusNormal"/>
    <w:rsid w:val="00C46F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2">
    <w:name w:val="Заголовок №3_"/>
    <w:basedOn w:val="a0"/>
    <w:link w:val="33"/>
    <w:rsid w:val="00090CB4"/>
    <w:rPr>
      <w:rFonts w:ascii="Times New Roman" w:eastAsia="Times New Roman" w:hAnsi="Times New Roman" w:cs="Times New Roman"/>
      <w:b/>
      <w:bCs/>
      <w:sz w:val="18"/>
      <w:szCs w:val="18"/>
      <w:shd w:val="clear" w:color="auto" w:fill="FFFFFF"/>
    </w:rPr>
  </w:style>
  <w:style w:type="character" w:customStyle="1" w:styleId="24">
    <w:name w:val="Основной текст (2)_"/>
    <w:basedOn w:val="a0"/>
    <w:link w:val="212"/>
    <w:rsid w:val="00090CB4"/>
    <w:rPr>
      <w:rFonts w:ascii="Times New Roman" w:eastAsia="Times New Roman" w:hAnsi="Times New Roman" w:cs="Times New Roman"/>
      <w:sz w:val="16"/>
      <w:szCs w:val="16"/>
      <w:shd w:val="clear" w:color="auto" w:fill="FFFFFF"/>
    </w:rPr>
  </w:style>
  <w:style w:type="character" w:customStyle="1" w:styleId="100">
    <w:name w:val="Основной текст (10)_"/>
    <w:basedOn w:val="a0"/>
    <w:link w:val="101"/>
    <w:rsid w:val="00090CB4"/>
    <w:rPr>
      <w:rFonts w:ascii="Times New Roman" w:eastAsia="Times New Roman" w:hAnsi="Times New Roman" w:cs="Times New Roman"/>
      <w:b/>
      <w:bCs/>
      <w:sz w:val="16"/>
      <w:szCs w:val="16"/>
      <w:shd w:val="clear" w:color="auto" w:fill="FFFFFF"/>
    </w:rPr>
  </w:style>
  <w:style w:type="character" w:customStyle="1" w:styleId="41">
    <w:name w:val="Заголовок №4_"/>
    <w:basedOn w:val="a0"/>
    <w:link w:val="42"/>
    <w:rsid w:val="00090CB4"/>
    <w:rPr>
      <w:rFonts w:ascii="Times New Roman" w:eastAsia="Times New Roman" w:hAnsi="Times New Roman" w:cs="Times New Roman"/>
      <w:b/>
      <w:bCs/>
      <w:sz w:val="16"/>
      <w:szCs w:val="16"/>
      <w:shd w:val="clear" w:color="auto" w:fill="FFFFFF"/>
    </w:rPr>
  </w:style>
  <w:style w:type="paragraph" w:customStyle="1" w:styleId="33">
    <w:name w:val="Заголовок №3"/>
    <w:basedOn w:val="a"/>
    <w:link w:val="32"/>
    <w:rsid w:val="00090CB4"/>
    <w:pPr>
      <w:widowControl w:val="0"/>
      <w:shd w:val="clear" w:color="auto" w:fill="FFFFFF"/>
      <w:spacing w:after="420" w:line="0" w:lineRule="atLeast"/>
      <w:jc w:val="center"/>
      <w:outlineLvl w:val="2"/>
    </w:pPr>
    <w:rPr>
      <w:b/>
      <w:bCs/>
      <w:sz w:val="18"/>
      <w:szCs w:val="18"/>
      <w:lang w:eastAsia="en-US"/>
    </w:rPr>
  </w:style>
  <w:style w:type="paragraph" w:customStyle="1" w:styleId="212">
    <w:name w:val="Основной текст (2)1"/>
    <w:basedOn w:val="a"/>
    <w:link w:val="24"/>
    <w:rsid w:val="00090CB4"/>
    <w:pPr>
      <w:widowControl w:val="0"/>
      <w:shd w:val="clear" w:color="auto" w:fill="FFFFFF"/>
      <w:spacing w:before="120" w:line="184" w:lineRule="exact"/>
      <w:ind w:hanging="280"/>
      <w:jc w:val="both"/>
    </w:pPr>
    <w:rPr>
      <w:sz w:val="16"/>
      <w:szCs w:val="16"/>
      <w:lang w:eastAsia="en-US"/>
    </w:rPr>
  </w:style>
  <w:style w:type="paragraph" w:customStyle="1" w:styleId="42">
    <w:name w:val="Заголовок №4"/>
    <w:basedOn w:val="a"/>
    <w:link w:val="41"/>
    <w:rsid w:val="00090CB4"/>
    <w:pPr>
      <w:widowControl w:val="0"/>
      <w:shd w:val="clear" w:color="auto" w:fill="FFFFFF"/>
      <w:spacing w:before="180" w:after="180" w:line="0" w:lineRule="atLeast"/>
      <w:jc w:val="both"/>
      <w:outlineLvl w:val="3"/>
    </w:pPr>
    <w:rPr>
      <w:b/>
      <w:bCs/>
      <w:sz w:val="16"/>
      <w:szCs w:val="16"/>
      <w:lang w:eastAsia="en-US"/>
    </w:rPr>
  </w:style>
  <w:style w:type="paragraph" w:customStyle="1" w:styleId="101">
    <w:name w:val="Основной текст (10)"/>
    <w:basedOn w:val="a"/>
    <w:link w:val="100"/>
    <w:rsid w:val="00090CB4"/>
    <w:pPr>
      <w:widowControl w:val="0"/>
      <w:shd w:val="clear" w:color="auto" w:fill="FFFFFF"/>
      <w:spacing w:before="240" w:after="240" w:line="0" w:lineRule="atLeast"/>
      <w:jc w:val="both"/>
    </w:pPr>
    <w:rPr>
      <w:b/>
      <w:bCs/>
      <w:sz w:val="16"/>
      <w:szCs w:val="16"/>
      <w:lang w:eastAsia="en-US"/>
    </w:rPr>
  </w:style>
  <w:style w:type="character" w:styleId="afb">
    <w:name w:val="Strong"/>
    <w:basedOn w:val="a0"/>
    <w:uiPriority w:val="22"/>
    <w:qFormat/>
    <w:rsid w:val="00286CC3"/>
    <w:rPr>
      <w:b/>
      <w:bCs/>
    </w:rPr>
  </w:style>
  <w:style w:type="character" w:customStyle="1" w:styleId="taskno">
    <w:name w:val="task_no"/>
    <w:basedOn w:val="a0"/>
    <w:rsid w:val="00515DD6"/>
  </w:style>
  <w:style w:type="character" w:customStyle="1" w:styleId="question">
    <w:name w:val="question"/>
    <w:basedOn w:val="a0"/>
    <w:rsid w:val="00515DD6"/>
  </w:style>
  <w:style w:type="character" w:customStyle="1" w:styleId="28pt">
    <w:name w:val="Основной текст (2) + 8 pt"/>
    <w:basedOn w:val="24"/>
    <w:rsid w:val="003C56F3"/>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25">
    <w:name w:val="Основной текст (2)"/>
    <w:basedOn w:val="a"/>
    <w:rsid w:val="003C56F3"/>
    <w:pPr>
      <w:widowControl w:val="0"/>
      <w:shd w:val="clear" w:color="auto" w:fill="FFFFFF"/>
    </w:pPr>
    <w:rPr>
      <w:color w:val="000000"/>
      <w:sz w:val="20"/>
      <w:szCs w:val="20"/>
      <w:lang w:bidi="ru-RU"/>
    </w:rPr>
  </w:style>
  <w:style w:type="paragraph" w:styleId="34">
    <w:name w:val="toc 3"/>
    <w:basedOn w:val="a"/>
    <w:next w:val="a"/>
    <w:autoRedefine/>
    <w:uiPriority w:val="39"/>
    <w:unhideWhenUsed/>
    <w:rsid w:val="00371275"/>
    <w:pPr>
      <w:spacing w:after="100" w:line="276" w:lineRule="auto"/>
      <w:ind w:left="440"/>
    </w:pPr>
    <w:rPr>
      <w:rFonts w:asciiTheme="minorHAnsi" w:eastAsiaTheme="minorEastAsia" w:hAnsiTheme="minorHAnsi" w:cstheme="minorBidi"/>
      <w:sz w:val="22"/>
      <w:szCs w:val="22"/>
    </w:rPr>
  </w:style>
  <w:style w:type="paragraph" w:styleId="43">
    <w:name w:val="toc 4"/>
    <w:basedOn w:val="a"/>
    <w:next w:val="a"/>
    <w:autoRedefine/>
    <w:uiPriority w:val="39"/>
    <w:unhideWhenUsed/>
    <w:rsid w:val="00371275"/>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371275"/>
    <w:pPr>
      <w:spacing w:after="100" w:line="276" w:lineRule="auto"/>
      <w:ind w:left="880"/>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371275"/>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71275"/>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71275"/>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371275"/>
    <w:pPr>
      <w:spacing w:after="100" w:line="276" w:lineRule="auto"/>
      <w:ind w:left="1760"/>
    </w:pPr>
    <w:rPr>
      <w:rFonts w:asciiTheme="minorHAnsi" w:eastAsiaTheme="minorEastAsia" w:hAnsiTheme="minorHAnsi" w:cstheme="minorBidi"/>
      <w:sz w:val="22"/>
      <w:szCs w:val="22"/>
    </w:rPr>
  </w:style>
  <w:style w:type="character" w:customStyle="1" w:styleId="a4">
    <w:name w:val="Абзац списка Знак"/>
    <w:aliases w:val="Этапы Знак,Содержание. 2 уровень Знак,List Paragraph Знак"/>
    <w:link w:val="a3"/>
    <w:uiPriority w:val="34"/>
    <w:qFormat/>
    <w:locked/>
    <w:rsid w:val="006B7DA3"/>
    <w:rPr>
      <w:rFonts w:ascii="Calibri" w:eastAsia="Calibri" w:hAnsi="Calibri" w:cs="Times New Roman"/>
    </w:rPr>
  </w:style>
  <w:style w:type="paragraph" w:customStyle="1" w:styleId="consplusnormal0">
    <w:name w:val="consplusnormal"/>
    <w:basedOn w:val="a"/>
    <w:rsid w:val="007E196D"/>
    <w:pPr>
      <w:spacing w:before="100" w:beforeAutospacing="1" w:after="100" w:afterAutospacing="1"/>
    </w:pPr>
  </w:style>
  <w:style w:type="character" w:customStyle="1" w:styleId="fontstyle01">
    <w:name w:val="fontstyle01"/>
    <w:basedOn w:val="a0"/>
    <w:rsid w:val="000B2FA5"/>
    <w:rPr>
      <w:rFonts w:ascii="TimesNewRomanPS-BoldMT" w:hAnsi="TimesNewRomanPS-BoldMT" w:hint="default"/>
      <w:b/>
      <w:bCs/>
      <w:i w:val="0"/>
      <w:iCs w:val="0"/>
      <w:color w:val="000000"/>
      <w:sz w:val="24"/>
      <w:szCs w:val="24"/>
    </w:rPr>
  </w:style>
  <w:style w:type="character" w:customStyle="1" w:styleId="fontstyle21">
    <w:name w:val="fontstyle21"/>
    <w:basedOn w:val="a0"/>
    <w:rsid w:val="000B2FA5"/>
    <w:rPr>
      <w:rFonts w:ascii="TimesNewRomanPSMT" w:hAnsi="TimesNewRomanPSMT"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675089">
      <w:bodyDiv w:val="1"/>
      <w:marLeft w:val="0"/>
      <w:marRight w:val="0"/>
      <w:marTop w:val="0"/>
      <w:marBottom w:val="0"/>
      <w:divBdr>
        <w:top w:val="none" w:sz="0" w:space="0" w:color="auto"/>
        <w:left w:val="none" w:sz="0" w:space="0" w:color="auto"/>
        <w:bottom w:val="none" w:sz="0" w:space="0" w:color="auto"/>
        <w:right w:val="none" w:sz="0" w:space="0" w:color="auto"/>
      </w:divBdr>
    </w:div>
    <w:div w:id="299002380">
      <w:bodyDiv w:val="1"/>
      <w:marLeft w:val="0"/>
      <w:marRight w:val="0"/>
      <w:marTop w:val="0"/>
      <w:marBottom w:val="0"/>
      <w:divBdr>
        <w:top w:val="none" w:sz="0" w:space="0" w:color="auto"/>
        <w:left w:val="none" w:sz="0" w:space="0" w:color="auto"/>
        <w:bottom w:val="none" w:sz="0" w:space="0" w:color="auto"/>
        <w:right w:val="none" w:sz="0" w:space="0" w:color="auto"/>
      </w:divBdr>
    </w:div>
    <w:div w:id="357464270">
      <w:bodyDiv w:val="1"/>
      <w:marLeft w:val="0"/>
      <w:marRight w:val="0"/>
      <w:marTop w:val="0"/>
      <w:marBottom w:val="0"/>
      <w:divBdr>
        <w:top w:val="none" w:sz="0" w:space="0" w:color="auto"/>
        <w:left w:val="none" w:sz="0" w:space="0" w:color="auto"/>
        <w:bottom w:val="none" w:sz="0" w:space="0" w:color="auto"/>
        <w:right w:val="none" w:sz="0" w:space="0" w:color="auto"/>
      </w:divBdr>
    </w:div>
    <w:div w:id="474567531">
      <w:bodyDiv w:val="1"/>
      <w:marLeft w:val="0"/>
      <w:marRight w:val="0"/>
      <w:marTop w:val="0"/>
      <w:marBottom w:val="0"/>
      <w:divBdr>
        <w:top w:val="none" w:sz="0" w:space="0" w:color="auto"/>
        <w:left w:val="none" w:sz="0" w:space="0" w:color="auto"/>
        <w:bottom w:val="none" w:sz="0" w:space="0" w:color="auto"/>
        <w:right w:val="none" w:sz="0" w:space="0" w:color="auto"/>
      </w:divBdr>
    </w:div>
    <w:div w:id="845368557">
      <w:bodyDiv w:val="1"/>
      <w:marLeft w:val="0"/>
      <w:marRight w:val="0"/>
      <w:marTop w:val="0"/>
      <w:marBottom w:val="0"/>
      <w:divBdr>
        <w:top w:val="none" w:sz="0" w:space="0" w:color="auto"/>
        <w:left w:val="none" w:sz="0" w:space="0" w:color="auto"/>
        <w:bottom w:val="none" w:sz="0" w:space="0" w:color="auto"/>
        <w:right w:val="none" w:sz="0" w:space="0" w:color="auto"/>
      </w:divBdr>
    </w:div>
    <w:div w:id="1173498222">
      <w:bodyDiv w:val="1"/>
      <w:marLeft w:val="0"/>
      <w:marRight w:val="0"/>
      <w:marTop w:val="0"/>
      <w:marBottom w:val="0"/>
      <w:divBdr>
        <w:top w:val="none" w:sz="0" w:space="0" w:color="auto"/>
        <w:left w:val="none" w:sz="0" w:space="0" w:color="auto"/>
        <w:bottom w:val="none" w:sz="0" w:space="0" w:color="auto"/>
        <w:right w:val="none" w:sz="0" w:space="0" w:color="auto"/>
      </w:divBdr>
    </w:div>
    <w:div w:id="1337460963">
      <w:bodyDiv w:val="1"/>
      <w:marLeft w:val="0"/>
      <w:marRight w:val="0"/>
      <w:marTop w:val="0"/>
      <w:marBottom w:val="0"/>
      <w:divBdr>
        <w:top w:val="none" w:sz="0" w:space="0" w:color="auto"/>
        <w:left w:val="none" w:sz="0" w:space="0" w:color="auto"/>
        <w:bottom w:val="none" w:sz="0" w:space="0" w:color="auto"/>
        <w:right w:val="none" w:sz="0" w:space="0" w:color="auto"/>
      </w:divBdr>
    </w:div>
    <w:div w:id="1492258617">
      <w:bodyDiv w:val="1"/>
      <w:marLeft w:val="0"/>
      <w:marRight w:val="0"/>
      <w:marTop w:val="0"/>
      <w:marBottom w:val="0"/>
      <w:divBdr>
        <w:top w:val="none" w:sz="0" w:space="0" w:color="auto"/>
        <w:left w:val="none" w:sz="0" w:space="0" w:color="auto"/>
        <w:bottom w:val="none" w:sz="0" w:space="0" w:color="auto"/>
        <w:right w:val="none" w:sz="0" w:space="0" w:color="auto"/>
      </w:divBdr>
    </w:div>
    <w:div w:id="1620255958">
      <w:bodyDiv w:val="1"/>
      <w:marLeft w:val="0"/>
      <w:marRight w:val="0"/>
      <w:marTop w:val="0"/>
      <w:marBottom w:val="0"/>
      <w:divBdr>
        <w:top w:val="none" w:sz="0" w:space="0" w:color="auto"/>
        <w:left w:val="none" w:sz="0" w:space="0" w:color="auto"/>
        <w:bottom w:val="none" w:sz="0" w:space="0" w:color="auto"/>
        <w:right w:val="none" w:sz="0" w:space="0" w:color="auto"/>
      </w:divBdr>
    </w:div>
    <w:div w:id="1708068839">
      <w:bodyDiv w:val="1"/>
      <w:marLeft w:val="0"/>
      <w:marRight w:val="0"/>
      <w:marTop w:val="0"/>
      <w:marBottom w:val="0"/>
      <w:divBdr>
        <w:top w:val="none" w:sz="0" w:space="0" w:color="auto"/>
        <w:left w:val="none" w:sz="0" w:space="0" w:color="auto"/>
        <w:bottom w:val="none" w:sz="0" w:space="0" w:color="auto"/>
        <w:right w:val="none" w:sz="0" w:space="0" w:color="auto"/>
      </w:divBdr>
    </w:div>
    <w:div w:id="1799831087">
      <w:bodyDiv w:val="1"/>
      <w:marLeft w:val="0"/>
      <w:marRight w:val="0"/>
      <w:marTop w:val="0"/>
      <w:marBottom w:val="0"/>
      <w:divBdr>
        <w:top w:val="none" w:sz="0" w:space="0" w:color="auto"/>
        <w:left w:val="none" w:sz="0" w:space="0" w:color="auto"/>
        <w:bottom w:val="none" w:sz="0" w:space="0" w:color="auto"/>
        <w:right w:val="none" w:sz="0" w:space="0" w:color="auto"/>
      </w:divBdr>
    </w:div>
    <w:div w:id="1840078796">
      <w:bodyDiv w:val="1"/>
      <w:marLeft w:val="0"/>
      <w:marRight w:val="0"/>
      <w:marTop w:val="0"/>
      <w:marBottom w:val="0"/>
      <w:divBdr>
        <w:top w:val="none" w:sz="0" w:space="0" w:color="auto"/>
        <w:left w:val="none" w:sz="0" w:space="0" w:color="auto"/>
        <w:bottom w:val="none" w:sz="0" w:space="0" w:color="auto"/>
        <w:right w:val="none" w:sz="0" w:space="0" w:color="auto"/>
      </w:divBdr>
      <w:divsChild>
        <w:div w:id="420376385">
          <w:marLeft w:val="0"/>
          <w:marRight w:val="0"/>
          <w:marTop w:val="90"/>
          <w:marBottom w:val="0"/>
          <w:divBdr>
            <w:top w:val="none" w:sz="0" w:space="0" w:color="auto"/>
            <w:left w:val="none" w:sz="0" w:space="0" w:color="auto"/>
            <w:bottom w:val="single" w:sz="6" w:space="0" w:color="EBD6A0"/>
            <w:right w:val="none" w:sz="0" w:space="0" w:color="auto"/>
          </w:divBdr>
          <w:divsChild>
            <w:div w:id="250898378">
              <w:marLeft w:val="0"/>
              <w:marRight w:val="0"/>
              <w:marTop w:val="0"/>
              <w:marBottom w:val="0"/>
              <w:divBdr>
                <w:top w:val="none" w:sz="0" w:space="0" w:color="auto"/>
                <w:left w:val="none" w:sz="0" w:space="0" w:color="auto"/>
                <w:bottom w:val="none" w:sz="0" w:space="0" w:color="auto"/>
                <w:right w:val="none" w:sz="0" w:space="0" w:color="auto"/>
              </w:divBdr>
              <w:divsChild>
                <w:div w:id="1912349475">
                  <w:marLeft w:val="0"/>
                  <w:marRight w:val="0"/>
                  <w:marTop w:val="0"/>
                  <w:marBottom w:val="0"/>
                  <w:divBdr>
                    <w:top w:val="none" w:sz="0" w:space="0" w:color="auto"/>
                    <w:left w:val="none" w:sz="0" w:space="0" w:color="auto"/>
                    <w:bottom w:val="none" w:sz="0" w:space="0" w:color="auto"/>
                    <w:right w:val="none" w:sz="0" w:space="0" w:color="auto"/>
                  </w:divBdr>
                </w:div>
              </w:divsChild>
            </w:div>
            <w:div w:id="928319041">
              <w:marLeft w:val="0"/>
              <w:marRight w:val="0"/>
              <w:marTop w:val="0"/>
              <w:marBottom w:val="0"/>
              <w:divBdr>
                <w:top w:val="none" w:sz="0" w:space="0" w:color="auto"/>
                <w:left w:val="none" w:sz="0" w:space="0" w:color="auto"/>
                <w:bottom w:val="none" w:sz="0" w:space="0" w:color="auto"/>
                <w:right w:val="none" w:sz="0" w:space="0" w:color="auto"/>
              </w:divBdr>
              <w:divsChild>
                <w:div w:id="1755008757">
                  <w:marLeft w:val="0"/>
                  <w:marRight w:val="0"/>
                  <w:marTop w:val="0"/>
                  <w:marBottom w:val="0"/>
                  <w:divBdr>
                    <w:top w:val="none" w:sz="0" w:space="0" w:color="auto"/>
                    <w:left w:val="none" w:sz="0" w:space="0" w:color="auto"/>
                    <w:bottom w:val="none" w:sz="0" w:space="0" w:color="auto"/>
                    <w:right w:val="none" w:sz="0" w:space="0" w:color="auto"/>
                  </w:divBdr>
                </w:div>
              </w:divsChild>
            </w:div>
            <w:div w:id="1896315876">
              <w:marLeft w:val="0"/>
              <w:marRight w:val="0"/>
              <w:marTop w:val="0"/>
              <w:marBottom w:val="0"/>
              <w:divBdr>
                <w:top w:val="none" w:sz="0" w:space="0" w:color="auto"/>
                <w:left w:val="none" w:sz="0" w:space="0" w:color="auto"/>
                <w:bottom w:val="none" w:sz="0" w:space="0" w:color="auto"/>
                <w:right w:val="none" w:sz="0" w:space="0" w:color="auto"/>
              </w:divBdr>
            </w:div>
          </w:divsChild>
        </w:div>
        <w:div w:id="761491537">
          <w:marLeft w:val="0"/>
          <w:marRight w:val="0"/>
          <w:marTop w:val="90"/>
          <w:marBottom w:val="0"/>
          <w:divBdr>
            <w:top w:val="none" w:sz="0" w:space="0" w:color="auto"/>
            <w:left w:val="none" w:sz="0" w:space="0" w:color="auto"/>
            <w:bottom w:val="single" w:sz="6" w:space="0" w:color="EBD6A0"/>
            <w:right w:val="none" w:sz="0" w:space="0" w:color="auto"/>
          </w:divBdr>
          <w:divsChild>
            <w:div w:id="1322125847">
              <w:marLeft w:val="0"/>
              <w:marRight w:val="0"/>
              <w:marTop w:val="0"/>
              <w:marBottom w:val="0"/>
              <w:divBdr>
                <w:top w:val="none" w:sz="0" w:space="0" w:color="auto"/>
                <w:left w:val="none" w:sz="0" w:space="0" w:color="auto"/>
                <w:bottom w:val="none" w:sz="0" w:space="0" w:color="auto"/>
                <w:right w:val="none" w:sz="0" w:space="0" w:color="auto"/>
              </w:divBdr>
              <w:divsChild>
                <w:div w:id="17462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03391">
          <w:marLeft w:val="0"/>
          <w:marRight w:val="0"/>
          <w:marTop w:val="90"/>
          <w:marBottom w:val="0"/>
          <w:divBdr>
            <w:top w:val="none" w:sz="0" w:space="0" w:color="auto"/>
            <w:left w:val="none" w:sz="0" w:space="0" w:color="auto"/>
            <w:bottom w:val="single" w:sz="6" w:space="0" w:color="EBD6A0"/>
            <w:right w:val="none" w:sz="0" w:space="0" w:color="auto"/>
          </w:divBdr>
          <w:divsChild>
            <w:div w:id="227082819">
              <w:marLeft w:val="0"/>
              <w:marRight w:val="0"/>
              <w:marTop w:val="0"/>
              <w:marBottom w:val="0"/>
              <w:divBdr>
                <w:top w:val="none" w:sz="0" w:space="0" w:color="auto"/>
                <w:left w:val="none" w:sz="0" w:space="0" w:color="auto"/>
                <w:bottom w:val="none" w:sz="0" w:space="0" w:color="auto"/>
                <w:right w:val="none" w:sz="0" w:space="0" w:color="auto"/>
              </w:divBdr>
            </w:div>
            <w:div w:id="358820150">
              <w:marLeft w:val="0"/>
              <w:marRight w:val="0"/>
              <w:marTop w:val="0"/>
              <w:marBottom w:val="0"/>
              <w:divBdr>
                <w:top w:val="none" w:sz="0" w:space="0" w:color="auto"/>
                <w:left w:val="none" w:sz="0" w:space="0" w:color="auto"/>
                <w:bottom w:val="none" w:sz="0" w:space="0" w:color="auto"/>
                <w:right w:val="none" w:sz="0" w:space="0" w:color="auto"/>
              </w:divBdr>
              <w:divsChild>
                <w:div w:id="1025715097">
                  <w:marLeft w:val="0"/>
                  <w:marRight w:val="0"/>
                  <w:marTop w:val="0"/>
                  <w:marBottom w:val="0"/>
                  <w:divBdr>
                    <w:top w:val="none" w:sz="0" w:space="0" w:color="auto"/>
                    <w:left w:val="none" w:sz="0" w:space="0" w:color="auto"/>
                    <w:bottom w:val="none" w:sz="0" w:space="0" w:color="auto"/>
                    <w:right w:val="none" w:sz="0" w:space="0" w:color="auto"/>
                  </w:divBdr>
                </w:div>
              </w:divsChild>
            </w:div>
            <w:div w:id="1299142936">
              <w:marLeft w:val="0"/>
              <w:marRight w:val="0"/>
              <w:marTop w:val="0"/>
              <w:marBottom w:val="0"/>
              <w:divBdr>
                <w:top w:val="none" w:sz="0" w:space="0" w:color="auto"/>
                <w:left w:val="none" w:sz="0" w:space="0" w:color="auto"/>
                <w:bottom w:val="none" w:sz="0" w:space="0" w:color="auto"/>
                <w:right w:val="none" w:sz="0" w:space="0" w:color="auto"/>
              </w:divBdr>
              <w:divsChild>
                <w:div w:id="6019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40719">
          <w:marLeft w:val="0"/>
          <w:marRight w:val="0"/>
          <w:marTop w:val="90"/>
          <w:marBottom w:val="0"/>
          <w:divBdr>
            <w:top w:val="none" w:sz="0" w:space="0" w:color="auto"/>
            <w:left w:val="none" w:sz="0" w:space="0" w:color="auto"/>
            <w:bottom w:val="single" w:sz="6" w:space="0" w:color="EBD6A0"/>
            <w:right w:val="none" w:sz="0" w:space="0" w:color="auto"/>
          </w:divBdr>
          <w:divsChild>
            <w:div w:id="637340828">
              <w:marLeft w:val="0"/>
              <w:marRight w:val="0"/>
              <w:marTop w:val="0"/>
              <w:marBottom w:val="0"/>
              <w:divBdr>
                <w:top w:val="none" w:sz="0" w:space="0" w:color="auto"/>
                <w:left w:val="none" w:sz="0" w:space="0" w:color="auto"/>
                <w:bottom w:val="none" w:sz="0" w:space="0" w:color="auto"/>
                <w:right w:val="none" w:sz="0" w:space="0" w:color="auto"/>
              </w:divBdr>
              <w:divsChild>
                <w:div w:id="1229464890">
                  <w:marLeft w:val="0"/>
                  <w:marRight w:val="0"/>
                  <w:marTop w:val="0"/>
                  <w:marBottom w:val="0"/>
                  <w:divBdr>
                    <w:top w:val="none" w:sz="0" w:space="0" w:color="auto"/>
                    <w:left w:val="none" w:sz="0" w:space="0" w:color="auto"/>
                    <w:bottom w:val="none" w:sz="0" w:space="0" w:color="auto"/>
                    <w:right w:val="none" w:sz="0" w:space="0" w:color="auto"/>
                  </w:divBdr>
                </w:div>
              </w:divsChild>
            </w:div>
            <w:div w:id="661473340">
              <w:marLeft w:val="0"/>
              <w:marRight w:val="0"/>
              <w:marTop w:val="0"/>
              <w:marBottom w:val="0"/>
              <w:divBdr>
                <w:top w:val="none" w:sz="0" w:space="0" w:color="auto"/>
                <w:left w:val="none" w:sz="0" w:space="0" w:color="auto"/>
                <w:bottom w:val="none" w:sz="0" w:space="0" w:color="auto"/>
                <w:right w:val="none" w:sz="0" w:space="0" w:color="auto"/>
              </w:divBdr>
            </w:div>
            <w:div w:id="1010982472">
              <w:marLeft w:val="0"/>
              <w:marRight w:val="0"/>
              <w:marTop w:val="0"/>
              <w:marBottom w:val="0"/>
              <w:divBdr>
                <w:top w:val="none" w:sz="0" w:space="0" w:color="auto"/>
                <w:left w:val="none" w:sz="0" w:space="0" w:color="auto"/>
                <w:bottom w:val="none" w:sz="0" w:space="0" w:color="auto"/>
                <w:right w:val="none" w:sz="0" w:space="0" w:color="auto"/>
              </w:divBdr>
              <w:divsChild>
                <w:div w:id="11906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6863">
          <w:marLeft w:val="0"/>
          <w:marRight w:val="0"/>
          <w:marTop w:val="90"/>
          <w:marBottom w:val="0"/>
          <w:divBdr>
            <w:top w:val="none" w:sz="0" w:space="0" w:color="auto"/>
            <w:left w:val="none" w:sz="0" w:space="0" w:color="auto"/>
            <w:bottom w:val="single" w:sz="6" w:space="0" w:color="EBD6A0"/>
            <w:right w:val="none" w:sz="0" w:space="0" w:color="auto"/>
          </w:divBdr>
          <w:divsChild>
            <w:div w:id="965962312">
              <w:marLeft w:val="0"/>
              <w:marRight w:val="0"/>
              <w:marTop w:val="0"/>
              <w:marBottom w:val="0"/>
              <w:divBdr>
                <w:top w:val="none" w:sz="0" w:space="0" w:color="auto"/>
                <w:left w:val="none" w:sz="0" w:space="0" w:color="auto"/>
                <w:bottom w:val="none" w:sz="0" w:space="0" w:color="auto"/>
                <w:right w:val="none" w:sz="0" w:space="0" w:color="auto"/>
              </w:divBdr>
              <w:divsChild>
                <w:div w:id="1909268864">
                  <w:marLeft w:val="0"/>
                  <w:marRight w:val="0"/>
                  <w:marTop w:val="0"/>
                  <w:marBottom w:val="0"/>
                  <w:divBdr>
                    <w:top w:val="none" w:sz="0" w:space="0" w:color="auto"/>
                    <w:left w:val="none" w:sz="0" w:space="0" w:color="auto"/>
                    <w:bottom w:val="none" w:sz="0" w:space="0" w:color="auto"/>
                    <w:right w:val="none" w:sz="0" w:space="0" w:color="auto"/>
                  </w:divBdr>
                </w:div>
              </w:divsChild>
            </w:div>
            <w:div w:id="1695380187">
              <w:marLeft w:val="0"/>
              <w:marRight w:val="0"/>
              <w:marTop w:val="0"/>
              <w:marBottom w:val="0"/>
              <w:divBdr>
                <w:top w:val="none" w:sz="0" w:space="0" w:color="auto"/>
                <w:left w:val="none" w:sz="0" w:space="0" w:color="auto"/>
                <w:bottom w:val="none" w:sz="0" w:space="0" w:color="auto"/>
                <w:right w:val="none" w:sz="0" w:space="0" w:color="auto"/>
              </w:divBdr>
              <w:divsChild>
                <w:div w:id="863134486">
                  <w:marLeft w:val="0"/>
                  <w:marRight w:val="0"/>
                  <w:marTop w:val="0"/>
                  <w:marBottom w:val="0"/>
                  <w:divBdr>
                    <w:top w:val="none" w:sz="0" w:space="0" w:color="auto"/>
                    <w:left w:val="none" w:sz="0" w:space="0" w:color="auto"/>
                    <w:bottom w:val="none" w:sz="0" w:space="0" w:color="auto"/>
                    <w:right w:val="none" w:sz="0" w:space="0" w:color="auto"/>
                  </w:divBdr>
                </w:div>
              </w:divsChild>
            </w:div>
            <w:div w:id="2067558327">
              <w:marLeft w:val="0"/>
              <w:marRight w:val="0"/>
              <w:marTop w:val="0"/>
              <w:marBottom w:val="0"/>
              <w:divBdr>
                <w:top w:val="none" w:sz="0" w:space="0" w:color="auto"/>
                <w:left w:val="none" w:sz="0" w:space="0" w:color="auto"/>
                <w:bottom w:val="none" w:sz="0" w:space="0" w:color="auto"/>
                <w:right w:val="none" w:sz="0" w:space="0" w:color="auto"/>
              </w:divBdr>
            </w:div>
          </w:divsChild>
        </w:div>
        <w:div w:id="1810435129">
          <w:marLeft w:val="0"/>
          <w:marRight w:val="0"/>
          <w:marTop w:val="90"/>
          <w:marBottom w:val="0"/>
          <w:divBdr>
            <w:top w:val="none" w:sz="0" w:space="0" w:color="auto"/>
            <w:left w:val="none" w:sz="0" w:space="0" w:color="auto"/>
            <w:bottom w:val="single" w:sz="6" w:space="0" w:color="EBD6A0"/>
            <w:right w:val="none" w:sz="0" w:space="0" w:color="auto"/>
          </w:divBdr>
          <w:divsChild>
            <w:div w:id="654337030">
              <w:marLeft w:val="0"/>
              <w:marRight w:val="0"/>
              <w:marTop w:val="0"/>
              <w:marBottom w:val="0"/>
              <w:divBdr>
                <w:top w:val="none" w:sz="0" w:space="0" w:color="auto"/>
                <w:left w:val="none" w:sz="0" w:space="0" w:color="auto"/>
                <w:bottom w:val="none" w:sz="0" w:space="0" w:color="auto"/>
                <w:right w:val="none" w:sz="0" w:space="0" w:color="auto"/>
              </w:divBdr>
            </w:div>
            <w:div w:id="710304199">
              <w:marLeft w:val="0"/>
              <w:marRight w:val="0"/>
              <w:marTop w:val="0"/>
              <w:marBottom w:val="0"/>
              <w:divBdr>
                <w:top w:val="none" w:sz="0" w:space="0" w:color="auto"/>
                <w:left w:val="none" w:sz="0" w:space="0" w:color="auto"/>
                <w:bottom w:val="none" w:sz="0" w:space="0" w:color="auto"/>
                <w:right w:val="none" w:sz="0" w:space="0" w:color="auto"/>
              </w:divBdr>
              <w:divsChild>
                <w:div w:id="1585186584">
                  <w:marLeft w:val="0"/>
                  <w:marRight w:val="0"/>
                  <w:marTop w:val="0"/>
                  <w:marBottom w:val="0"/>
                  <w:divBdr>
                    <w:top w:val="none" w:sz="0" w:space="0" w:color="auto"/>
                    <w:left w:val="none" w:sz="0" w:space="0" w:color="auto"/>
                    <w:bottom w:val="none" w:sz="0" w:space="0" w:color="auto"/>
                    <w:right w:val="none" w:sz="0" w:space="0" w:color="auto"/>
                  </w:divBdr>
                </w:div>
              </w:divsChild>
            </w:div>
            <w:div w:id="1126852471">
              <w:marLeft w:val="0"/>
              <w:marRight w:val="0"/>
              <w:marTop w:val="0"/>
              <w:marBottom w:val="0"/>
              <w:divBdr>
                <w:top w:val="none" w:sz="0" w:space="0" w:color="auto"/>
                <w:left w:val="none" w:sz="0" w:space="0" w:color="auto"/>
                <w:bottom w:val="none" w:sz="0" w:space="0" w:color="auto"/>
                <w:right w:val="none" w:sz="0" w:space="0" w:color="auto"/>
              </w:divBdr>
              <w:divsChild>
                <w:div w:id="18725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41375">
          <w:marLeft w:val="0"/>
          <w:marRight w:val="0"/>
          <w:marTop w:val="90"/>
          <w:marBottom w:val="0"/>
          <w:divBdr>
            <w:top w:val="none" w:sz="0" w:space="0" w:color="auto"/>
            <w:left w:val="none" w:sz="0" w:space="0" w:color="auto"/>
            <w:bottom w:val="single" w:sz="6" w:space="0" w:color="EBD6A0"/>
            <w:right w:val="none" w:sz="0" w:space="0" w:color="auto"/>
          </w:divBdr>
          <w:divsChild>
            <w:div w:id="153495602">
              <w:marLeft w:val="0"/>
              <w:marRight w:val="0"/>
              <w:marTop w:val="0"/>
              <w:marBottom w:val="0"/>
              <w:divBdr>
                <w:top w:val="none" w:sz="0" w:space="0" w:color="auto"/>
                <w:left w:val="none" w:sz="0" w:space="0" w:color="auto"/>
                <w:bottom w:val="none" w:sz="0" w:space="0" w:color="auto"/>
                <w:right w:val="none" w:sz="0" w:space="0" w:color="auto"/>
              </w:divBdr>
              <w:divsChild>
                <w:div w:id="776604853">
                  <w:marLeft w:val="0"/>
                  <w:marRight w:val="0"/>
                  <w:marTop w:val="0"/>
                  <w:marBottom w:val="0"/>
                  <w:divBdr>
                    <w:top w:val="none" w:sz="0" w:space="0" w:color="auto"/>
                    <w:left w:val="none" w:sz="0" w:space="0" w:color="auto"/>
                    <w:bottom w:val="none" w:sz="0" w:space="0" w:color="auto"/>
                    <w:right w:val="none" w:sz="0" w:space="0" w:color="auto"/>
                  </w:divBdr>
                </w:div>
              </w:divsChild>
            </w:div>
            <w:div w:id="1425689154">
              <w:marLeft w:val="0"/>
              <w:marRight w:val="0"/>
              <w:marTop w:val="0"/>
              <w:marBottom w:val="0"/>
              <w:divBdr>
                <w:top w:val="none" w:sz="0" w:space="0" w:color="auto"/>
                <w:left w:val="none" w:sz="0" w:space="0" w:color="auto"/>
                <w:bottom w:val="none" w:sz="0" w:space="0" w:color="auto"/>
                <w:right w:val="none" w:sz="0" w:space="0" w:color="auto"/>
              </w:divBdr>
              <w:divsChild>
                <w:div w:id="356083157">
                  <w:marLeft w:val="0"/>
                  <w:marRight w:val="0"/>
                  <w:marTop w:val="0"/>
                  <w:marBottom w:val="0"/>
                  <w:divBdr>
                    <w:top w:val="none" w:sz="0" w:space="0" w:color="auto"/>
                    <w:left w:val="none" w:sz="0" w:space="0" w:color="auto"/>
                    <w:bottom w:val="none" w:sz="0" w:space="0" w:color="auto"/>
                    <w:right w:val="none" w:sz="0" w:space="0" w:color="auto"/>
                  </w:divBdr>
                </w:div>
              </w:divsChild>
            </w:div>
            <w:div w:id="1838426311">
              <w:marLeft w:val="0"/>
              <w:marRight w:val="0"/>
              <w:marTop w:val="0"/>
              <w:marBottom w:val="0"/>
              <w:divBdr>
                <w:top w:val="none" w:sz="0" w:space="0" w:color="auto"/>
                <w:left w:val="none" w:sz="0" w:space="0" w:color="auto"/>
                <w:bottom w:val="none" w:sz="0" w:space="0" w:color="auto"/>
                <w:right w:val="none" w:sz="0" w:space="0" w:color="auto"/>
              </w:divBdr>
            </w:div>
          </w:divsChild>
        </w:div>
        <w:div w:id="2004501523">
          <w:marLeft w:val="0"/>
          <w:marRight w:val="0"/>
          <w:marTop w:val="90"/>
          <w:marBottom w:val="0"/>
          <w:divBdr>
            <w:top w:val="none" w:sz="0" w:space="0" w:color="auto"/>
            <w:left w:val="none" w:sz="0" w:space="0" w:color="auto"/>
            <w:bottom w:val="single" w:sz="6" w:space="0" w:color="EBD6A0"/>
            <w:right w:val="none" w:sz="0" w:space="0" w:color="auto"/>
          </w:divBdr>
          <w:divsChild>
            <w:div w:id="23600183">
              <w:marLeft w:val="0"/>
              <w:marRight w:val="0"/>
              <w:marTop w:val="0"/>
              <w:marBottom w:val="0"/>
              <w:divBdr>
                <w:top w:val="none" w:sz="0" w:space="0" w:color="auto"/>
                <w:left w:val="none" w:sz="0" w:space="0" w:color="auto"/>
                <w:bottom w:val="none" w:sz="0" w:space="0" w:color="auto"/>
                <w:right w:val="none" w:sz="0" w:space="0" w:color="auto"/>
              </w:divBdr>
            </w:div>
            <w:div w:id="859583808">
              <w:marLeft w:val="0"/>
              <w:marRight w:val="0"/>
              <w:marTop w:val="0"/>
              <w:marBottom w:val="0"/>
              <w:divBdr>
                <w:top w:val="none" w:sz="0" w:space="0" w:color="auto"/>
                <w:left w:val="none" w:sz="0" w:space="0" w:color="auto"/>
                <w:bottom w:val="none" w:sz="0" w:space="0" w:color="auto"/>
                <w:right w:val="none" w:sz="0" w:space="0" w:color="auto"/>
              </w:divBdr>
              <w:divsChild>
                <w:div w:id="2113738341">
                  <w:marLeft w:val="0"/>
                  <w:marRight w:val="0"/>
                  <w:marTop w:val="0"/>
                  <w:marBottom w:val="0"/>
                  <w:divBdr>
                    <w:top w:val="none" w:sz="0" w:space="0" w:color="auto"/>
                    <w:left w:val="none" w:sz="0" w:space="0" w:color="auto"/>
                    <w:bottom w:val="none" w:sz="0" w:space="0" w:color="auto"/>
                    <w:right w:val="none" w:sz="0" w:space="0" w:color="auto"/>
                  </w:divBdr>
                </w:div>
              </w:divsChild>
            </w:div>
            <w:div w:id="1761870271">
              <w:marLeft w:val="0"/>
              <w:marRight w:val="0"/>
              <w:marTop w:val="0"/>
              <w:marBottom w:val="0"/>
              <w:divBdr>
                <w:top w:val="none" w:sz="0" w:space="0" w:color="auto"/>
                <w:left w:val="none" w:sz="0" w:space="0" w:color="auto"/>
                <w:bottom w:val="none" w:sz="0" w:space="0" w:color="auto"/>
                <w:right w:val="none" w:sz="0" w:space="0" w:color="auto"/>
              </w:divBdr>
              <w:divsChild>
                <w:div w:id="17682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274269">
      <w:bodyDiv w:val="1"/>
      <w:marLeft w:val="0"/>
      <w:marRight w:val="0"/>
      <w:marTop w:val="0"/>
      <w:marBottom w:val="0"/>
      <w:divBdr>
        <w:top w:val="none" w:sz="0" w:space="0" w:color="auto"/>
        <w:left w:val="none" w:sz="0" w:space="0" w:color="auto"/>
        <w:bottom w:val="none" w:sz="0" w:space="0" w:color="auto"/>
        <w:right w:val="none" w:sz="0" w:space="0" w:color="auto"/>
      </w:divBdr>
    </w:div>
    <w:div w:id="2039508248">
      <w:bodyDiv w:val="1"/>
      <w:marLeft w:val="0"/>
      <w:marRight w:val="0"/>
      <w:marTop w:val="0"/>
      <w:marBottom w:val="0"/>
      <w:divBdr>
        <w:top w:val="none" w:sz="0" w:space="0" w:color="auto"/>
        <w:left w:val="none" w:sz="0" w:space="0" w:color="auto"/>
        <w:bottom w:val="none" w:sz="0" w:space="0" w:color="auto"/>
        <w:right w:val="none" w:sz="0" w:space="0" w:color="auto"/>
      </w:divBdr>
    </w:div>
    <w:div w:id="2046909116">
      <w:bodyDiv w:val="1"/>
      <w:marLeft w:val="0"/>
      <w:marRight w:val="0"/>
      <w:marTop w:val="0"/>
      <w:marBottom w:val="0"/>
      <w:divBdr>
        <w:top w:val="none" w:sz="0" w:space="0" w:color="auto"/>
        <w:left w:val="none" w:sz="0" w:space="0" w:color="auto"/>
        <w:bottom w:val="none" w:sz="0" w:space="0" w:color="auto"/>
        <w:right w:val="none" w:sz="0" w:space="0" w:color="auto"/>
      </w:divBdr>
    </w:div>
    <w:div w:id="2126609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diagramData" Target="diagrams/data1.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8EEA8D-9D3E-44AB-A99A-4CD4C8894B41}" type="doc">
      <dgm:prSet loTypeId="urn:microsoft.com/office/officeart/2005/8/layout/hierarchy2" loCatId="hierarchy" qsTypeId="urn:microsoft.com/office/officeart/2005/8/quickstyle/simple1" qsCatId="simple" csTypeId="urn:microsoft.com/office/officeart/2005/8/colors/accent1_2" csCatId="accent1" phldr="0"/>
      <dgm:spPr/>
      <dgm:t>
        <a:bodyPr/>
        <a:lstStyle/>
        <a:p>
          <a:endParaRPr lang="ru-RU"/>
        </a:p>
      </dgm:t>
    </dgm:pt>
    <dgm:pt modelId="{D2F5A098-7663-43C2-A4E9-97F29D30C7A7}">
      <dgm:prSet phldrT="[Текст]" phldr="1"/>
      <dgm:spPr/>
      <dgm:t>
        <a:bodyPr/>
        <a:lstStyle/>
        <a:p>
          <a:endParaRPr lang="ru-RU"/>
        </a:p>
      </dgm:t>
    </dgm:pt>
    <dgm:pt modelId="{765CD240-0BE0-4C04-852D-28AC35714605}" type="parTrans" cxnId="{44DD3F6C-F1DC-4A79-B1D4-D1EAC67BC445}">
      <dgm:prSet/>
      <dgm:spPr/>
      <dgm:t>
        <a:bodyPr/>
        <a:lstStyle/>
        <a:p>
          <a:endParaRPr lang="ru-RU"/>
        </a:p>
      </dgm:t>
    </dgm:pt>
    <dgm:pt modelId="{09DA1DA0-C071-4CB8-B614-1A5AA5672268}" type="sibTrans" cxnId="{44DD3F6C-F1DC-4A79-B1D4-D1EAC67BC445}">
      <dgm:prSet/>
      <dgm:spPr/>
      <dgm:t>
        <a:bodyPr/>
        <a:lstStyle/>
        <a:p>
          <a:endParaRPr lang="ru-RU"/>
        </a:p>
      </dgm:t>
    </dgm:pt>
    <dgm:pt modelId="{831A210F-5DB4-4EDF-AE1C-C594819E33BA}">
      <dgm:prSet phldrT="[Текст]" phldr="1"/>
      <dgm:spPr/>
      <dgm:t>
        <a:bodyPr/>
        <a:lstStyle/>
        <a:p>
          <a:endParaRPr lang="ru-RU"/>
        </a:p>
      </dgm:t>
    </dgm:pt>
    <dgm:pt modelId="{BBF2E0CE-36BF-4B05-BCDB-6F3A66993ED5}" type="parTrans" cxnId="{D3C4F675-3B3E-4D88-92F8-399659E6CCF0}">
      <dgm:prSet/>
      <dgm:spPr/>
      <dgm:t>
        <a:bodyPr/>
        <a:lstStyle/>
        <a:p>
          <a:endParaRPr lang="ru-RU"/>
        </a:p>
      </dgm:t>
    </dgm:pt>
    <dgm:pt modelId="{D64B2BF5-D7CD-4C40-8F2B-34948D98F936}" type="sibTrans" cxnId="{D3C4F675-3B3E-4D88-92F8-399659E6CCF0}">
      <dgm:prSet/>
      <dgm:spPr/>
      <dgm:t>
        <a:bodyPr/>
        <a:lstStyle/>
        <a:p>
          <a:endParaRPr lang="ru-RU"/>
        </a:p>
      </dgm:t>
    </dgm:pt>
    <dgm:pt modelId="{C5723355-F9AC-4D50-8572-EDD74F9BC32E}">
      <dgm:prSet phldrT="[Текст]" phldr="1"/>
      <dgm:spPr/>
      <dgm:t>
        <a:bodyPr/>
        <a:lstStyle/>
        <a:p>
          <a:endParaRPr lang="ru-RU"/>
        </a:p>
      </dgm:t>
    </dgm:pt>
    <dgm:pt modelId="{0159994B-5CE0-46B8-91D8-3A321937D36B}" type="parTrans" cxnId="{4CDB71A1-6F61-4093-8E2F-2E79B13A383E}">
      <dgm:prSet/>
      <dgm:spPr/>
      <dgm:t>
        <a:bodyPr/>
        <a:lstStyle/>
        <a:p>
          <a:endParaRPr lang="ru-RU"/>
        </a:p>
      </dgm:t>
    </dgm:pt>
    <dgm:pt modelId="{8969C20A-06E2-4CAC-9BF5-CBAF2498199E}" type="sibTrans" cxnId="{4CDB71A1-6F61-4093-8E2F-2E79B13A383E}">
      <dgm:prSet/>
      <dgm:spPr/>
      <dgm:t>
        <a:bodyPr/>
        <a:lstStyle/>
        <a:p>
          <a:endParaRPr lang="ru-RU"/>
        </a:p>
      </dgm:t>
    </dgm:pt>
    <dgm:pt modelId="{E656D256-90F6-4DD5-A8E0-81C1C7B0FA2E}">
      <dgm:prSet phldrT="[Текст]" phldr="1"/>
      <dgm:spPr/>
      <dgm:t>
        <a:bodyPr/>
        <a:lstStyle/>
        <a:p>
          <a:endParaRPr lang="ru-RU"/>
        </a:p>
      </dgm:t>
    </dgm:pt>
    <dgm:pt modelId="{61E38951-3884-4BCE-8FAE-D10432CD097B}" type="parTrans" cxnId="{323FA75E-E3DD-4CD3-897B-E4328D560030}">
      <dgm:prSet/>
      <dgm:spPr/>
      <dgm:t>
        <a:bodyPr/>
        <a:lstStyle/>
        <a:p>
          <a:endParaRPr lang="ru-RU"/>
        </a:p>
      </dgm:t>
    </dgm:pt>
    <dgm:pt modelId="{0CE8C232-97AD-4FB6-A8DC-AC685CF269A8}" type="sibTrans" cxnId="{323FA75E-E3DD-4CD3-897B-E4328D560030}">
      <dgm:prSet/>
      <dgm:spPr/>
      <dgm:t>
        <a:bodyPr/>
        <a:lstStyle/>
        <a:p>
          <a:endParaRPr lang="ru-RU"/>
        </a:p>
      </dgm:t>
    </dgm:pt>
    <dgm:pt modelId="{09269670-4356-4A2D-A5BD-1EF6B08BF9DB}">
      <dgm:prSet phldrT="[Текст]" phldr="1"/>
      <dgm:spPr/>
      <dgm:t>
        <a:bodyPr/>
        <a:lstStyle/>
        <a:p>
          <a:endParaRPr lang="ru-RU"/>
        </a:p>
      </dgm:t>
    </dgm:pt>
    <dgm:pt modelId="{6465ED99-1DDD-4D9A-BDF8-26AF7D611BAB}" type="parTrans" cxnId="{1585B181-09F2-4E24-B2E7-3D56EEA8BD25}">
      <dgm:prSet/>
      <dgm:spPr/>
      <dgm:t>
        <a:bodyPr/>
        <a:lstStyle/>
        <a:p>
          <a:endParaRPr lang="ru-RU"/>
        </a:p>
      </dgm:t>
    </dgm:pt>
    <dgm:pt modelId="{9400D8B2-34A7-49B7-BDCD-47D6FB0EF017}" type="sibTrans" cxnId="{1585B181-09F2-4E24-B2E7-3D56EEA8BD25}">
      <dgm:prSet/>
      <dgm:spPr/>
      <dgm:t>
        <a:bodyPr/>
        <a:lstStyle/>
        <a:p>
          <a:endParaRPr lang="ru-RU"/>
        </a:p>
      </dgm:t>
    </dgm:pt>
    <dgm:pt modelId="{45E94F73-A4DA-48B0-A257-13C79790A947}">
      <dgm:prSet phldrT="[Текст]" phldr="1"/>
      <dgm:spPr/>
      <dgm:t>
        <a:bodyPr/>
        <a:lstStyle/>
        <a:p>
          <a:endParaRPr lang="ru-RU"/>
        </a:p>
      </dgm:t>
    </dgm:pt>
    <dgm:pt modelId="{3792F98F-24C4-48EF-9883-AA3C21826B9A}" type="parTrans" cxnId="{C01673EA-6CB4-4425-A2FB-0B91DD9070A8}">
      <dgm:prSet/>
      <dgm:spPr/>
      <dgm:t>
        <a:bodyPr/>
        <a:lstStyle/>
        <a:p>
          <a:endParaRPr lang="ru-RU"/>
        </a:p>
      </dgm:t>
    </dgm:pt>
    <dgm:pt modelId="{E1DFBF39-2A3D-48D4-903F-17110FBEE38B}" type="sibTrans" cxnId="{C01673EA-6CB4-4425-A2FB-0B91DD9070A8}">
      <dgm:prSet/>
      <dgm:spPr/>
      <dgm:t>
        <a:bodyPr/>
        <a:lstStyle/>
        <a:p>
          <a:endParaRPr lang="ru-RU"/>
        </a:p>
      </dgm:t>
    </dgm:pt>
    <dgm:pt modelId="{DC79EA84-ECBC-437A-942A-7205A2B104FD}" type="pres">
      <dgm:prSet presAssocID="{928EEA8D-9D3E-44AB-A99A-4CD4C8894B41}" presName="diagram" presStyleCnt="0">
        <dgm:presLayoutVars>
          <dgm:chPref val="1"/>
          <dgm:dir/>
          <dgm:animOne val="branch"/>
          <dgm:animLvl val="lvl"/>
          <dgm:resizeHandles val="exact"/>
        </dgm:presLayoutVars>
      </dgm:prSet>
      <dgm:spPr/>
      <dgm:t>
        <a:bodyPr/>
        <a:lstStyle/>
        <a:p>
          <a:endParaRPr lang="ru-RU"/>
        </a:p>
      </dgm:t>
    </dgm:pt>
    <dgm:pt modelId="{567544EC-76B8-4F18-997C-DBF2C08E8258}" type="pres">
      <dgm:prSet presAssocID="{D2F5A098-7663-43C2-A4E9-97F29D30C7A7}" presName="root1" presStyleCnt="0"/>
      <dgm:spPr/>
    </dgm:pt>
    <dgm:pt modelId="{2B755E7A-89D8-4233-B5C5-137280FEA5EC}" type="pres">
      <dgm:prSet presAssocID="{D2F5A098-7663-43C2-A4E9-97F29D30C7A7}" presName="LevelOneTextNode" presStyleLbl="node0" presStyleIdx="0" presStyleCnt="1">
        <dgm:presLayoutVars>
          <dgm:chPref val="3"/>
        </dgm:presLayoutVars>
      </dgm:prSet>
      <dgm:spPr/>
      <dgm:t>
        <a:bodyPr/>
        <a:lstStyle/>
        <a:p>
          <a:endParaRPr lang="ru-RU"/>
        </a:p>
      </dgm:t>
    </dgm:pt>
    <dgm:pt modelId="{8587F777-D2DC-4BC3-9198-E0CA27AA85F4}" type="pres">
      <dgm:prSet presAssocID="{D2F5A098-7663-43C2-A4E9-97F29D30C7A7}" presName="level2hierChild" presStyleCnt="0"/>
      <dgm:spPr/>
    </dgm:pt>
    <dgm:pt modelId="{B0D2AC6D-669E-4C31-BD76-00C1CAF6BB51}" type="pres">
      <dgm:prSet presAssocID="{BBF2E0CE-36BF-4B05-BCDB-6F3A66993ED5}" presName="conn2-1" presStyleLbl="parChTrans1D2" presStyleIdx="0" presStyleCnt="2"/>
      <dgm:spPr/>
      <dgm:t>
        <a:bodyPr/>
        <a:lstStyle/>
        <a:p>
          <a:endParaRPr lang="ru-RU"/>
        </a:p>
      </dgm:t>
    </dgm:pt>
    <dgm:pt modelId="{9F46ECAC-ECFE-4086-8057-0175975FC40E}" type="pres">
      <dgm:prSet presAssocID="{BBF2E0CE-36BF-4B05-BCDB-6F3A66993ED5}" presName="connTx" presStyleLbl="parChTrans1D2" presStyleIdx="0" presStyleCnt="2"/>
      <dgm:spPr/>
      <dgm:t>
        <a:bodyPr/>
        <a:lstStyle/>
        <a:p>
          <a:endParaRPr lang="ru-RU"/>
        </a:p>
      </dgm:t>
    </dgm:pt>
    <dgm:pt modelId="{74E0A4DA-A0A6-4B72-87F0-B4E43F2E526A}" type="pres">
      <dgm:prSet presAssocID="{831A210F-5DB4-4EDF-AE1C-C594819E33BA}" presName="root2" presStyleCnt="0"/>
      <dgm:spPr/>
    </dgm:pt>
    <dgm:pt modelId="{150FD361-1EB2-41C4-B486-E94F7658BF33}" type="pres">
      <dgm:prSet presAssocID="{831A210F-5DB4-4EDF-AE1C-C594819E33BA}" presName="LevelTwoTextNode" presStyleLbl="node2" presStyleIdx="0" presStyleCnt="2">
        <dgm:presLayoutVars>
          <dgm:chPref val="3"/>
        </dgm:presLayoutVars>
      </dgm:prSet>
      <dgm:spPr/>
      <dgm:t>
        <a:bodyPr/>
        <a:lstStyle/>
        <a:p>
          <a:endParaRPr lang="ru-RU"/>
        </a:p>
      </dgm:t>
    </dgm:pt>
    <dgm:pt modelId="{C4A5327D-1810-46FB-908F-4E063FEBBEA4}" type="pres">
      <dgm:prSet presAssocID="{831A210F-5DB4-4EDF-AE1C-C594819E33BA}" presName="level3hierChild" presStyleCnt="0"/>
      <dgm:spPr/>
    </dgm:pt>
    <dgm:pt modelId="{B8D1414E-EC99-474D-B573-4DFC18A4FAC9}" type="pres">
      <dgm:prSet presAssocID="{0159994B-5CE0-46B8-91D8-3A321937D36B}" presName="conn2-1" presStyleLbl="parChTrans1D3" presStyleIdx="0" presStyleCnt="3"/>
      <dgm:spPr/>
      <dgm:t>
        <a:bodyPr/>
        <a:lstStyle/>
        <a:p>
          <a:endParaRPr lang="ru-RU"/>
        </a:p>
      </dgm:t>
    </dgm:pt>
    <dgm:pt modelId="{09675F1B-7113-4FB5-AEB4-FF3A1C1EF417}" type="pres">
      <dgm:prSet presAssocID="{0159994B-5CE0-46B8-91D8-3A321937D36B}" presName="connTx" presStyleLbl="parChTrans1D3" presStyleIdx="0" presStyleCnt="3"/>
      <dgm:spPr/>
      <dgm:t>
        <a:bodyPr/>
        <a:lstStyle/>
        <a:p>
          <a:endParaRPr lang="ru-RU"/>
        </a:p>
      </dgm:t>
    </dgm:pt>
    <dgm:pt modelId="{D9ABBE8B-C22B-42E3-8CC0-54CBB7F0ED1C}" type="pres">
      <dgm:prSet presAssocID="{C5723355-F9AC-4D50-8572-EDD74F9BC32E}" presName="root2" presStyleCnt="0"/>
      <dgm:spPr/>
    </dgm:pt>
    <dgm:pt modelId="{11756B21-38CA-4011-8902-72855C17D2C2}" type="pres">
      <dgm:prSet presAssocID="{C5723355-F9AC-4D50-8572-EDD74F9BC32E}" presName="LevelTwoTextNode" presStyleLbl="node3" presStyleIdx="0" presStyleCnt="3">
        <dgm:presLayoutVars>
          <dgm:chPref val="3"/>
        </dgm:presLayoutVars>
      </dgm:prSet>
      <dgm:spPr/>
      <dgm:t>
        <a:bodyPr/>
        <a:lstStyle/>
        <a:p>
          <a:endParaRPr lang="ru-RU"/>
        </a:p>
      </dgm:t>
    </dgm:pt>
    <dgm:pt modelId="{E5D5736D-F253-4BEB-A059-E2DF6C140D54}" type="pres">
      <dgm:prSet presAssocID="{C5723355-F9AC-4D50-8572-EDD74F9BC32E}" presName="level3hierChild" presStyleCnt="0"/>
      <dgm:spPr/>
    </dgm:pt>
    <dgm:pt modelId="{4D27370C-40B3-4EEF-BCB6-83A25FBD18F4}" type="pres">
      <dgm:prSet presAssocID="{61E38951-3884-4BCE-8FAE-D10432CD097B}" presName="conn2-1" presStyleLbl="parChTrans1D3" presStyleIdx="1" presStyleCnt="3"/>
      <dgm:spPr/>
      <dgm:t>
        <a:bodyPr/>
        <a:lstStyle/>
        <a:p>
          <a:endParaRPr lang="ru-RU"/>
        </a:p>
      </dgm:t>
    </dgm:pt>
    <dgm:pt modelId="{6EDF20A1-6351-480D-A0D9-D3D9EF69D754}" type="pres">
      <dgm:prSet presAssocID="{61E38951-3884-4BCE-8FAE-D10432CD097B}" presName="connTx" presStyleLbl="parChTrans1D3" presStyleIdx="1" presStyleCnt="3"/>
      <dgm:spPr/>
      <dgm:t>
        <a:bodyPr/>
        <a:lstStyle/>
        <a:p>
          <a:endParaRPr lang="ru-RU"/>
        </a:p>
      </dgm:t>
    </dgm:pt>
    <dgm:pt modelId="{B8D22651-4EA5-46E6-A5A0-370B1737F07C}" type="pres">
      <dgm:prSet presAssocID="{E656D256-90F6-4DD5-A8E0-81C1C7B0FA2E}" presName="root2" presStyleCnt="0"/>
      <dgm:spPr/>
    </dgm:pt>
    <dgm:pt modelId="{42617803-7E7D-4FCE-9255-431FC5A5E3A0}" type="pres">
      <dgm:prSet presAssocID="{E656D256-90F6-4DD5-A8E0-81C1C7B0FA2E}" presName="LevelTwoTextNode" presStyleLbl="node3" presStyleIdx="1" presStyleCnt="3">
        <dgm:presLayoutVars>
          <dgm:chPref val="3"/>
        </dgm:presLayoutVars>
      </dgm:prSet>
      <dgm:spPr/>
      <dgm:t>
        <a:bodyPr/>
        <a:lstStyle/>
        <a:p>
          <a:endParaRPr lang="ru-RU"/>
        </a:p>
      </dgm:t>
    </dgm:pt>
    <dgm:pt modelId="{92569FFF-A4A8-4A50-BEE1-0FB9FC3AFDE1}" type="pres">
      <dgm:prSet presAssocID="{E656D256-90F6-4DD5-A8E0-81C1C7B0FA2E}" presName="level3hierChild" presStyleCnt="0"/>
      <dgm:spPr/>
    </dgm:pt>
    <dgm:pt modelId="{D336E2AF-EF21-4672-9BE5-D2C21C25FD83}" type="pres">
      <dgm:prSet presAssocID="{6465ED99-1DDD-4D9A-BDF8-26AF7D611BAB}" presName="conn2-1" presStyleLbl="parChTrans1D2" presStyleIdx="1" presStyleCnt="2"/>
      <dgm:spPr/>
      <dgm:t>
        <a:bodyPr/>
        <a:lstStyle/>
        <a:p>
          <a:endParaRPr lang="ru-RU"/>
        </a:p>
      </dgm:t>
    </dgm:pt>
    <dgm:pt modelId="{D7B7C863-344B-4902-9D73-FBBC7C3C5199}" type="pres">
      <dgm:prSet presAssocID="{6465ED99-1DDD-4D9A-BDF8-26AF7D611BAB}" presName="connTx" presStyleLbl="parChTrans1D2" presStyleIdx="1" presStyleCnt="2"/>
      <dgm:spPr/>
      <dgm:t>
        <a:bodyPr/>
        <a:lstStyle/>
        <a:p>
          <a:endParaRPr lang="ru-RU"/>
        </a:p>
      </dgm:t>
    </dgm:pt>
    <dgm:pt modelId="{D9342673-BAD6-4190-8218-ABDD83E66A93}" type="pres">
      <dgm:prSet presAssocID="{09269670-4356-4A2D-A5BD-1EF6B08BF9DB}" presName="root2" presStyleCnt="0"/>
      <dgm:spPr/>
    </dgm:pt>
    <dgm:pt modelId="{B1CE2043-A5A0-459D-82BB-1DC0681769D8}" type="pres">
      <dgm:prSet presAssocID="{09269670-4356-4A2D-A5BD-1EF6B08BF9DB}" presName="LevelTwoTextNode" presStyleLbl="node2" presStyleIdx="1" presStyleCnt="2">
        <dgm:presLayoutVars>
          <dgm:chPref val="3"/>
        </dgm:presLayoutVars>
      </dgm:prSet>
      <dgm:spPr/>
      <dgm:t>
        <a:bodyPr/>
        <a:lstStyle/>
        <a:p>
          <a:endParaRPr lang="ru-RU"/>
        </a:p>
      </dgm:t>
    </dgm:pt>
    <dgm:pt modelId="{B39B3DF0-5E1D-4520-B9A2-43B296DC494E}" type="pres">
      <dgm:prSet presAssocID="{09269670-4356-4A2D-A5BD-1EF6B08BF9DB}" presName="level3hierChild" presStyleCnt="0"/>
      <dgm:spPr/>
    </dgm:pt>
    <dgm:pt modelId="{5EFB3E32-0E1C-4C74-AB30-ED106F859B9B}" type="pres">
      <dgm:prSet presAssocID="{3792F98F-24C4-48EF-9883-AA3C21826B9A}" presName="conn2-1" presStyleLbl="parChTrans1D3" presStyleIdx="2" presStyleCnt="3"/>
      <dgm:spPr/>
      <dgm:t>
        <a:bodyPr/>
        <a:lstStyle/>
        <a:p>
          <a:endParaRPr lang="ru-RU"/>
        </a:p>
      </dgm:t>
    </dgm:pt>
    <dgm:pt modelId="{BD47DC26-47BC-455C-B83D-01D63AE9BF94}" type="pres">
      <dgm:prSet presAssocID="{3792F98F-24C4-48EF-9883-AA3C21826B9A}" presName="connTx" presStyleLbl="parChTrans1D3" presStyleIdx="2" presStyleCnt="3"/>
      <dgm:spPr/>
      <dgm:t>
        <a:bodyPr/>
        <a:lstStyle/>
        <a:p>
          <a:endParaRPr lang="ru-RU"/>
        </a:p>
      </dgm:t>
    </dgm:pt>
    <dgm:pt modelId="{4D8F8936-505F-4ECB-9CF6-8E42FCDA9CDA}" type="pres">
      <dgm:prSet presAssocID="{45E94F73-A4DA-48B0-A257-13C79790A947}" presName="root2" presStyleCnt="0"/>
      <dgm:spPr/>
    </dgm:pt>
    <dgm:pt modelId="{A7325F99-4502-44BE-9918-5BE71B46AEAF}" type="pres">
      <dgm:prSet presAssocID="{45E94F73-A4DA-48B0-A257-13C79790A947}" presName="LevelTwoTextNode" presStyleLbl="node3" presStyleIdx="2" presStyleCnt="3">
        <dgm:presLayoutVars>
          <dgm:chPref val="3"/>
        </dgm:presLayoutVars>
      </dgm:prSet>
      <dgm:spPr/>
      <dgm:t>
        <a:bodyPr/>
        <a:lstStyle/>
        <a:p>
          <a:endParaRPr lang="ru-RU"/>
        </a:p>
      </dgm:t>
    </dgm:pt>
    <dgm:pt modelId="{0CA2C8F4-1763-4762-A389-F3F6D982795D}" type="pres">
      <dgm:prSet presAssocID="{45E94F73-A4DA-48B0-A257-13C79790A947}" presName="level3hierChild" presStyleCnt="0"/>
      <dgm:spPr/>
    </dgm:pt>
  </dgm:ptLst>
  <dgm:cxnLst>
    <dgm:cxn modelId="{E8F456DB-4B0E-4614-BA5A-B1ACAA13CC54}" type="presOf" srcId="{0159994B-5CE0-46B8-91D8-3A321937D36B}" destId="{B8D1414E-EC99-474D-B573-4DFC18A4FAC9}" srcOrd="0" destOrd="0" presId="urn:microsoft.com/office/officeart/2005/8/layout/hierarchy2"/>
    <dgm:cxn modelId="{B4C95092-2DC0-4711-9B56-A9B8E17ACE22}" type="presOf" srcId="{BBF2E0CE-36BF-4B05-BCDB-6F3A66993ED5}" destId="{9F46ECAC-ECFE-4086-8057-0175975FC40E}" srcOrd="1" destOrd="0" presId="urn:microsoft.com/office/officeart/2005/8/layout/hierarchy2"/>
    <dgm:cxn modelId="{4CDB71A1-6F61-4093-8E2F-2E79B13A383E}" srcId="{831A210F-5DB4-4EDF-AE1C-C594819E33BA}" destId="{C5723355-F9AC-4D50-8572-EDD74F9BC32E}" srcOrd="0" destOrd="0" parTransId="{0159994B-5CE0-46B8-91D8-3A321937D36B}" sibTransId="{8969C20A-06E2-4CAC-9BF5-CBAF2498199E}"/>
    <dgm:cxn modelId="{5DCB7DC7-58A5-4053-9CDD-6A1ADE351371}" type="presOf" srcId="{3792F98F-24C4-48EF-9883-AA3C21826B9A}" destId="{BD47DC26-47BC-455C-B83D-01D63AE9BF94}" srcOrd="1" destOrd="0" presId="urn:microsoft.com/office/officeart/2005/8/layout/hierarchy2"/>
    <dgm:cxn modelId="{1FC430F9-251D-462E-879A-F66F84FDCB5D}" type="presOf" srcId="{0159994B-5CE0-46B8-91D8-3A321937D36B}" destId="{09675F1B-7113-4FB5-AEB4-FF3A1C1EF417}" srcOrd="1" destOrd="0" presId="urn:microsoft.com/office/officeart/2005/8/layout/hierarchy2"/>
    <dgm:cxn modelId="{E9B83F89-9961-4375-B840-837046BE2DE0}" type="presOf" srcId="{45E94F73-A4DA-48B0-A257-13C79790A947}" destId="{A7325F99-4502-44BE-9918-5BE71B46AEAF}" srcOrd="0" destOrd="0" presId="urn:microsoft.com/office/officeart/2005/8/layout/hierarchy2"/>
    <dgm:cxn modelId="{A17981F6-43E2-45E1-B145-44125F2FE2D4}" type="presOf" srcId="{C5723355-F9AC-4D50-8572-EDD74F9BC32E}" destId="{11756B21-38CA-4011-8902-72855C17D2C2}" srcOrd="0" destOrd="0" presId="urn:microsoft.com/office/officeart/2005/8/layout/hierarchy2"/>
    <dgm:cxn modelId="{9C1D835A-B2FC-43A3-B5C4-81C2FA98D4B5}" type="presOf" srcId="{BBF2E0CE-36BF-4B05-BCDB-6F3A66993ED5}" destId="{B0D2AC6D-669E-4C31-BD76-00C1CAF6BB51}" srcOrd="0" destOrd="0" presId="urn:microsoft.com/office/officeart/2005/8/layout/hierarchy2"/>
    <dgm:cxn modelId="{D3C4F675-3B3E-4D88-92F8-399659E6CCF0}" srcId="{D2F5A098-7663-43C2-A4E9-97F29D30C7A7}" destId="{831A210F-5DB4-4EDF-AE1C-C594819E33BA}" srcOrd="0" destOrd="0" parTransId="{BBF2E0CE-36BF-4B05-BCDB-6F3A66993ED5}" sibTransId="{D64B2BF5-D7CD-4C40-8F2B-34948D98F936}"/>
    <dgm:cxn modelId="{159CA90E-A2D0-426C-9DD6-CB42618C54AC}" type="presOf" srcId="{831A210F-5DB4-4EDF-AE1C-C594819E33BA}" destId="{150FD361-1EB2-41C4-B486-E94F7658BF33}" srcOrd="0" destOrd="0" presId="urn:microsoft.com/office/officeart/2005/8/layout/hierarchy2"/>
    <dgm:cxn modelId="{958198A2-7055-4711-8794-DDBD13ACBAF1}" type="presOf" srcId="{D2F5A098-7663-43C2-A4E9-97F29D30C7A7}" destId="{2B755E7A-89D8-4233-B5C5-137280FEA5EC}" srcOrd="0" destOrd="0" presId="urn:microsoft.com/office/officeart/2005/8/layout/hierarchy2"/>
    <dgm:cxn modelId="{47A68F43-6C81-4F7E-941F-55CA97D1769B}" type="presOf" srcId="{928EEA8D-9D3E-44AB-A99A-4CD4C8894B41}" destId="{DC79EA84-ECBC-437A-942A-7205A2B104FD}" srcOrd="0" destOrd="0" presId="urn:microsoft.com/office/officeart/2005/8/layout/hierarchy2"/>
    <dgm:cxn modelId="{44DD3F6C-F1DC-4A79-B1D4-D1EAC67BC445}" srcId="{928EEA8D-9D3E-44AB-A99A-4CD4C8894B41}" destId="{D2F5A098-7663-43C2-A4E9-97F29D30C7A7}" srcOrd="0" destOrd="0" parTransId="{765CD240-0BE0-4C04-852D-28AC35714605}" sibTransId="{09DA1DA0-C071-4CB8-B614-1A5AA5672268}"/>
    <dgm:cxn modelId="{718E1833-2873-43CA-8F57-356FEDA5CB33}" type="presOf" srcId="{61E38951-3884-4BCE-8FAE-D10432CD097B}" destId="{4D27370C-40B3-4EEF-BCB6-83A25FBD18F4}" srcOrd="0" destOrd="0" presId="urn:microsoft.com/office/officeart/2005/8/layout/hierarchy2"/>
    <dgm:cxn modelId="{C01673EA-6CB4-4425-A2FB-0B91DD9070A8}" srcId="{09269670-4356-4A2D-A5BD-1EF6B08BF9DB}" destId="{45E94F73-A4DA-48B0-A257-13C79790A947}" srcOrd="0" destOrd="0" parTransId="{3792F98F-24C4-48EF-9883-AA3C21826B9A}" sibTransId="{E1DFBF39-2A3D-48D4-903F-17110FBEE38B}"/>
    <dgm:cxn modelId="{1585B181-09F2-4E24-B2E7-3D56EEA8BD25}" srcId="{D2F5A098-7663-43C2-A4E9-97F29D30C7A7}" destId="{09269670-4356-4A2D-A5BD-1EF6B08BF9DB}" srcOrd="1" destOrd="0" parTransId="{6465ED99-1DDD-4D9A-BDF8-26AF7D611BAB}" sibTransId="{9400D8B2-34A7-49B7-BDCD-47D6FB0EF017}"/>
    <dgm:cxn modelId="{C8B8F62E-EE12-4F78-911A-D43F159F26D4}" type="presOf" srcId="{3792F98F-24C4-48EF-9883-AA3C21826B9A}" destId="{5EFB3E32-0E1C-4C74-AB30-ED106F859B9B}" srcOrd="0" destOrd="0" presId="urn:microsoft.com/office/officeart/2005/8/layout/hierarchy2"/>
    <dgm:cxn modelId="{C974217B-FBCD-4D98-88A5-C958D80D37CF}" type="presOf" srcId="{09269670-4356-4A2D-A5BD-1EF6B08BF9DB}" destId="{B1CE2043-A5A0-459D-82BB-1DC0681769D8}" srcOrd="0" destOrd="0" presId="urn:microsoft.com/office/officeart/2005/8/layout/hierarchy2"/>
    <dgm:cxn modelId="{62204B01-3D47-4C3E-9770-F0517D3B5BAE}" type="presOf" srcId="{E656D256-90F6-4DD5-A8E0-81C1C7B0FA2E}" destId="{42617803-7E7D-4FCE-9255-431FC5A5E3A0}" srcOrd="0" destOrd="0" presId="urn:microsoft.com/office/officeart/2005/8/layout/hierarchy2"/>
    <dgm:cxn modelId="{97082AC3-F93A-4728-9A1E-F975ACD1034B}" type="presOf" srcId="{61E38951-3884-4BCE-8FAE-D10432CD097B}" destId="{6EDF20A1-6351-480D-A0D9-D3D9EF69D754}" srcOrd="1" destOrd="0" presId="urn:microsoft.com/office/officeart/2005/8/layout/hierarchy2"/>
    <dgm:cxn modelId="{094693B7-5DB7-4BB5-9D71-19A8BD9BF21A}" type="presOf" srcId="{6465ED99-1DDD-4D9A-BDF8-26AF7D611BAB}" destId="{D7B7C863-344B-4902-9D73-FBBC7C3C5199}" srcOrd="1" destOrd="0" presId="urn:microsoft.com/office/officeart/2005/8/layout/hierarchy2"/>
    <dgm:cxn modelId="{65FD192D-58FB-414B-B288-D4351AB1AF4E}" type="presOf" srcId="{6465ED99-1DDD-4D9A-BDF8-26AF7D611BAB}" destId="{D336E2AF-EF21-4672-9BE5-D2C21C25FD83}" srcOrd="0" destOrd="0" presId="urn:microsoft.com/office/officeart/2005/8/layout/hierarchy2"/>
    <dgm:cxn modelId="{323FA75E-E3DD-4CD3-897B-E4328D560030}" srcId="{831A210F-5DB4-4EDF-AE1C-C594819E33BA}" destId="{E656D256-90F6-4DD5-A8E0-81C1C7B0FA2E}" srcOrd="1" destOrd="0" parTransId="{61E38951-3884-4BCE-8FAE-D10432CD097B}" sibTransId="{0CE8C232-97AD-4FB6-A8DC-AC685CF269A8}"/>
    <dgm:cxn modelId="{E6D9D180-13A3-440E-8322-34686D853375}" type="presParOf" srcId="{DC79EA84-ECBC-437A-942A-7205A2B104FD}" destId="{567544EC-76B8-4F18-997C-DBF2C08E8258}" srcOrd="0" destOrd="0" presId="urn:microsoft.com/office/officeart/2005/8/layout/hierarchy2"/>
    <dgm:cxn modelId="{E97533DD-050B-4BAA-81C8-CE90ACB936B6}" type="presParOf" srcId="{567544EC-76B8-4F18-997C-DBF2C08E8258}" destId="{2B755E7A-89D8-4233-B5C5-137280FEA5EC}" srcOrd="0" destOrd="0" presId="urn:microsoft.com/office/officeart/2005/8/layout/hierarchy2"/>
    <dgm:cxn modelId="{59DAA51D-F7A7-4245-BA06-14D7FFFB1662}" type="presParOf" srcId="{567544EC-76B8-4F18-997C-DBF2C08E8258}" destId="{8587F777-D2DC-4BC3-9198-E0CA27AA85F4}" srcOrd="1" destOrd="0" presId="urn:microsoft.com/office/officeart/2005/8/layout/hierarchy2"/>
    <dgm:cxn modelId="{8C502DEC-12B7-425A-BB46-6E8BC78A0EB3}" type="presParOf" srcId="{8587F777-D2DC-4BC3-9198-E0CA27AA85F4}" destId="{B0D2AC6D-669E-4C31-BD76-00C1CAF6BB51}" srcOrd="0" destOrd="0" presId="urn:microsoft.com/office/officeart/2005/8/layout/hierarchy2"/>
    <dgm:cxn modelId="{DEEAB22B-D004-454B-B0BC-0360E27C2DDA}" type="presParOf" srcId="{B0D2AC6D-669E-4C31-BD76-00C1CAF6BB51}" destId="{9F46ECAC-ECFE-4086-8057-0175975FC40E}" srcOrd="0" destOrd="0" presId="urn:microsoft.com/office/officeart/2005/8/layout/hierarchy2"/>
    <dgm:cxn modelId="{8EE50457-0107-4A69-B05F-78327E15EF44}" type="presParOf" srcId="{8587F777-D2DC-4BC3-9198-E0CA27AA85F4}" destId="{74E0A4DA-A0A6-4B72-87F0-B4E43F2E526A}" srcOrd="1" destOrd="0" presId="urn:microsoft.com/office/officeart/2005/8/layout/hierarchy2"/>
    <dgm:cxn modelId="{67431B38-F682-4D00-9F9E-7159CA242BEA}" type="presParOf" srcId="{74E0A4DA-A0A6-4B72-87F0-B4E43F2E526A}" destId="{150FD361-1EB2-41C4-B486-E94F7658BF33}" srcOrd="0" destOrd="0" presId="urn:microsoft.com/office/officeart/2005/8/layout/hierarchy2"/>
    <dgm:cxn modelId="{EC091A49-D427-4E5D-B2A0-CD14D2136F3A}" type="presParOf" srcId="{74E0A4DA-A0A6-4B72-87F0-B4E43F2E526A}" destId="{C4A5327D-1810-46FB-908F-4E063FEBBEA4}" srcOrd="1" destOrd="0" presId="urn:microsoft.com/office/officeart/2005/8/layout/hierarchy2"/>
    <dgm:cxn modelId="{24249CC0-95F4-4EE9-8A29-E26D6A225120}" type="presParOf" srcId="{C4A5327D-1810-46FB-908F-4E063FEBBEA4}" destId="{B8D1414E-EC99-474D-B573-4DFC18A4FAC9}" srcOrd="0" destOrd="0" presId="urn:microsoft.com/office/officeart/2005/8/layout/hierarchy2"/>
    <dgm:cxn modelId="{41243A4C-6EE6-4EE1-A15E-6E9691FF28A3}" type="presParOf" srcId="{B8D1414E-EC99-474D-B573-4DFC18A4FAC9}" destId="{09675F1B-7113-4FB5-AEB4-FF3A1C1EF417}" srcOrd="0" destOrd="0" presId="urn:microsoft.com/office/officeart/2005/8/layout/hierarchy2"/>
    <dgm:cxn modelId="{D37226C2-738F-41B9-B09F-0AD40D7C2961}" type="presParOf" srcId="{C4A5327D-1810-46FB-908F-4E063FEBBEA4}" destId="{D9ABBE8B-C22B-42E3-8CC0-54CBB7F0ED1C}" srcOrd="1" destOrd="0" presId="urn:microsoft.com/office/officeart/2005/8/layout/hierarchy2"/>
    <dgm:cxn modelId="{6E04BC98-87F1-4657-9F87-617FD50DC7DA}" type="presParOf" srcId="{D9ABBE8B-C22B-42E3-8CC0-54CBB7F0ED1C}" destId="{11756B21-38CA-4011-8902-72855C17D2C2}" srcOrd="0" destOrd="0" presId="urn:microsoft.com/office/officeart/2005/8/layout/hierarchy2"/>
    <dgm:cxn modelId="{78E391D6-4894-4F6A-A418-5C66648D6263}" type="presParOf" srcId="{D9ABBE8B-C22B-42E3-8CC0-54CBB7F0ED1C}" destId="{E5D5736D-F253-4BEB-A059-E2DF6C140D54}" srcOrd="1" destOrd="0" presId="urn:microsoft.com/office/officeart/2005/8/layout/hierarchy2"/>
    <dgm:cxn modelId="{10777059-DB4B-4704-A1A9-4566F6774B12}" type="presParOf" srcId="{C4A5327D-1810-46FB-908F-4E063FEBBEA4}" destId="{4D27370C-40B3-4EEF-BCB6-83A25FBD18F4}" srcOrd="2" destOrd="0" presId="urn:microsoft.com/office/officeart/2005/8/layout/hierarchy2"/>
    <dgm:cxn modelId="{FF5EAD69-F600-400D-8526-D57654BD8A83}" type="presParOf" srcId="{4D27370C-40B3-4EEF-BCB6-83A25FBD18F4}" destId="{6EDF20A1-6351-480D-A0D9-D3D9EF69D754}" srcOrd="0" destOrd="0" presId="urn:microsoft.com/office/officeart/2005/8/layout/hierarchy2"/>
    <dgm:cxn modelId="{32BB7796-93D4-4BBE-8185-156051F507E7}" type="presParOf" srcId="{C4A5327D-1810-46FB-908F-4E063FEBBEA4}" destId="{B8D22651-4EA5-46E6-A5A0-370B1737F07C}" srcOrd="3" destOrd="0" presId="urn:microsoft.com/office/officeart/2005/8/layout/hierarchy2"/>
    <dgm:cxn modelId="{B0F7A0ED-E911-43FE-B558-EEBB194AAD03}" type="presParOf" srcId="{B8D22651-4EA5-46E6-A5A0-370B1737F07C}" destId="{42617803-7E7D-4FCE-9255-431FC5A5E3A0}" srcOrd="0" destOrd="0" presId="urn:microsoft.com/office/officeart/2005/8/layout/hierarchy2"/>
    <dgm:cxn modelId="{16463FEF-19D1-4604-9382-16C7B0433EDB}" type="presParOf" srcId="{B8D22651-4EA5-46E6-A5A0-370B1737F07C}" destId="{92569FFF-A4A8-4A50-BEE1-0FB9FC3AFDE1}" srcOrd="1" destOrd="0" presId="urn:microsoft.com/office/officeart/2005/8/layout/hierarchy2"/>
    <dgm:cxn modelId="{A628EA08-CE7E-4904-8F55-BA108AFBA111}" type="presParOf" srcId="{8587F777-D2DC-4BC3-9198-E0CA27AA85F4}" destId="{D336E2AF-EF21-4672-9BE5-D2C21C25FD83}" srcOrd="2" destOrd="0" presId="urn:microsoft.com/office/officeart/2005/8/layout/hierarchy2"/>
    <dgm:cxn modelId="{FC78790F-AAD4-444E-9911-4597FF4C3D9C}" type="presParOf" srcId="{D336E2AF-EF21-4672-9BE5-D2C21C25FD83}" destId="{D7B7C863-344B-4902-9D73-FBBC7C3C5199}" srcOrd="0" destOrd="0" presId="urn:microsoft.com/office/officeart/2005/8/layout/hierarchy2"/>
    <dgm:cxn modelId="{E8CF1B2D-9715-491A-9170-DE9139E04C0A}" type="presParOf" srcId="{8587F777-D2DC-4BC3-9198-E0CA27AA85F4}" destId="{D9342673-BAD6-4190-8218-ABDD83E66A93}" srcOrd="3" destOrd="0" presId="urn:microsoft.com/office/officeart/2005/8/layout/hierarchy2"/>
    <dgm:cxn modelId="{71099DDD-ED6D-44C1-BC4F-B44FF01F7F4A}" type="presParOf" srcId="{D9342673-BAD6-4190-8218-ABDD83E66A93}" destId="{B1CE2043-A5A0-459D-82BB-1DC0681769D8}" srcOrd="0" destOrd="0" presId="urn:microsoft.com/office/officeart/2005/8/layout/hierarchy2"/>
    <dgm:cxn modelId="{958C9CAB-4551-4555-8692-C885BBB00F03}" type="presParOf" srcId="{D9342673-BAD6-4190-8218-ABDD83E66A93}" destId="{B39B3DF0-5E1D-4520-B9A2-43B296DC494E}" srcOrd="1" destOrd="0" presId="urn:microsoft.com/office/officeart/2005/8/layout/hierarchy2"/>
    <dgm:cxn modelId="{2968FD12-7E16-4006-AF7F-2B3F3C815273}" type="presParOf" srcId="{B39B3DF0-5E1D-4520-B9A2-43B296DC494E}" destId="{5EFB3E32-0E1C-4C74-AB30-ED106F859B9B}" srcOrd="0" destOrd="0" presId="urn:microsoft.com/office/officeart/2005/8/layout/hierarchy2"/>
    <dgm:cxn modelId="{48EF239A-21D0-4977-B312-BB7556A6D4DD}" type="presParOf" srcId="{5EFB3E32-0E1C-4C74-AB30-ED106F859B9B}" destId="{BD47DC26-47BC-455C-B83D-01D63AE9BF94}" srcOrd="0" destOrd="0" presId="urn:microsoft.com/office/officeart/2005/8/layout/hierarchy2"/>
    <dgm:cxn modelId="{1D96FFBB-8396-401C-BFC6-7F9F511500F9}" type="presParOf" srcId="{B39B3DF0-5E1D-4520-B9A2-43B296DC494E}" destId="{4D8F8936-505F-4ECB-9CF6-8E42FCDA9CDA}" srcOrd="1" destOrd="0" presId="urn:microsoft.com/office/officeart/2005/8/layout/hierarchy2"/>
    <dgm:cxn modelId="{C710BFF5-1B14-45E4-923B-5198E41176E3}" type="presParOf" srcId="{4D8F8936-505F-4ECB-9CF6-8E42FCDA9CDA}" destId="{A7325F99-4502-44BE-9918-5BE71B46AEAF}" srcOrd="0" destOrd="0" presId="urn:microsoft.com/office/officeart/2005/8/layout/hierarchy2"/>
    <dgm:cxn modelId="{3286889A-F8AC-40D8-AC49-A5ECA54AD03D}" type="presParOf" srcId="{4D8F8936-505F-4ECB-9CF6-8E42FCDA9CDA}" destId="{0CA2C8F4-1763-4762-A389-F3F6D982795D}" srcOrd="1" destOrd="0" presId="urn:microsoft.com/office/officeart/2005/8/layout/hierarchy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B755E7A-89D8-4233-B5C5-137280FEA5EC}">
      <dsp:nvSpPr>
        <dsp:cNvPr id="0" name=""/>
        <dsp:cNvSpPr/>
      </dsp:nvSpPr>
      <dsp:spPr>
        <a:xfrm>
          <a:off x="582900" y="883066"/>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600872" y="901038"/>
        <a:ext cx="1191292" cy="577674"/>
      </dsp:txXfrm>
    </dsp:sp>
    <dsp:sp modelId="{B0D2AC6D-669E-4C31-BD76-00C1CAF6BB51}">
      <dsp:nvSpPr>
        <dsp:cNvPr id="0" name=""/>
        <dsp:cNvSpPr/>
      </dsp:nvSpPr>
      <dsp:spPr>
        <a:xfrm rot="18770822">
          <a:off x="1694655" y="898006"/>
          <a:ext cx="721857" cy="54492"/>
        </a:xfrm>
        <a:custGeom>
          <a:avLst/>
          <a:gdLst/>
          <a:ahLst/>
          <a:cxnLst/>
          <a:rect l="0" t="0" r="0" b="0"/>
          <a:pathLst>
            <a:path>
              <a:moveTo>
                <a:pt x="0" y="27246"/>
              </a:moveTo>
              <a:lnTo>
                <a:pt x="721857" y="272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37537" y="907205"/>
        <a:ext cx="36092" cy="36092"/>
      </dsp:txXfrm>
    </dsp:sp>
    <dsp:sp modelId="{150FD361-1EB2-41C4-B486-E94F7658BF33}">
      <dsp:nvSpPr>
        <dsp:cNvPr id="0" name=""/>
        <dsp:cNvSpPr/>
      </dsp:nvSpPr>
      <dsp:spPr>
        <a:xfrm>
          <a:off x="2301031" y="353820"/>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2319003" y="371792"/>
        <a:ext cx="1191292" cy="577674"/>
      </dsp:txXfrm>
    </dsp:sp>
    <dsp:sp modelId="{B8D1414E-EC99-474D-B573-4DFC18A4FAC9}">
      <dsp:nvSpPr>
        <dsp:cNvPr id="0" name=""/>
        <dsp:cNvSpPr/>
      </dsp:nvSpPr>
      <dsp:spPr>
        <a:xfrm rot="19457599">
          <a:off x="3471446" y="456968"/>
          <a:ext cx="604538" cy="54492"/>
        </a:xfrm>
        <a:custGeom>
          <a:avLst/>
          <a:gdLst/>
          <a:ahLst/>
          <a:cxnLst/>
          <a:rect l="0" t="0" r="0" b="0"/>
          <a:pathLst>
            <a:path>
              <a:moveTo>
                <a:pt x="0" y="27246"/>
              </a:moveTo>
              <a:lnTo>
                <a:pt x="604538"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58602" y="469100"/>
        <a:ext cx="30226" cy="30226"/>
      </dsp:txXfrm>
    </dsp:sp>
    <dsp:sp modelId="{11756B21-38CA-4011-8902-72855C17D2C2}">
      <dsp:nvSpPr>
        <dsp:cNvPr id="0" name=""/>
        <dsp:cNvSpPr/>
      </dsp:nvSpPr>
      <dsp:spPr>
        <a:xfrm>
          <a:off x="4019163" y="989"/>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4037135" y="18961"/>
        <a:ext cx="1191292" cy="577674"/>
      </dsp:txXfrm>
    </dsp:sp>
    <dsp:sp modelId="{4D27370C-40B3-4EEF-BCB6-83A25FBD18F4}">
      <dsp:nvSpPr>
        <dsp:cNvPr id="0" name=""/>
        <dsp:cNvSpPr/>
      </dsp:nvSpPr>
      <dsp:spPr>
        <a:xfrm rot="2142401">
          <a:off x="3471446" y="809798"/>
          <a:ext cx="604538" cy="54492"/>
        </a:xfrm>
        <a:custGeom>
          <a:avLst/>
          <a:gdLst/>
          <a:ahLst/>
          <a:cxnLst/>
          <a:rect l="0" t="0" r="0" b="0"/>
          <a:pathLst>
            <a:path>
              <a:moveTo>
                <a:pt x="0" y="27246"/>
              </a:moveTo>
              <a:lnTo>
                <a:pt x="604538"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58602" y="821931"/>
        <a:ext cx="30226" cy="30226"/>
      </dsp:txXfrm>
    </dsp:sp>
    <dsp:sp modelId="{42617803-7E7D-4FCE-9255-431FC5A5E3A0}">
      <dsp:nvSpPr>
        <dsp:cNvPr id="0" name=""/>
        <dsp:cNvSpPr/>
      </dsp:nvSpPr>
      <dsp:spPr>
        <a:xfrm>
          <a:off x="4019163" y="706650"/>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4037135" y="724622"/>
        <a:ext cx="1191292" cy="577674"/>
      </dsp:txXfrm>
    </dsp:sp>
    <dsp:sp modelId="{D336E2AF-EF21-4672-9BE5-D2C21C25FD83}">
      <dsp:nvSpPr>
        <dsp:cNvPr id="0" name=""/>
        <dsp:cNvSpPr/>
      </dsp:nvSpPr>
      <dsp:spPr>
        <a:xfrm rot="2829178">
          <a:off x="1694655" y="1427252"/>
          <a:ext cx="721857" cy="54492"/>
        </a:xfrm>
        <a:custGeom>
          <a:avLst/>
          <a:gdLst/>
          <a:ahLst/>
          <a:cxnLst/>
          <a:rect l="0" t="0" r="0" b="0"/>
          <a:pathLst>
            <a:path>
              <a:moveTo>
                <a:pt x="0" y="27246"/>
              </a:moveTo>
              <a:lnTo>
                <a:pt x="721857" y="272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037537" y="1436451"/>
        <a:ext cx="36092" cy="36092"/>
      </dsp:txXfrm>
    </dsp:sp>
    <dsp:sp modelId="{B1CE2043-A5A0-459D-82BB-1DC0681769D8}">
      <dsp:nvSpPr>
        <dsp:cNvPr id="0" name=""/>
        <dsp:cNvSpPr/>
      </dsp:nvSpPr>
      <dsp:spPr>
        <a:xfrm>
          <a:off x="2301031" y="1412311"/>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2319003" y="1430283"/>
        <a:ext cx="1191292" cy="577674"/>
      </dsp:txXfrm>
    </dsp:sp>
    <dsp:sp modelId="{5EFB3E32-0E1C-4C74-AB30-ED106F859B9B}">
      <dsp:nvSpPr>
        <dsp:cNvPr id="0" name=""/>
        <dsp:cNvSpPr/>
      </dsp:nvSpPr>
      <dsp:spPr>
        <a:xfrm>
          <a:off x="3528268" y="1691875"/>
          <a:ext cx="490894" cy="54492"/>
        </a:xfrm>
        <a:custGeom>
          <a:avLst/>
          <a:gdLst/>
          <a:ahLst/>
          <a:cxnLst/>
          <a:rect l="0" t="0" r="0" b="0"/>
          <a:pathLst>
            <a:path>
              <a:moveTo>
                <a:pt x="0" y="27246"/>
              </a:moveTo>
              <a:lnTo>
                <a:pt x="490894"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61443" y="1706848"/>
        <a:ext cx="24544" cy="24544"/>
      </dsp:txXfrm>
    </dsp:sp>
    <dsp:sp modelId="{A7325F99-4502-44BE-9918-5BE71B46AEAF}">
      <dsp:nvSpPr>
        <dsp:cNvPr id="0" name=""/>
        <dsp:cNvSpPr/>
      </dsp:nvSpPr>
      <dsp:spPr>
        <a:xfrm>
          <a:off x="4019163" y="1412311"/>
          <a:ext cx="1227236" cy="6136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320" tIns="20320" rIns="20320" bIns="20320" numCol="1" spcCol="1270" anchor="ctr" anchorCtr="0">
          <a:noAutofit/>
        </a:bodyPr>
        <a:lstStyle/>
        <a:p>
          <a:pPr lvl="0" algn="ctr" defTabSz="1422400">
            <a:lnSpc>
              <a:spcPct val="90000"/>
            </a:lnSpc>
            <a:spcBef>
              <a:spcPct val="0"/>
            </a:spcBef>
            <a:spcAft>
              <a:spcPct val="35000"/>
            </a:spcAft>
          </a:pPr>
          <a:endParaRPr lang="ru-RU" sz="3200" kern="1200"/>
        </a:p>
      </dsp:txBody>
      <dsp:txXfrm>
        <a:off x="4037135" y="1430283"/>
        <a:ext cx="1191292" cy="57767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40C20-3D1C-4098-A7D4-3F03A216A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38</Pages>
  <Words>7594</Words>
  <Characters>43288</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RKSI</Company>
  <LinksUpToDate>false</LinksUpToDate>
  <CharactersWithSpaces>50781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Admin</cp:lastModifiedBy>
  <cp:revision>6</cp:revision>
  <cp:lastPrinted>2024-08-25T18:23:00Z</cp:lastPrinted>
  <dcterms:created xsi:type="dcterms:W3CDTF">2025-03-28T09:04:00Z</dcterms:created>
  <dcterms:modified xsi:type="dcterms:W3CDTF">2025-10-14T08:29:00Z</dcterms:modified>
</cp:coreProperties>
</file>